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588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4973"/>
        <w:gridCol w:w="409"/>
        <w:gridCol w:w="81"/>
        <w:gridCol w:w="5003"/>
        <w:gridCol w:w="34"/>
        <w:gridCol w:w="448"/>
        <w:gridCol w:w="14"/>
        <w:gridCol w:w="4926"/>
      </w:tblGrid>
      <w:tr w:rsidR="00062E0D" w:rsidRPr="001A0F90" w:rsidTr="0060343E">
        <w:trPr>
          <w:trHeight w:hRule="exact" w:val="11236"/>
        </w:trPr>
        <w:tc>
          <w:tcPr>
            <w:tcW w:w="4973" w:type="dxa"/>
          </w:tcPr>
          <w:p w:rsidR="00EB09A4" w:rsidRDefault="00EB09A4" w:rsidP="003519AB">
            <w:pPr>
              <w:shd w:val="clear" w:color="auto" w:fill="FFFFFF"/>
              <w:suppressAutoHyphens w:val="0"/>
              <w:spacing w:before="135"/>
              <w:jc w:val="center"/>
              <w:outlineLvl w:val="3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Игра «Заполни картинку»</w:t>
            </w:r>
          </w:p>
          <w:p w:rsidR="00E83DD4" w:rsidRDefault="003519AB" w:rsidP="00913FA9">
            <w:pPr>
              <w:shd w:val="clear" w:color="auto" w:fill="FFFFFF"/>
              <w:suppressAutoHyphens w:val="0"/>
              <w:spacing w:before="135"/>
              <w:jc w:val="both"/>
              <w:outlineLvl w:val="3"/>
              <w:rPr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ru-RU"/>
              </w:rPr>
              <w:t xml:space="preserve">   </w:t>
            </w:r>
            <w:r w:rsidR="00EB09A4">
              <w:rPr>
                <w:bCs/>
                <w:color w:val="000000" w:themeColor="text1"/>
                <w:sz w:val="28"/>
                <w:szCs w:val="28"/>
                <w:lang w:eastAsia="ru-RU"/>
              </w:rPr>
              <w:t>Предлагается заполнить картин</w:t>
            </w:r>
            <w:r w:rsidR="0089009A">
              <w:rPr>
                <w:bCs/>
                <w:color w:val="000000" w:themeColor="text1"/>
                <w:sz w:val="28"/>
                <w:szCs w:val="28"/>
                <w:lang w:eastAsia="ru-RU"/>
              </w:rPr>
              <w:t>ку, которая имеет пустые кружки. У</w:t>
            </w:r>
            <w:r w:rsidR="00EB09A4">
              <w:rPr>
                <w:bCs/>
                <w:color w:val="000000" w:themeColor="text1"/>
                <w:sz w:val="28"/>
                <w:szCs w:val="28"/>
                <w:lang w:eastAsia="ru-RU"/>
              </w:rPr>
              <w:t>чит</w:t>
            </w:r>
            <w:r w:rsidR="00EB09A4">
              <w:rPr>
                <w:bCs/>
                <w:color w:val="000000" w:themeColor="text1"/>
                <w:sz w:val="28"/>
                <w:szCs w:val="28"/>
                <w:lang w:eastAsia="ru-RU"/>
              </w:rPr>
              <w:t>ы</w:t>
            </w:r>
            <w:r w:rsidR="00EB09A4">
              <w:rPr>
                <w:bCs/>
                <w:color w:val="000000" w:themeColor="text1"/>
                <w:sz w:val="28"/>
                <w:szCs w:val="28"/>
                <w:lang w:eastAsia="ru-RU"/>
              </w:rPr>
              <w:t>вается</w:t>
            </w:r>
            <w:r w:rsidR="00E83DD4">
              <w:rPr>
                <w:bCs/>
                <w:color w:val="000000" w:themeColor="text1"/>
                <w:sz w:val="28"/>
                <w:szCs w:val="28"/>
                <w:lang w:eastAsia="ru-RU"/>
              </w:rPr>
              <w:t xml:space="preserve"> цветовая гамма (вр</w:t>
            </w:r>
            <w:r w:rsidR="00E83DD4">
              <w:rPr>
                <w:bCs/>
                <w:color w:val="000000" w:themeColor="text1"/>
                <w:sz w:val="28"/>
                <w:szCs w:val="28"/>
                <w:lang w:eastAsia="ru-RU"/>
              </w:rPr>
              <w:t>е</w:t>
            </w:r>
            <w:r w:rsidR="00E83DD4">
              <w:rPr>
                <w:bCs/>
                <w:color w:val="000000" w:themeColor="text1"/>
                <w:sz w:val="28"/>
                <w:szCs w:val="28"/>
                <w:lang w:eastAsia="ru-RU"/>
              </w:rPr>
              <w:t>мена года, фрукты, транспорт)</w:t>
            </w:r>
            <w:r w:rsidR="0089009A">
              <w:rPr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E207B9" w:rsidRPr="007C6477" w:rsidRDefault="00E207B9" w:rsidP="003519AB">
            <w:pPr>
              <w:shd w:val="clear" w:color="auto" w:fill="FFFFFF"/>
              <w:suppressAutoHyphens w:val="0"/>
              <w:spacing w:before="135"/>
              <w:jc w:val="center"/>
              <w:outlineLvl w:val="3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7C6477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Игра «Выложи по контуру»</w:t>
            </w:r>
          </w:p>
          <w:p w:rsidR="00E207B9" w:rsidRPr="00E207B9" w:rsidRDefault="003519AB" w:rsidP="00913FA9">
            <w:pPr>
              <w:shd w:val="clear" w:color="auto" w:fill="FFFFFF"/>
              <w:suppressAutoHyphens w:val="0"/>
              <w:jc w:val="both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8"/>
                <w:szCs w:val="28"/>
                <w:lang w:eastAsia="ru-RU"/>
              </w:rPr>
              <w:t xml:space="preserve">   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Контуры - перерисованные крупные картинки из детских раскрасок и р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и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 xml:space="preserve">сунки </w:t>
            </w:r>
            <w:r w:rsidR="00E207B9">
              <w:rPr>
                <w:color w:val="333333"/>
                <w:sz w:val="28"/>
                <w:szCs w:val="28"/>
                <w:lang w:eastAsia="ru-RU"/>
              </w:rPr>
              <w:t>взрослого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. Хорошо выкладыв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а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ются фрукты, овощи, грибы</w:t>
            </w:r>
            <w:r w:rsidR="00E207B9" w:rsidRPr="00E207B9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  <w:p w:rsidR="00E207B9" w:rsidRPr="007C6477" w:rsidRDefault="00E207B9" w:rsidP="003519AB">
            <w:pPr>
              <w:shd w:val="clear" w:color="auto" w:fill="FFFFFF"/>
              <w:suppressAutoHyphens w:val="0"/>
              <w:spacing w:before="135"/>
              <w:jc w:val="center"/>
              <w:outlineLvl w:val="3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7C6477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Упражнение «Змейка»</w:t>
            </w:r>
          </w:p>
          <w:p w:rsidR="00E207B9" w:rsidRPr="003519AB" w:rsidRDefault="003519AB" w:rsidP="00913FA9">
            <w:pPr>
              <w:shd w:val="clear" w:color="auto" w:fill="FFFFFF"/>
              <w:suppressAutoHyphens w:val="0"/>
              <w:jc w:val="both"/>
              <w:rPr>
                <w:color w:val="333333"/>
                <w:sz w:val="28"/>
                <w:szCs w:val="28"/>
                <w:lang w:eastAsia="ru-RU"/>
              </w:rPr>
            </w:pPr>
            <w:r>
              <w:rPr>
                <w:color w:val="333333"/>
                <w:sz w:val="28"/>
                <w:szCs w:val="28"/>
                <w:lang w:eastAsia="ru-RU"/>
              </w:rPr>
              <w:t xml:space="preserve">   </w:t>
            </w:r>
            <w:r w:rsidR="00E207B9">
              <w:rPr>
                <w:color w:val="333333"/>
                <w:sz w:val="28"/>
                <w:szCs w:val="28"/>
                <w:lang w:eastAsia="ru-RU"/>
              </w:rPr>
              <w:t>П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редлагае</w:t>
            </w:r>
            <w:r w:rsidR="00E207B9">
              <w:rPr>
                <w:color w:val="333333"/>
                <w:sz w:val="28"/>
                <w:szCs w:val="28"/>
                <w:lang w:eastAsia="ru-RU"/>
              </w:rPr>
              <w:t>м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 xml:space="preserve"> выложить длинную змейку так, чтобы все кам</w:t>
            </w:r>
            <w:r w:rsidR="00E207B9">
              <w:rPr>
                <w:color w:val="333333"/>
                <w:sz w:val="28"/>
                <w:szCs w:val="28"/>
                <w:lang w:eastAsia="ru-RU"/>
              </w:rPr>
              <w:t>е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шки лежали друг за другом без промежутка. Выл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о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жить змейку, используя один цвет, два цвета</w:t>
            </w:r>
            <w:r w:rsidR="006B5324">
              <w:rPr>
                <w:color w:val="333333"/>
                <w:sz w:val="28"/>
                <w:szCs w:val="28"/>
                <w:lang w:eastAsia="ru-RU"/>
              </w:rPr>
              <w:t>,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 xml:space="preserve"> чередуя их, используя колич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е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ственный показатель</w:t>
            </w:r>
            <w:r>
              <w:rPr>
                <w:color w:val="333333"/>
                <w:sz w:val="28"/>
                <w:szCs w:val="28"/>
                <w:lang w:eastAsia="ru-RU"/>
              </w:rPr>
              <w:t xml:space="preserve"> </w:t>
            </w:r>
            <w:r w:rsidR="0089009A">
              <w:rPr>
                <w:color w:val="333333"/>
                <w:sz w:val="28"/>
                <w:szCs w:val="28"/>
                <w:lang w:eastAsia="ru-RU"/>
              </w:rPr>
              <w:t>(в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озьми 5 каме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ш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ков одного цвета и 4 камешка др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у</w:t>
            </w:r>
            <w:r w:rsidR="00E207B9" w:rsidRPr="00E207B9">
              <w:rPr>
                <w:color w:val="333333"/>
                <w:sz w:val="28"/>
                <w:szCs w:val="28"/>
                <w:lang w:eastAsia="ru-RU"/>
              </w:rPr>
              <w:t>гого цвета).</w:t>
            </w:r>
          </w:p>
          <w:p w:rsidR="00903C93" w:rsidRDefault="00E83DD4" w:rsidP="00C25CC6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Камешки и игры с ними</w:t>
            </w:r>
            <w:r w:rsidR="0089009A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 xml:space="preserve"> очень нравятся детям, а игр </w:t>
            </w:r>
            <w:r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 xml:space="preserve"> придумать можно</w:t>
            </w:r>
            <w:r w:rsidR="0089009A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 xml:space="preserve"> еще больше</w:t>
            </w:r>
            <w:r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392E12" w:rsidRPr="00903C93" w:rsidRDefault="00392E12" w:rsidP="00E83DD4">
            <w:pPr>
              <w:jc w:val="both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eastAsia="Calibri"/>
                <w:b/>
                <w:bCs/>
                <w:i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31CAFE" wp14:editId="0B454107">
                  <wp:extent cx="2962275" cy="2114550"/>
                  <wp:effectExtent l="0" t="0" r="0" b="0"/>
                  <wp:docPr id="13" name="Рисунок 13" descr="C:\Users\Admin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2987" b="12987"/>
                          <a:stretch/>
                        </pic:blipFill>
                        <pic:spPr bwMode="auto">
                          <a:xfrm>
                            <a:off x="0" y="0"/>
                            <a:ext cx="296227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" w:type="dxa"/>
          </w:tcPr>
          <w:p w:rsidR="00062E0D" w:rsidRPr="00C80F9E" w:rsidRDefault="00062E0D" w:rsidP="001151B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118" w:type="dxa"/>
            <w:gridSpan w:val="3"/>
          </w:tcPr>
          <w:p w:rsidR="00062E0D" w:rsidRPr="00C80F9E" w:rsidRDefault="00062E0D">
            <w:pPr>
              <w:jc w:val="center"/>
              <w:rPr>
                <w:sz w:val="22"/>
                <w:szCs w:val="22"/>
              </w:rPr>
            </w:pPr>
          </w:p>
          <w:p w:rsidR="00870A41" w:rsidRDefault="00870A41" w:rsidP="00870A41">
            <w:pPr>
              <w:jc w:val="center"/>
            </w:pPr>
            <w:r>
              <w:t>График работы:</w:t>
            </w:r>
          </w:p>
          <w:p w:rsidR="00870A41" w:rsidRDefault="00870A41" w:rsidP="00870A41">
            <w:pPr>
              <w:jc w:val="center"/>
            </w:pPr>
            <w:r>
              <w:t>понедельник – четверг с 9:00 до 18:00</w:t>
            </w:r>
          </w:p>
          <w:p w:rsidR="00870A41" w:rsidRDefault="00870A41" w:rsidP="00870A41">
            <w:pPr>
              <w:jc w:val="center"/>
            </w:pPr>
            <w:r>
              <w:t>пятница с 9:00 до 17:00</w:t>
            </w:r>
          </w:p>
          <w:p w:rsidR="00870A41" w:rsidRDefault="00DD11C2" w:rsidP="00870A41">
            <w:pPr>
              <w:jc w:val="center"/>
            </w:pPr>
            <w:r>
              <w:t>перерыв на обед с 13:00 до 14:00</w:t>
            </w:r>
          </w:p>
          <w:p w:rsidR="00870A41" w:rsidRPr="00D46081" w:rsidRDefault="00870A41" w:rsidP="00870A41">
            <w:pPr>
              <w:widowControl w:val="0"/>
              <w:autoSpaceDN w:val="0"/>
              <w:spacing w:after="120" w:line="100" w:lineRule="atLeast"/>
              <w:jc w:val="center"/>
              <w:textAlignment w:val="baseline"/>
              <w:rPr>
                <w:rFonts w:eastAsia="Lucida Sans Unicode"/>
                <w:kern w:val="3"/>
                <w:lang w:eastAsia="ru-RU"/>
              </w:rPr>
            </w:pPr>
            <w:r>
              <w:t>выходные: суббота, воскресенье</w:t>
            </w:r>
          </w:p>
          <w:p w:rsidR="00870A41" w:rsidRPr="00D46081" w:rsidRDefault="00870A41" w:rsidP="00870A41">
            <w:pPr>
              <w:widowControl w:val="0"/>
              <w:autoSpaceDN w:val="0"/>
              <w:jc w:val="center"/>
              <w:textAlignment w:val="baseline"/>
              <w:rPr>
                <w:rFonts w:eastAsia="Lucida Sans Unicode" w:cs="Tahoma"/>
                <w:kern w:val="3"/>
                <w:sz w:val="20"/>
                <w:szCs w:val="20"/>
                <w:lang w:eastAsia="ru-RU"/>
              </w:rPr>
            </w:pPr>
          </w:p>
          <w:p w:rsidR="00870A41" w:rsidRPr="00D46081" w:rsidRDefault="00D31FE4" w:rsidP="00870A41">
            <w:pPr>
              <w:jc w:val="center"/>
              <w:rPr>
                <w:rFonts w:eastAsia="Lucida Sans Unicode"/>
                <w:kern w:val="3"/>
                <w:lang w:eastAsia="ru-RU"/>
              </w:rPr>
            </w:pPr>
            <w:r>
              <w:rPr>
                <w:rFonts w:eastAsia="Lucida Sans Unicode"/>
                <w:kern w:val="3"/>
                <w:lang w:eastAsia="ru-RU"/>
              </w:rPr>
              <w:t>Материал составлен</w:t>
            </w:r>
            <w:r w:rsidR="00481507">
              <w:rPr>
                <w:rFonts w:eastAsia="Lucida Sans Unicode"/>
                <w:kern w:val="3"/>
                <w:lang w:eastAsia="ru-RU"/>
              </w:rPr>
              <w:t xml:space="preserve"> социальным педагогом </w:t>
            </w:r>
            <w:proofErr w:type="spellStart"/>
            <w:r w:rsidR="00481507">
              <w:rPr>
                <w:rFonts w:eastAsia="Lucida Sans Unicode"/>
                <w:kern w:val="3"/>
                <w:lang w:eastAsia="ru-RU"/>
              </w:rPr>
              <w:t>Кайгородовой</w:t>
            </w:r>
            <w:proofErr w:type="spellEnd"/>
            <w:r w:rsidR="00481507">
              <w:rPr>
                <w:rFonts w:eastAsia="Lucida Sans Unicode"/>
                <w:kern w:val="3"/>
                <w:lang w:eastAsia="ru-RU"/>
              </w:rPr>
              <w:t xml:space="preserve"> Е. Е.</w:t>
            </w:r>
          </w:p>
          <w:p w:rsidR="00870A41" w:rsidRPr="00D46081" w:rsidRDefault="00870A41" w:rsidP="00870A41">
            <w:pPr>
              <w:widowControl w:val="0"/>
              <w:autoSpaceDN w:val="0"/>
              <w:jc w:val="center"/>
              <w:textAlignment w:val="baseline"/>
              <w:rPr>
                <w:rFonts w:eastAsia="Lucida Sans Unicode" w:cs="Tahoma"/>
                <w:kern w:val="3"/>
                <w:sz w:val="20"/>
                <w:szCs w:val="20"/>
                <w:lang w:eastAsia="ru-RU"/>
              </w:rPr>
            </w:pPr>
          </w:p>
          <w:p w:rsidR="00870A41" w:rsidRPr="00D46081" w:rsidRDefault="00870A41" w:rsidP="00870A41">
            <w:pPr>
              <w:widowControl w:val="0"/>
              <w:autoSpaceDN w:val="0"/>
              <w:jc w:val="center"/>
              <w:textAlignment w:val="baseline"/>
              <w:rPr>
                <w:rFonts w:eastAsia="Lucida Sans Unicode" w:cs="Tahoma"/>
                <w:kern w:val="3"/>
                <w:sz w:val="20"/>
                <w:szCs w:val="20"/>
                <w:lang w:eastAsia="ru-RU"/>
              </w:rPr>
            </w:pPr>
          </w:p>
          <w:p w:rsidR="00870A41" w:rsidRPr="00D4608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Pr="00D4608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Pr="00D4608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Pr="00D4608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Pr="00D46081" w:rsidRDefault="00870A41" w:rsidP="00870A41">
            <w:pPr>
              <w:widowControl w:val="0"/>
              <w:autoSpaceDN w:val="0"/>
              <w:spacing w:after="120" w:line="100" w:lineRule="atLeast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</w:p>
          <w:p w:rsidR="00870A41" w:rsidRPr="00EF0C9B" w:rsidRDefault="00870A41" w:rsidP="00870A41">
            <w:pPr>
              <w:widowControl w:val="0"/>
              <w:autoSpaceDN w:val="0"/>
              <w:spacing w:after="120" w:line="100" w:lineRule="atLeast"/>
              <w:jc w:val="center"/>
              <w:textAlignment w:val="baseline"/>
              <w:rPr>
                <w:rFonts w:eastAsia="Lucida Sans Unicode"/>
                <w:b/>
                <w:i/>
                <w:kern w:val="3"/>
                <w:sz w:val="16"/>
                <w:szCs w:val="16"/>
                <w:lang w:eastAsia="ru-RU"/>
              </w:rPr>
            </w:pPr>
          </w:p>
          <w:p w:rsidR="00870A41" w:rsidRDefault="00870A41" w:rsidP="00870A41">
            <w:pPr>
              <w:jc w:val="center"/>
            </w:pPr>
          </w:p>
          <w:p w:rsidR="00870A41" w:rsidRDefault="00870A41" w:rsidP="00870A41">
            <w:pPr>
              <w:jc w:val="center"/>
            </w:pPr>
          </w:p>
          <w:p w:rsidR="00870A41" w:rsidRDefault="00870A41" w:rsidP="00870A41">
            <w:pPr>
              <w:jc w:val="center"/>
            </w:pPr>
            <w:r>
              <w:t>Наш адрес:</w:t>
            </w:r>
          </w:p>
          <w:p w:rsidR="00870A41" w:rsidRDefault="00870A41" w:rsidP="00870A41">
            <w:pPr>
              <w:jc w:val="center"/>
            </w:pPr>
            <w:r>
              <w:t>354202, Краснодарский край, г. Сочи,</w:t>
            </w:r>
          </w:p>
          <w:p w:rsidR="00870A41" w:rsidRDefault="00870A41" w:rsidP="00870A41">
            <w:pPr>
              <w:jc w:val="center"/>
            </w:pPr>
            <w:r>
              <w:t xml:space="preserve"> Лазаревский р-н, пос. Головинка</w:t>
            </w:r>
          </w:p>
          <w:p w:rsidR="00870A41" w:rsidRDefault="00870A41" w:rsidP="00870A41">
            <w:pPr>
              <w:jc w:val="center"/>
            </w:pPr>
            <w:r>
              <w:t>ул. Центральная, 80-А.</w:t>
            </w:r>
          </w:p>
          <w:p w:rsidR="00870A41" w:rsidRDefault="00870A41" w:rsidP="00870A41">
            <w:pPr>
              <w:jc w:val="center"/>
            </w:pPr>
            <w:r>
              <w:t>Тел./факс: (862)274-12-52</w:t>
            </w:r>
          </w:p>
          <w:p w:rsidR="00870A41" w:rsidRDefault="006B5324" w:rsidP="00870A41">
            <w:pPr>
              <w:jc w:val="center"/>
            </w:pPr>
            <w:hyperlink r:id="rId8" w:history="1">
              <w:r w:rsidR="00870A41" w:rsidRPr="00482A2B">
                <w:rPr>
                  <w:rStyle w:val="a4"/>
                  <w:color w:val="auto"/>
                  <w:u w:val="none"/>
                </w:rPr>
                <w:t>srcn_rodnik@m</w:t>
              </w:r>
              <w:r w:rsidR="00870A41" w:rsidRPr="00482A2B">
                <w:rPr>
                  <w:rStyle w:val="a4"/>
                  <w:color w:val="auto"/>
                  <w:u w:val="none"/>
                  <w:lang w:val="en-US"/>
                </w:rPr>
                <w:t>tsr</w:t>
              </w:r>
              <w:r w:rsidR="00870A41" w:rsidRPr="00482A2B">
                <w:rPr>
                  <w:rStyle w:val="a4"/>
                  <w:color w:val="auto"/>
                  <w:u w:val="none"/>
                </w:rPr>
                <w:t>.krasnodar.ru</w:t>
              </w:r>
            </w:hyperlink>
            <w:r w:rsidR="00870A41" w:rsidRPr="00482A2B">
              <w:t xml:space="preserve">  </w:t>
            </w:r>
          </w:p>
          <w:p w:rsidR="00870A41" w:rsidRPr="00482A2B" w:rsidRDefault="00870A41" w:rsidP="00870A41">
            <w:pPr>
              <w:jc w:val="center"/>
            </w:pPr>
            <w:r w:rsidRPr="00482A2B">
              <w:t xml:space="preserve">  </w:t>
            </w:r>
          </w:p>
          <w:p w:rsidR="00870A41" w:rsidRPr="00482A2B" w:rsidRDefault="00870A41" w:rsidP="00870A41">
            <w:pPr>
              <w:jc w:val="center"/>
            </w:pPr>
            <w:r w:rsidRPr="00482A2B">
              <w:t xml:space="preserve">Наш сайт: </w:t>
            </w:r>
            <w:hyperlink r:id="rId9" w:history="1">
              <w:r w:rsidRPr="00482A2B">
                <w:rPr>
                  <w:rStyle w:val="a4"/>
                  <w:color w:val="auto"/>
                  <w:u w:val="none"/>
                </w:rPr>
                <w:t>www.lazarevskiyrc.ru</w:t>
              </w:r>
            </w:hyperlink>
            <w:r w:rsidRPr="00482A2B">
              <w:t xml:space="preserve">  </w:t>
            </w:r>
          </w:p>
          <w:p w:rsidR="00870A41" w:rsidRPr="00B33D37" w:rsidRDefault="00870A41" w:rsidP="00870A41">
            <w:pPr>
              <w:jc w:val="center"/>
            </w:pPr>
            <w:r w:rsidRPr="00482A2B">
              <w:t xml:space="preserve">На сайтах о нас: </w:t>
            </w:r>
          </w:p>
          <w:p w:rsidR="00870A41" w:rsidRPr="00870A41" w:rsidRDefault="006B5324" w:rsidP="00870A41">
            <w:pPr>
              <w:jc w:val="center"/>
            </w:pPr>
            <w:hyperlink r:id="rId10" w:history="1">
              <w:r w:rsidR="0058366B" w:rsidRPr="002F20A3">
                <w:rPr>
                  <w:rStyle w:val="a4"/>
                  <w:lang w:val="en-US"/>
                </w:rPr>
                <w:t>www</w:t>
              </w:r>
              <w:r w:rsidR="0058366B" w:rsidRPr="002F20A3">
                <w:rPr>
                  <w:rStyle w:val="a4"/>
                </w:rPr>
                <w:t>.</w:t>
              </w:r>
              <w:proofErr w:type="spellStart"/>
              <w:r w:rsidR="0058366B" w:rsidRPr="002F20A3">
                <w:rPr>
                  <w:rStyle w:val="a4"/>
                  <w:lang w:val="en-US"/>
                </w:rPr>
                <w:t>soc</w:t>
              </w:r>
              <w:proofErr w:type="spellEnd"/>
              <w:r w:rsidR="0058366B" w:rsidRPr="0089009A">
                <w:rPr>
                  <w:rStyle w:val="a4"/>
                </w:rPr>
                <w:t>23</w:t>
              </w:r>
              <w:r w:rsidR="0058366B" w:rsidRPr="002F20A3">
                <w:rPr>
                  <w:rStyle w:val="a4"/>
                  <w:lang w:val="en-US"/>
                </w:rPr>
                <w:t>r</w:t>
              </w:r>
              <w:r w:rsidR="0058366B" w:rsidRPr="002F20A3">
                <w:rPr>
                  <w:rStyle w:val="a4"/>
                </w:rPr>
                <w:t>.</w:t>
              </w:r>
              <w:proofErr w:type="spellStart"/>
              <w:r w:rsidR="0058366B" w:rsidRPr="002F20A3">
                <w:rPr>
                  <w:rStyle w:val="a4"/>
                  <w:lang w:val="en-US"/>
                </w:rPr>
                <w:t>ru</w:t>
              </w:r>
              <w:proofErr w:type="spellEnd"/>
            </w:hyperlink>
            <w:r w:rsidR="00870A41" w:rsidRPr="00870A41">
              <w:t xml:space="preserve">  </w:t>
            </w:r>
          </w:p>
          <w:p w:rsidR="00870A41" w:rsidRPr="00D46081" w:rsidRDefault="006B5324" w:rsidP="00870A41">
            <w:pPr>
              <w:widowControl w:val="0"/>
              <w:autoSpaceDN w:val="0"/>
              <w:jc w:val="center"/>
              <w:textAlignment w:val="baseline"/>
              <w:rPr>
                <w:rFonts w:eastAsia="Lucida Sans Unicode"/>
                <w:b/>
                <w:i/>
                <w:kern w:val="3"/>
                <w:lang w:eastAsia="ru-RU"/>
              </w:rPr>
            </w:pPr>
            <w:hyperlink r:id="rId11" w:history="1">
              <w:r w:rsidR="00870A41" w:rsidRPr="00482A2B">
                <w:rPr>
                  <w:rStyle w:val="a4"/>
                  <w:color w:val="auto"/>
                  <w:u w:val="none"/>
                  <w:lang w:val="en-US"/>
                </w:rPr>
                <w:t>www</w:t>
              </w:r>
              <w:r w:rsidR="00870A41" w:rsidRPr="00870A41">
                <w:rPr>
                  <w:rStyle w:val="a4"/>
                  <w:color w:val="auto"/>
                  <w:u w:val="none"/>
                </w:rPr>
                <w:t>.</w:t>
              </w:r>
              <w:r w:rsidR="00870A41" w:rsidRPr="00482A2B">
                <w:rPr>
                  <w:rStyle w:val="a4"/>
                  <w:color w:val="auto"/>
                  <w:u w:val="none"/>
                  <w:lang w:val="en-US"/>
                </w:rPr>
                <w:t>bus</w:t>
              </w:r>
              <w:r w:rsidR="00870A41" w:rsidRPr="00870A41">
                <w:rPr>
                  <w:rStyle w:val="a4"/>
                  <w:color w:val="auto"/>
                  <w:u w:val="none"/>
                </w:rPr>
                <w:t>.</w:t>
              </w:r>
              <w:proofErr w:type="spellStart"/>
              <w:r w:rsidR="00870A41" w:rsidRPr="00482A2B">
                <w:rPr>
                  <w:rStyle w:val="a4"/>
                  <w:color w:val="auto"/>
                  <w:u w:val="none"/>
                  <w:lang w:val="en-US"/>
                </w:rPr>
                <w:t>gov</w:t>
              </w:r>
              <w:proofErr w:type="spellEnd"/>
              <w:r w:rsidR="00870A41" w:rsidRPr="00870A41">
                <w:rPr>
                  <w:rStyle w:val="a4"/>
                  <w:color w:val="auto"/>
                  <w:u w:val="none"/>
                </w:rPr>
                <w:t>.</w:t>
              </w:r>
              <w:proofErr w:type="spellStart"/>
              <w:r w:rsidR="00870A41" w:rsidRPr="00482A2B">
                <w:rPr>
                  <w:rStyle w:val="a4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  <w:r w:rsidR="00870A41" w:rsidRPr="00870A41">
              <w:t xml:space="preserve">    </w:t>
            </w: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>
            <w:pPr>
              <w:pStyle w:val="a8"/>
              <w:ind w:left="0"/>
              <w:jc w:val="center"/>
              <w:rPr>
                <w:sz w:val="22"/>
                <w:szCs w:val="22"/>
              </w:rPr>
            </w:pPr>
          </w:p>
          <w:p w:rsidR="00062E0D" w:rsidRPr="001A0F90" w:rsidRDefault="00062E0D" w:rsidP="00D460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2" w:type="dxa"/>
            <w:gridSpan w:val="2"/>
          </w:tcPr>
          <w:p w:rsidR="00062E0D" w:rsidRPr="001A0F90" w:rsidRDefault="00062E0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926" w:type="dxa"/>
          </w:tcPr>
          <w:p w:rsidR="005E1A73" w:rsidRPr="001A0F90" w:rsidRDefault="009A2AE1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7ADC5958" wp14:editId="725C80D3">
                  <wp:extent cx="542925" cy="609600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6EEE" w:rsidRDefault="00896EEE" w:rsidP="00F06842">
            <w:pPr>
              <w:rPr>
                <w:b/>
                <w:i/>
                <w:color w:val="0000FF"/>
                <w:sz w:val="22"/>
                <w:szCs w:val="22"/>
              </w:rPr>
            </w:pPr>
          </w:p>
          <w:p w:rsidR="00870A41" w:rsidRPr="006D54B7" w:rsidRDefault="00870A41" w:rsidP="00870A41">
            <w:pPr>
              <w:snapToGrid w:val="0"/>
              <w:jc w:val="center"/>
              <w:rPr>
                <w:sz w:val="18"/>
                <w:szCs w:val="18"/>
              </w:rPr>
            </w:pPr>
            <w:r w:rsidRPr="006D54B7">
              <w:rPr>
                <w:sz w:val="18"/>
                <w:szCs w:val="18"/>
              </w:rPr>
              <w:t>Министерство труда и социального развития</w:t>
            </w:r>
          </w:p>
          <w:p w:rsidR="00870A41" w:rsidRPr="006D54B7" w:rsidRDefault="00870A41" w:rsidP="00870A41">
            <w:pPr>
              <w:snapToGrid w:val="0"/>
              <w:jc w:val="center"/>
              <w:rPr>
                <w:sz w:val="18"/>
                <w:szCs w:val="18"/>
              </w:rPr>
            </w:pPr>
            <w:r w:rsidRPr="006D54B7">
              <w:rPr>
                <w:sz w:val="18"/>
                <w:szCs w:val="18"/>
              </w:rPr>
              <w:t xml:space="preserve">  Краснодарского края</w:t>
            </w:r>
          </w:p>
          <w:p w:rsidR="00870A41" w:rsidRPr="006D54B7" w:rsidRDefault="00870A41" w:rsidP="00870A41">
            <w:pPr>
              <w:snapToGrid w:val="0"/>
              <w:jc w:val="center"/>
              <w:rPr>
                <w:sz w:val="18"/>
                <w:szCs w:val="18"/>
              </w:rPr>
            </w:pPr>
            <w:r w:rsidRPr="006D54B7">
              <w:rPr>
                <w:sz w:val="18"/>
                <w:szCs w:val="18"/>
              </w:rPr>
              <w:t>Государственное казенное учреждение</w:t>
            </w:r>
          </w:p>
          <w:p w:rsidR="00870A41" w:rsidRPr="006D54B7" w:rsidRDefault="00870A41" w:rsidP="00870A41">
            <w:pPr>
              <w:snapToGrid w:val="0"/>
              <w:jc w:val="center"/>
              <w:rPr>
                <w:sz w:val="18"/>
                <w:szCs w:val="18"/>
              </w:rPr>
            </w:pPr>
            <w:r w:rsidRPr="006D54B7">
              <w:rPr>
                <w:sz w:val="18"/>
                <w:szCs w:val="18"/>
              </w:rPr>
              <w:t xml:space="preserve"> социального обслуживания Краснодарского края</w:t>
            </w:r>
          </w:p>
          <w:p w:rsidR="00870A41" w:rsidRPr="006D54B7" w:rsidRDefault="00870A41" w:rsidP="00870A41">
            <w:pPr>
              <w:snapToGrid w:val="0"/>
              <w:jc w:val="center"/>
              <w:rPr>
                <w:sz w:val="18"/>
                <w:szCs w:val="18"/>
              </w:rPr>
            </w:pPr>
            <w:r w:rsidRPr="006D54B7">
              <w:rPr>
                <w:sz w:val="18"/>
                <w:szCs w:val="18"/>
              </w:rPr>
              <w:t xml:space="preserve"> «Лазаревский реабилитационный центр для детей</w:t>
            </w:r>
          </w:p>
          <w:p w:rsidR="00870A41" w:rsidRPr="006D54B7" w:rsidRDefault="00870A41" w:rsidP="00870A41">
            <w:pPr>
              <w:snapToGrid w:val="0"/>
              <w:jc w:val="center"/>
              <w:rPr>
                <w:sz w:val="18"/>
                <w:szCs w:val="18"/>
              </w:rPr>
            </w:pPr>
            <w:r w:rsidRPr="006D54B7">
              <w:rPr>
                <w:sz w:val="18"/>
                <w:szCs w:val="18"/>
              </w:rPr>
              <w:t xml:space="preserve"> и подростков с ограниченными возможностями»</w:t>
            </w:r>
          </w:p>
          <w:p w:rsidR="00870A41" w:rsidRDefault="00870A41" w:rsidP="00870A41">
            <w:pPr>
              <w:snapToGrid w:val="0"/>
              <w:jc w:val="center"/>
              <w:rPr>
                <w:sz w:val="18"/>
                <w:szCs w:val="18"/>
              </w:rPr>
            </w:pPr>
            <w:r w:rsidRPr="006D54B7">
              <w:rPr>
                <w:sz w:val="18"/>
                <w:szCs w:val="18"/>
              </w:rPr>
              <w:t>(ГКУ СО КК «Лазаревский реабилитационный центр»)</w:t>
            </w:r>
          </w:p>
          <w:p w:rsidR="000C5CD2" w:rsidRPr="00734C1C" w:rsidRDefault="000C5CD2" w:rsidP="00481507">
            <w:pPr>
              <w:ind w:right="-108"/>
              <w:jc w:val="center"/>
              <w:rPr>
                <w:b/>
                <w:bCs/>
                <w:spacing w:val="-1"/>
                <w:w w:val="81"/>
                <w:sz w:val="28"/>
                <w:szCs w:val="28"/>
              </w:rPr>
            </w:pPr>
          </w:p>
          <w:p w:rsidR="00BD5881" w:rsidRDefault="00F14DEC" w:rsidP="00A24182">
            <w:pPr>
              <w:jc w:val="center"/>
              <w:rPr>
                <w:b/>
                <w:bCs/>
                <w:spacing w:val="-1"/>
                <w:w w:val="8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C7023B" wp14:editId="2AAD7AB6">
                  <wp:extent cx="2971800" cy="2009775"/>
                  <wp:effectExtent l="0" t="0" r="0" b="0"/>
                  <wp:docPr id="1" name="Рисунок 1" descr="C:\Users\Admin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1FE4" w:rsidRDefault="00D31FE4" w:rsidP="00A24182">
            <w:pPr>
              <w:jc w:val="center"/>
              <w:rPr>
                <w:b/>
                <w:bCs/>
                <w:spacing w:val="-1"/>
                <w:w w:val="81"/>
                <w:sz w:val="28"/>
                <w:szCs w:val="28"/>
              </w:rPr>
            </w:pPr>
          </w:p>
          <w:p w:rsidR="00BD5881" w:rsidRPr="00803D5F" w:rsidRDefault="00BD5881" w:rsidP="00734C1C">
            <w:pPr>
              <w:rPr>
                <w:b/>
                <w:bCs/>
                <w:spacing w:val="-1"/>
                <w:w w:val="81"/>
                <w:sz w:val="16"/>
                <w:szCs w:val="16"/>
              </w:rPr>
            </w:pPr>
          </w:p>
          <w:p w:rsidR="00255DDA" w:rsidRPr="00D31FE4" w:rsidRDefault="00D31FE4" w:rsidP="00481507">
            <w:pPr>
              <w:jc w:val="center"/>
              <w:rPr>
                <w:rFonts w:eastAsia="Calibri"/>
                <w:b/>
                <w:sz w:val="36"/>
                <w:szCs w:val="36"/>
                <w:lang w:eastAsia="en-US"/>
              </w:rPr>
            </w:pPr>
            <w:r>
              <w:rPr>
                <w:rFonts w:eastAsia="Calibri"/>
                <w:b/>
                <w:sz w:val="36"/>
                <w:szCs w:val="36"/>
                <w:lang w:eastAsia="en-US"/>
              </w:rPr>
              <w:t>«</w:t>
            </w:r>
            <w:r w:rsidR="000B115C">
              <w:rPr>
                <w:rFonts w:eastAsia="Calibri"/>
                <w:b/>
                <w:sz w:val="36"/>
                <w:szCs w:val="36"/>
                <w:lang w:eastAsia="en-US"/>
              </w:rPr>
              <w:t xml:space="preserve">Игры с камешками </w:t>
            </w:r>
            <w:proofErr w:type="spellStart"/>
            <w:r w:rsidR="000B115C">
              <w:rPr>
                <w:rFonts w:eastAsia="Calibri"/>
                <w:b/>
                <w:sz w:val="36"/>
                <w:szCs w:val="36"/>
                <w:lang w:eastAsia="en-US"/>
              </w:rPr>
              <w:t>Марблс</w:t>
            </w:r>
            <w:proofErr w:type="spellEnd"/>
            <w:r w:rsidR="000B115C">
              <w:rPr>
                <w:rFonts w:eastAsia="Calibri"/>
                <w:b/>
                <w:sz w:val="36"/>
                <w:szCs w:val="36"/>
                <w:lang w:eastAsia="en-US"/>
              </w:rPr>
              <w:t xml:space="preserve"> в реабилитации детей - инвалидов</w:t>
            </w:r>
            <w:r w:rsidR="00BD5881" w:rsidRPr="00BD5881">
              <w:rPr>
                <w:rFonts w:eastAsia="Calibri"/>
                <w:b/>
                <w:sz w:val="36"/>
                <w:szCs w:val="36"/>
                <w:lang w:eastAsia="en-US"/>
              </w:rPr>
              <w:t>»</w:t>
            </w:r>
            <w:r w:rsidR="00E05189" w:rsidRPr="00BD5881">
              <w:rPr>
                <w:b/>
                <w:sz w:val="36"/>
                <w:szCs w:val="36"/>
              </w:rPr>
              <w:t xml:space="preserve">      </w:t>
            </w:r>
          </w:p>
          <w:p w:rsidR="00F84A63" w:rsidRPr="00BD5881" w:rsidRDefault="00F84A63" w:rsidP="00DF3154">
            <w:pPr>
              <w:jc w:val="center"/>
              <w:rPr>
                <w:b/>
                <w:sz w:val="28"/>
                <w:szCs w:val="28"/>
              </w:rPr>
            </w:pPr>
          </w:p>
          <w:p w:rsidR="00DF3154" w:rsidRDefault="000F3C11" w:rsidP="00DF3154">
            <w:pPr>
              <w:jc w:val="center"/>
              <w:rPr>
                <w:sz w:val="28"/>
                <w:szCs w:val="28"/>
              </w:rPr>
            </w:pPr>
            <w:r w:rsidRPr="00DF3154">
              <w:rPr>
                <w:sz w:val="28"/>
                <w:szCs w:val="28"/>
              </w:rPr>
              <w:t xml:space="preserve"> </w:t>
            </w:r>
            <w:r w:rsidR="00DF3154" w:rsidRPr="00DF3154">
              <w:rPr>
                <w:sz w:val="28"/>
                <w:szCs w:val="28"/>
              </w:rPr>
              <w:t>(для родителей</w:t>
            </w:r>
            <w:r w:rsidR="00D46081">
              <w:rPr>
                <w:sz w:val="28"/>
                <w:szCs w:val="28"/>
              </w:rPr>
              <w:t xml:space="preserve"> и специалистов</w:t>
            </w:r>
            <w:r w:rsidR="00DF3154" w:rsidRPr="00DF3154">
              <w:rPr>
                <w:sz w:val="28"/>
                <w:szCs w:val="28"/>
              </w:rPr>
              <w:t>)</w:t>
            </w:r>
          </w:p>
          <w:p w:rsidR="000C5CD2" w:rsidRDefault="000C5CD2" w:rsidP="000C5CD2">
            <w:pPr>
              <w:rPr>
                <w:sz w:val="22"/>
                <w:szCs w:val="22"/>
              </w:rPr>
            </w:pPr>
          </w:p>
          <w:p w:rsidR="00FE1BF7" w:rsidRDefault="00FE1BF7" w:rsidP="000C5CD2">
            <w:pPr>
              <w:jc w:val="right"/>
              <w:rPr>
                <w:sz w:val="22"/>
                <w:szCs w:val="22"/>
              </w:rPr>
            </w:pPr>
          </w:p>
          <w:p w:rsidR="00870A41" w:rsidRDefault="00870A41" w:rsidP="00FE1BF7">
            <w:pPr>
              <w:jc w:val="center"/>
              <w:rPr>
                <w:sz w:val="22"/>
                <w:szCs w:val="22"/>
              </w:rPr>
            </w:pPr>
          </w:p>
          <w:p w:rsidR="00870A41" w:rsidRDefault="00870A41" w:rsidP="00FE1BF7">
            <w:pPr>
              <w:jc w:val="center"/>
              <w:rPr>
                <w:sz w:val="22"/>
                <w:szCs w:val="22"/>
              </w:rPr>
            </w:pPr>
          </w:p>
          <w:p w:rsidR="00870A41" w:rsidRDefault="00870A41" w:rsidP="0060514C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C495376" wp14:editId="0413AA51">
                  <wp:simplePos x="0" y="0"/>
                  <wp:positionH relativeFrom="column">
                    <wp:posOffset>2337435</wp:posOffset>
                  </wp:positionH>
                  <wp:positionV relativeFrom="paragraph">
                    <wp:posOffset>24765</wp:posOffset>
                  </wp:positionV>
                  <wp:extent cx="733425" cy="733425"/>
                  <wp:effectExtent l="19050" t="0" r="9525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70A41" w:rsidRDefault="00870A41" w:rsidP="00FE1BF7">
            <w:pPr>
              <w:jc w:val="center"/>
              <w:rPr>
                <w:sz w:val="22"/>
                <w:szCs w:val="22"/>
              </w:rPr>
            </w:pPr>
          </w:p>
          <w:p w:rsidR="00870A41" w:rsidRDefault="00870A41" w:rsidP="00FE1BF7">
            <w:pPr>
              <w:jc w:val="center"/>
              <w:rPr>
                <w:sz w:val="22"/>
                <w:szCs w:val="22"/>
              </w:rPr>
            </w:pPr>
          </w:p>
          <w:p w:rsidR="00CF7868" w:rsidRDefault="00F10AEF" w:rsidP="00FE1BF7">
            <w:pPr>
              <w:jc w:val="center"/>
              <w:rPr>
                <w:sz w:val="22"/>
                <w:szCs w:val="22"/>
              </w:rPr>
            </w:pPr>
            <w:r w:rsidRPr="001A0F90">
              <w:rPr>
                <w:sz w:val="22"/>
                <w:szCs w:val="22"/>
              </w:rPr>
              <w:t xml:space="preserve">г. Сочи </w:t>
            </w:r>
          </w:p>
          <w:p w:rsidR="00F10AEF" w:rsidRPr="001A0F90" w:rsidRDefault="00F10AEF" w:rsidP="00FE1BF7">
            <w:pPr>
              <w:jc w:val="center"/>
              <w:rPr>
                <w:sz w:val="22"/>
                <w:szCs w:val="22"/>
              </w:rPr>
            </w:pPr>
            <w:r w:rsidRPr="001A0F90">
              <w:rPr>
                <w:sz w:val="22"/>
                <w:szCs w:val="22"/>
              </w:rPr>
              <w:t>20</w:t>
            </w:r>
            <w:r w:rsidR="0060514C">
              <w:rPr>
                <w:sz w:val="22"/>
                <w:szCs w:val="22"/>
              </w:rPr>
              <w:t>20</w:t>
            </w:r>
            <w:r w:rsidR="00870A41">
              <w:rPr>
                <w:sz w:val="22"/>
                <w:szCs w:val="22"/>
              </w:rPr>
              <w:t xml:space="preserve"> </w:t>
            </w:r>
            <w:r w:rsidRPr="001A0F90">
              <w:rPr>
                <w:sz w:val="22"/>
                <w:szCs w:val="22"/>
              </w:rPr>
              <w:t xml:space="preserve">г. </w:t>
            </w:r>
          </w:p>
        </w:tc>
      </w:tr>
      <w:tr w:rsidR="00062E0D" w:rsidRPr="00EB09A4" w:rsidTr="0060343E">
        <w:trPr>
          <w:cantSplit/>
          <w:trHeight w:hRule="exact" w:val="11263"/>
        </w:trPr>
        <w:tc>
          <w:tcPr>
            <w:tcW w:w="4973" w:type="dxa"/>
          </w:tcPr>
          <w:p w:rsidR="00A53A44" w:rsidRDefault="00C25CC6" w:rsidP="00A53A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Игра – это отражение жизни ребенка, в которой развиваются т</w:t>
            </w:r>
            <w:r w:rsidR="00542F0B">
              <w:rPr>
                <w:sz w:val="28"/>
                <w:szCs w:val="28"/>
              </w:rPr>
              <w:t>акти</w:t>
            </w:r>
            <w:r>
              <w:rPr>
                <w:sz w:val="28"/>
                <w:szCs w:val="28"/>
              </w:rPr>
              <w:t>льные ощущения, мелкая моторика и</w:t>
            </w:r>
            <w:r w:rsidR="00542F0B">
              <w:rPr>
                <w:sz w:val="28"/>
                <w:szCs w:val="28"/>
              </w:rPr>
              <w:t xml:space="preserve"> мыслительные опе</w:t>
            </w:r>
            <w:r>
              <w:rPr>
                <w:sz w:val="28"/>
                <w:szCs w:val="28"/>
              </w:rPr>
              <w:t>рации</w:t>
            </w:r>
            <w:r w:rsidR="00542F0B">
              <w:rPr>
                <w:sz w:val="28"/>
                <w:szCs w:val="28"/>
              </w:rPr>
              <w:t>.</w:t>
            </w:r>
          </w:p>
          <w:p w:rsidR="00542F0B" w:rsidRPr="00DD1643" w:rsidRDefault="00542F0B" w:rsidP="00542F0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О</w:t>
            </w:r>
            <w:r w:rsidR="0089009A">
              <w:rPr>
                <w:sz w:val="28"/>
                <w:szCs w:val="28"/>
              </w:rPr>
              <w:t>птимальное сочетание:</w:t>
            </w:r>
            <w:r w:rsidRPr="001E473B">
              <w:rPr>
                <w:sz w:val="28"/>
                <w:szCs w:val="28"/>
              </w:rPr>
              <w:t xml:space="preserve"> развитие мелкой моторики, высших </w:t>
            </w:r>
            <w:proofErr w:type="spellStart"/>
            <w:proofErr w:type="gramStart"/>
            <w:r w:rsidRPr="001E473B">
              <w:rPr>
                <w:sz w:val="28"/>
                <w:szCs w:val="28"/>
              </w:rPr>
              <w:t>психичес</w:t>
            </w:r>
            <w:proofErr w:type="spellEnd"/>
            <w:r w:rsidR="0089009A">
              <w:rPr>
                <w:sz w:val="28"/>
                <w:szCs w:val="28"/>
              </w:rPr>
              <w:t>-</w:t>
            </w:r>
            <w:r w:rsidRPr="001E473B">
              <w:rPr>
                <w:sz w:val="28"/>
                <w:szCs w:val="28"/>
              </w:rPr>
              <w:t>ких</w:t>
            </w:r>
            <w:proofErr w:type="gramEnd"/>
            <w:r w:rsidRPr="001E473B">
              <w:rPr>
                <w:sz w:val="28"/>
                <w:szCs w:val="28"/>
              </w:rPr>
              <w:t xml:space="preserve"> функций, развит</w:t>
            </w:r>
            <w:r w:rsidR="00C25CC6">
              <w:rPr>
                <w:sz w:val="28"/>
                <w:szCs w:val="28"/>
              </w:rPr>
              <w:t xml:space="preserve">ие </w:t>
            </w:r>
            <w:proofErr w:type="spellStart"/>
            <w:r w:rsidR="00C25CC6">
              <w:rPr>
                <w:sz w:val="28"/>
                <w:szCs w:val="28"/>
              </w:rPr>
              <w:t>коммуникатив</w:t>
            </w:r>
            <w:r w:rsidR="0089009A">
              <w:rPr>
                <w:sz w:val="28"/>
                <w:szCs w:val="28"/>
              </w:rPr>
              <w:t>-</w:t>
            </w:r>
            <w:r w:rsidR="00C25CC6">
              <w:rPr>
                <w:sz w:val="28"/>
                <w:szCs w:val="28"/>
              </w:rPr>
              <w:t>ных</w:t>
            </w:r>
            <w:proofErr w:type="spellEnd"/>
            <w:r w:rsidR="00C25CC6">
              <w:rPr>
                <w:sz w:val="28"/>
                <w:szCs w:val="28"/>
              </w:rPr>
              <w:t xml:space="preserve"> способностей и зрительно-</w:t>
            </w:r>
            <w:proofErr w:type="spellStart"/>
            <w:r w:rsidR="00C25CC6">
              <w:rPr>
                <w:sz w:val="28"/>
                <w:szCs w:val="28"/>
              </w:rPr>
              <w:t>двига</w:t>
            </w:r>
            <w:proofErr w:type="spellEnd"/>
            <w:r w:rsidR="0089009A">
              <w:rPr>
                <w:sz w:val="28"/>
                <w:szCs w:val="28"/>
              </w:rPr>
              <w:t>-</w:t>
            </w:r>
            <w:r w:rsidR="00C25CC6">
              <w:rPr>
                <w:sz w:val="28"/>
                <w:szCs w:val="28"/>
              </w:rPr>
              <w:t>тельной координации</w:t>
            </w:r>
            <w:r w:rsidR="0089009A">
              <w:rPr>
                <w:sz w:val="28"/>
                <w:szCs w:val="28"/>
              </w:rPr>
              <w:t xml:space="preserve"> органично соеди</w:t>
            </w:r>
            <w:r w:rsidRPr="001E473B">
              <w:rPr>
                <w:sz w:val="28"/>
                <w:szCs w:val="28"/>
              </w:rPr>
              <w:t xml:space="preserve">нились в технологии </w:t>
            </w:r>
            <w:r w:rsidRPr="00DD1643">
              <w:rPr>
                <w:b/>
                <w:bCs/>
                <w:sz w:val="28"/>
                <w:szCs w:val="28"/>
              </w:rPr>
              <w:t>«КАМЕШ</w:t>
            </w:r>
            <w:r w:rsidR="0089009A">
              <w:rPr>
                <w:b/>
                <w:bCs/>
                <w:sz w:val="28"/>
                <w:szCs w:val="28"/>
              </w:rPr>
              <w:t>-</w:t>
            </w:r>
            <w:r w:rsidRPr="00DD1643">
              <w:rPr>
                <w:b/>
                <w:bCs/>
                <w:sz w:val="28"/>
                <w:szCs w:val="28"/>
              </w:rPr>
              <w:t>КИ МАРБЛС».</w:t>
            </w:r>
          </w:p>
          <w:p w:rsidR="00542F0B" w:rsidRDefault="00542F0B" w:rsidP="00542F0B">
            <w:pPr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  </w:t>
            </w:r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>Кам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е</w:t>
            </w:r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 xml:space="preserve">шки получили свое название </w:t>
            </w:r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>от английского «</w:t>
            </w:r>
            <w:proofErr w:type="spellStart"/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>марблс</w:t>
            </w:r>
            <w:proofErr w:type="spellEnd"/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>» (</w:t>
            </w:r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 xml:space="preserve">мраморные). </w:t>
            </w:r>
            <w:proofErr w:type="spellStart"/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>Марблс</w:t>
            </w:r>
            <w:proofErr w:type="spellEnd"/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 xml:space="preserve"> – это небольшие шары из стек</w:t>
            </w:r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>-</w:t>
            </w:r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 xml:space="preserve">ла, выполненные в </w:t>
            </w:r>
            <w:proofErr w:type="gramStart"/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>различных</w:t>
            </w:r>
            <w:proofErr w:type="gramEnd"/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 xml:space="preserve"> расцвет</w:t>
            </w:r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>ках</w:t>
            </w:r>
            <w:proofErr w:type="spellEnd"/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 xml:space="preserve"> Классические </w:t>
            </w:r>
            <w:proofErr w:type="spellStart"/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>марблс</w:t>
            </w:r>
            <w:proofErr w:type="spellEnd"/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 xml:space="preserve"> имеют </w:t>
            </w:r>
            <w:proofErr w:type="spellStart"/>
            <w:proofErr w:type="gramStart"/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>сфе-ри</w:t>
            </w:r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>ческую</w:t>
            </w:r>
            <w:proofErr w:type="spellEnd"/>
            <w:proofErr w:type="gramEnd"/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 xml:space="preserve"> форму, но сейчас выпуска</w:t>
            </w:r>
            <w:r w:rsidR="0089009A">
              <w:rPr>
                <w:color w:val="333333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>ется</w:t>
            </w:r>
            <w:proofErr w:type="spellEnd"/>
            <w:r w:rsidRPr="00A53A44">
              <w:rPr>
                <w:color w:val="333333"/>
                <w:sz w:val="28"/>
                <w:szCs w:val="28"/>
                <w:shd w:val="clear" w:color="auto" w:fill="FFFFFF"/>
              </w:rPr>
              <w:t xml:space="preserve"> много разновидностей.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05F73" w:rsidRDefault="00542F0B" w:rsidP="00542F0B">
            <w:pPr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  </w:t>
            </w:r>
            <w:r w:rsidR="00105F73">
              <w:rPr>
                <w:color w:val="333333"/>
                <w:sz w:val="28"/>
                <w:szCs w:val="28"/>
                <w:shd w:val="clear" w:color="auto" w:fill="FFFFFF"/>
              </w:rPr>
              <w:t xml:space="preserve">Игры с камешками можно начинать с 3-х лет. Красота камешков </w:t>
            </w:r>
            <w:proofErr w:type="spellStart"/>
            <w:proofErr w:type="gramStart"/>
            <w:r w:rsidR="00105F73">
              <w:rPr>
                <w:color w:val="333333"/>
                <w:sz w:val="28"/>
                <w:szCs w:val="28"/>
                <w:shd w:val="clear" w:color="auto" w:fill="FFFFFF"/>
              </w:rPr>
              <w:t>заво</w:t>
            </w:r>
            <w:r w:rsidR="0058366B">
              <w:rPr>
                <w:color w:val="333333"/>
                <w:sz w:val="28"/>
                <w:szCs w:val="28"/>
                <w:shd w:val="clear" w:color="auto" w:fill="FFFFFF"/>
              </w:rPr>
              <w:t>-</w:t>
            </w:r>
            <w:r w:rsidR="00105F73">
              <w:rPr>
                <w:color w:val="333333"/>
                <w:sz w:val="28"/>
                <w:szCs w:val="28"/>
                <w:shd w:val="clear" w:color="auto" w:fill="FFFFFF"/>
              </w:rPr>
              <w:t>раживает</w:t>
            </w:r>
            <w:proofErr w:type="spellEnd"/>
            <w:proofErr w:type="gramEnd"/>
            <w:r w:rsidR="00105F73">
              <w:rPr>
                <w:color w:val="333333"/>
                <w:sz w:val="28"/>
                <w:szCs w:val="28"/>
                <w:shd w:val="clear" w:color="auto" w:fill="FFFFFF"/>
              </w:rPr>
              <w:t xml:space="preserve"> настолько, что и взрослым</w:t>
            </w:r>
            <w:r w:rsidR="00C25CC6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="00105F73">
              <w:rPr>
                <w:color w:val="333333"/>
                <w:sz w:val="28"/>
                <w:szCs w:val="28"/>
                <w:shd w:val="clear" w:color="auto" w:fill="FFFFFF"/>
              </w:rPr>
              <w:t xml:space="preserve"> и детям хочется к ним прикоснуться, подержать их в руках, поиграть с ними.</w:t>
            </w:r>
          </w:p>
          <w:p w:rsidR="00542F0B" w:rsidRDefault="00105F73" w:rsidP="00542F0B">
            <w:pPr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   </w:t>
            </w:r>
            <w:r w:rsidR="00542F0B">
              <w:rPr>
                <w:color w:val="333333"/>
                <w:sz w:val="28"/>
                <w:szCs w:val="28"/>
                <w:shd w:val="clear" w:color="auto" w:fill="FFFFFF"/>
              </w:rPr>
              <w:t xml:space="preserve">      </w:t>
            </w:r>
          </w:p>
          <w:p w:rsidR="00542F0B" w:rsidRDefault="00262E1F" w:rsidP="0058366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CD4DDC8" wp14:editId="4D4D03D1">
                  <wp:extent cx="3114675" cy="1981200"/>
                  <wp:effectExtent l="0" t="0" r="0" b="0"/>
                  <wp:docPr id="17" name="Рисунок 17" descr="C:\Users\Admin\Desktop\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\Desktop\images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2F0B" w:rsidRPr="00A53A44" w:rsidRDefault="00542F0B" w:rsidP="00A53A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0" w:type="dxa"/>
            <w:gridSpan w:val="2"/>
          </w:tcPr>
          <w:p w:rsidR="00BE76A0" w:rsidRPr="009C049B" w:rsidRDefault="00C25CC6" w:rsidP="001A723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3" w:type="dxa"/>
          </w:tcPr>
          <w:p w:rsidR="00C85ED6" w:rsidRDefault="006C2040" w:rsidP="001A7230">
            <w:pPr>
              <w:suppressAutoHyphens w:val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="008F2284">
              <w:rPr>
                <w:color w:val="000000"/>
                <w:sz w:val="28"/>
                <w:szCs w:val="28"/>
                <w:shd w:val="clear" w:color="auto" w:fill="FFFFFF"/>
              </w:rPr>
              <w:t>При использовании данной технол</w:t>
            </w:r>
            <w:r w:rsidR="008F2284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="008F2284">
              <w:rPr>
                <w:color w:val="000000"/>
                <w:sz w:val="28"/>
                <w:szCs w:val="28"/>
                <w:shd w:val="clear" w:color="auto" w:fill="FFFFFF"/>
              </w:rPr>
              <w:t>гии в реа</w:t>
            </w:r>
            <w:r w:rsidR="00C25CC6">
              <w:rPr>
                <w:color w:val="000000"/>
                <w:sz w:val="28"/>
                <w:szCs w:val="28"/>
                <w:shd w:val="clear" w:color="auto" w:fill="FFFFFF"/>
              </w:rPr>
              <w:t xml:space="preserve">билитационном </w:t>
            </w:r>
            <w:r w:rsidR="0058366B">
              <w:rPr>
                <w:color w:val="000000"/>
                <w:sz w:val="28"/>
                <w:szCs w:val="28"/>
                <w:shd w:val="clear" w:color="auto" w:fill="FFFFFF"/>
              </w:rPr>
              <w:t>процессе, р</w:t>
            </w:r>
            <w:r w:rsidR="0058366B"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58366B">
              <w:rPr>
                <w:color w:val="000000"/>
                <w:sz w:val="28"/>
                <w:szCs w:val="28"/>
                <w:shd w:val="clear" w:color="auto" w:fill="FFFFFF"/>
              </w:rPr>
              <w:t>бенок</w:t>
            </w:r>
            <w:r w:rsidR="008F2284">
              <w:rPr>
                <w:color w:val="000000"/>
                <w:sz w:val="28"/>
                <w:szCs w:val="28"/>
                <w:shd w:val="clear" w:color="auto" w:fill="FFFFFF"/>
              </w:rPr>
              <w:t xml:space="preserve"> упражняется в ориентировке на плоскости листа, обогащает словарный запас, развивает фонематическое во</w:t>
            </w:r>
            <w:r w:rsidR="008F2284"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="008F2284">
              <w:rPr>
                <w:color w:val="000000"/>
                <w:sz w:val="28"/>
                <w:szCs w:val="28"/>
                <w:shd w:val="clear" w:color="auto" w:fill="FFFFFF"/>
              </w:rPr>
              <w:t>при</w:t>
            </w:r>
            <w:r w:rsidR="00C25CC6">
              <w:rPr>
                <w:color w:val="000000"/>
                <w:sz w:val="28"/>
                <w:szCs w:val="28"/>
                <w:shd w:val="clear" w:color="auto" w:fill="FFFFFF"/>
              </w:rPr>
              <w:t>ятие, р</w:t>
            </w:r>
            <w:r w:rsidR="008F2284">
              <w:rPr>
                <w:color w:val="000000"/>
                <w:sz w:val="28"/>
                <w:szCs w:val="28"/>
                <w:shd w:val="clear" w:color="auto" w:fill="FFFFFF"/>
              </w:rPr>
              <w:t>азвива</w:t>
            </w:r>
            <w:r w:rsidR="00C25CC6">
              <w:rPr>
                <w:color w:val="000000"/>
                <w:sz w:val="28"/>
                <w:szCs w:val="28"/>
                <w:shd w:val="clear" w:color="auto" w:fill="FFFFFF"/>
              </w:rPr>
              <w:t>ется его воображение</w:t>
            </w:r>
            <w:r w:rsidR="008F2284">
              <w:rPr>
                <w:color w:val="000000"/>
                <w:sz w:val="28"/>
                <w:szCs w:val="28"/>
                <w:shd w:val="clear" w:color="auto" w:fill="FFFFFF"/>
              </w:rPr>
              <w:t>, фантазия и усидчивость.</w:t>
            </w:r>
          </w:p>
          <w:p w:rsidR="0058366B" w:rsidRPr="0058366B" w:rsidRDefault="0058366B" w:rsidP="001A7230">
            <w:pPr>
              <w:suppressAutoHyphens w:val="0"/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757F3E" w:rsidRDefault="00A838E1" w:rsidP="0058366B">
            <w:pPr>
              <w:suppressAutoHyphens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2C8D838A" wp14:editId="4BFC0D67">
                  <wp:extent cx="3105150" cy="2190750"/>
                  <wp:effectExtent l="0" t="0" r="0" b="0"/>
                  <wp:docPr id="10" name="Рисунок 10" descr="C:\Users\Admin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7F3E" w:rsidRDefault="00757F3E" w:rsidP="00757F3E">
            <w:pPr>
              <w:rPr>
                <w:sz w:val="28"/>
                <w:szCs w:val="28"/>
              </w:rPr>
            </w:pPr>
          </w:p>
          <w:p w:rsidR="00757F3E" w:rsidRDefault="00757F3E" w:rsidP="00757F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Игры с камешками оказывают положительное влияние на психику ребенка, делают его спокойным и уравновешенным. Камни используются как стимульный материал для свободных ассоциаций ребенка.</w:t>
            </w:r>
          </w:p>
          <w:p w:rsidR="00C25CC6" w:rsidRDefault="00C25CC6" w:rsidP="00757F3E">
            <w:pPr>
              <w:jc w:val="both"/>
              <w:rPr>
                <w:sz w:val="28"/>
                <w:szCs w:val="28"/>
              </w:rPr>
            </w:pPr>
          </w:p>
          <w:p w:rsidR="00757F3E" w:rsidRDefault="00757F3E" w:rsidP="00757F3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57F3E">
              <w:rPr>
                <w:b/>
                <w:sz w:val="28"/>
                <w:szCs w:val="28"/>
              </w:rPr>
              <w:t xml:space="preserve">При работе с камешками следует </w:t>
            </w:r>
            <w:r>
              <w:rPr>
                <w:b/>
                <w:sz w:val="28"/>
                <w:szCs w:val="28"/>
              </w:rPr>
              <w:t xml:space="preserve">соблюдать </w:t>
            </w:r>
            <w:proofErr w:type="gramStart"/>
            <w:r>
              <w:rPr>
                <w:b/>
                <w:sz w:val="28"/>
                <w:szCs w:val="28"/>
              </w:rPr>
              <w:t>следующие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рекоменда</w:t>
            </w:r>
            <w:proofErr w:type="spellEnd"/>
            <w:r>
              <w:rPr>
                <w:b/>
                <w:sz w:val="28"/>
                <w:szCs w:val="28"/>
              </w:rPr>
              <w:t>-</w:t>
            </w:r>
          </w:p>
          <w:p w:rsidR="00757F3E" w:rsidRPr="00757F3E" w:rsidRDefault="00757F3E" w:rsidP="00757F3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ции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  <w:r w:rsidRPr="00757F3E">
              <w:rPr>
                <w:b/>
                <w:sz w:val="28"/>
                <w:szCs w:val="28"/>
              </w:rPr>
              <w:t xml:space="preserve"> </w:t>
            </w:r>
          </w:p>
          <w:p w:rsidR="00757F3E" w:rsidRPr="00757F3E" w:rsidRDefault="0058366B" w:rsidP="00757F3E">
            <w:pPr>
              <w:pStyle w:val="af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57F3E" w:rsidRPr="00757F3E">
              <w:rPr>
                <w:rFonts w:ascii="Times New Roman" w:hAnsi="Times New Roman"/>
                <w:sz w:val="28"/>
                <w:szCs w:val="28"/>
              </w:rPr>
              <w:t>роводить игры в присутствии взрослых</w:t>
            </w:r>
            <w:r w:rsidR="00757F3E">
              <w:rPr>
                <w:rFonts w:ascii="Times New Roman" w:hAnsi="Times New Roman"/>
                <w:sz w:val="28"/>
                <w:szCs w:val="28"/>
              </w:rPr>
              <w:t>, об</w:t>
            </w:r>
            <w:r w:rsidR="0089009A">
              <w:rPr>
                <w:rFonts w:ascii="Times New Roman" w:hAnsi="Times New Roman"/>
                <w:sz w:val="28"/>
                <w:szCs w:val="28"/>
              </w:rPr>
              <w:t>ъяснить ребенку, что камешки не</w:t>
            </w:r>
            <w:r w:rsidR="00757F3E">
              <w:rPr>
                <w:rFonts w:ascii="Times New Roman" w:hAnsi="Times New Roman"/>
                <w:sz w:val="28"/>
                <w:szCs w:val="28"/>
              </w:rPr>
              <w:t>съедобные, не вку</w:t>
            </w:r>
            <w:r w:rsidR="00757F3E">
              <w:rPr>
                <w:rFonts w:ascii="Times New Roman" w:hAnsi="Times New Roman"/>
                <w:sz w:val="28"/>
                <w:szCs w:val="28"/>
              </w:rPr>
              <w:t>с</w:t>
            </w:r>
            <w:bookmarkStart w:id="0" w:name="_GoBack"/>
            <w:bookmarkEnd w:id="0"/>
            <w:r w:rsidR="00757F3E">
              <w:rPr>
                <w:rFonts w:ascii="Times New Roman" w:hAnsi="Times New Roman"/>
                <w:sz w:val="28"/>
                <w:szCs w:val="28"/>
              </w:rPr>
              <w:t>ны</w:t>
            </w:r>
            <w:r w:rsidR="00EB09A4">
              <w:rPr>
                <w:rFonts w:ascii="Times New Roman" w:hAnsi="Times New Roman"/>
                <w:sz w:val="28"/>
                <w:szCs w:val="28"/>
              </w:rPr>
              <w:t>е</w:t>
            </w:r>
            <w:r w:rsidR="00757F3E">
              <w:rPr>
                <w:rFonts w:ascii="Times New Roman" w:hAnsi="Times New Roman"/>
                <w:sz w:val="28"/>
                <w:szCs w:val="28"/>
              </w:rPr>
              <w:t xml:space="preserve"> и нельзя тянуть их в рот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482" w:type="dxa"/>
            <w:gridSpan w:val="2"/>
          </w:tcPr>
          <w:p w:rsidR="00062E0D" w:rsidRPr="00320E94" w:rsidRDefault="00062E0D" w:rsidP="008C0140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40" w:type="dxa"/>
            <w:gridSpan w:val="2"/>
          </w:tcPr>
          <w:p w:rsidR="00757F3E" w:rsidRPr="00EB09A4" w:rsidRDefault="003A6296" w:rsidP="00757F3E">
            <w:pPr>
              <w:suppressAutoHyphens w:val="0"/>
              <w:jc w:val="both"/>
              <w:rPr>
                <w:sz w:val="28"/>
                <w:szCs w:val="28"/>
              </w:rPr>
            </w:pPr>
            <w:r w:rsidRPr="00EB09A4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</w:p>
          <w:p w:rsidR="00A53A44" w:rsidRDefault="0058366B" w:rsidP="00EB09A4">
            <w:pPr>
              <w:pStyle w:val="af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B09A4" w:rsidRPr="00EB09A4">
              <w:rPr>
                <w:rFonts w:ascii="Times New Roman" w:hAnsi="Times New Roman"/>
                <w:sz w:val="28"/>
                <w:szCs w:val="28"/>
              </w:rPr>
              <w:t xml:space="preserve">облюдать осторожность при </w:t>
            </w:r>
            <w:r w:rsidR="00EB09A4">
              <w:rPr>
                <w:rFonts w:ascii="Times New Roman" w:hAnsi="Times New Roman"/>
                <w:sz w:val="28"/>
                <w:szCs w:val="28"/>
              </w:rPr>
              <w:t>и</w:t>
            </w:r>
            <w:r w:rsidR="00EB09A4">
              <w:rPr>
                <w:rFonts w:ascii="Times New Roman" w:hAnsi="Times New Roman"/>
                <w:sz w:val="28"/>
                <w:szCs w:val="28"/>
              </w:rPr>
              <w:t>г</w:t>
            </w:r>
            <w:r w:rsidR="00EB09A4">
              <w:rPr>
                <w:rFonts w:ascii="Times New Roman" w:hAnsi="Times New Roman"/>
                <w:sz w:val="28"/>
                <w:szCs w:val="28"/>
              </w:rPr>
              <w:t>ре, так как камешки хрупкие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B09A4" w:rsidRDefault="0058366B" w:rsidP="00EB09A4">
            <w:pPr>
              <w:pStyle w:val="af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B09A4">
              <w:rPr>
                <w:rFonts w:ascii="Times New Roman" w:hAnsi="Times New Roman"/>
                <w:sz w:val="28"/>
                <w:szCs w:val="28"/>
              </w:rPr>
              <w:t>облюдать гигиену рук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EB09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B09A4" w:rsidRDefault="0058366B" w:rsidP="00EB09A4">
            <w:pPr>
              <w:pStyle w:val="af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EB09A4">
              <w:rPr>
                <w:rFonts w:ascii="Times New Roman" w:hAnsi="Times New Roman"/>
                <w:sz w:val="28"/>
                <w:szCs w:val="28"/>
              </w:rPr>
              <w:t>е оставлять наборы камешков в доступном месте, если у Вас есть более маленькие дети.</w:t>
            </w:r>
          </w:p>
          <w:p w:rsidR="00EB09A4" w:rsidRPr="00EB09A4" w:rsidRDefault="00C25CC6" w:rsidP="0058366B">
            <w:pPr>
              <w:ind w:left="36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А теперь давайте поиграем!</w:t>
            </w:r>
          </w:p>
          <w:p w:rsidR="00EB09A4" w:rsidRPr="00EB09A4" w:rsidRDefault="00EB09A4" w:rsidP="00EB09A4">
            <w:pPr>
              <w:ind w:left="360"/>
              <w:jc w:val="both"/>
              <w:rPr>
                <w:b/>
                <w:i/>
                <w:sz w:val="28"/>
                <w:szCs w:val="28"/>
              </w:rPr>
            </w:pPr>
          </w:p>
          <w:p w:rsidR="00EB09A4" w:rsidRPr="007C6477" w:rsidRDefault="00EB09A4" w:rsidP="00C25CC6">
            <w:pPr>
              <w:shd w:val="clear" w:color="auto" w:fill="FFFFFF"/>
              <w:suppressAutoHyphens w:val="0"/>
              <w:jc w:val="center"/>
              <w:outlineLvl w:val="3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7C6477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Упражнение «Знакомство»</w:t>
            </w:r>
          </w:p>
          <w:p w:rsidR="00EB09A4" w:rsidRDefault="0058366B" w:rsidP="00EB09A4">
            <w:pPr>
              <w:shd w:val="clear" w:color="auto" w:fill="FFFFFF"/>
              <w:suppressAutoHyphens w:val="0"/>
              <w:jc w:val="both"/>
              <w:outlineLvl w:val="3"/>
              <w:rPr>
                <w:color w:val="333333"/>
                <w:sz w:val="28"/>
                <w:szCs w:val="28"/>
                <w:lang w:eastAsia="ru-RU"/>
              </w:rPr>
            </w:pPr>
            <w:r>
              <w:rPr>
                <w:color w:val="333333"/>
                <w:sz w:val="28"/>
                <w:szCs w:val="28"/>
                <w:lang w:eastAsia="ru-RU"/>
              </w:rPr>
              <w:t xml:space="preserve">    </w:t>
            </w:r>
            <w:r w:rsidR="00EB09A4">
              <w:rPr>
                <w:color w:val="333333"/>
                <w:sz w:val="28"/>
                <w:szCs w:val="28"/>
                <w:lang w:eastAsia="ru-RU"/>
              </w:rPr>
              <w:t>О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бращае</w:t>
            </w:r>
            <w:r w:rsidR="00EB09A4">
              <w:rPr>
                <w:color w:val="333333"/>
                <w:sz w:val="28"/>
                <w:szCs w:val="28"/>
                <w:lang w:eastAsia="ru-RU"/>
              </w:rPr>
              <w:t>м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 xml:space="preserve"> внимание на камешки и предлагае</w:t>
            </w:r>
            <w:r w:rsidR="00EB09A4">
              <w:rPr>
                <w:color w:val="333333"/>
                <w:sz w:val="28"/>
                <w:szCs w:val="28"/>
                <w:lang w:eastAsia="ru-RU"/>
              </w:rPr>
              <w:t>м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 xml:space="preserve"> перебирать камешки рук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а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ми. Выкладыв</w:t>
            </w:r>
            <w:r w:rsidR="0089009A">
              <w:rPr>
                <w:color w:val="333333"/>
                <w:sz w:val="28"/>
                <w:szCs w:val="28"/>
                <w:lang w:eastAsia="ru-RU"/>
              </w:rPr>
              <w:t>ать их из емкости, меняя пальцы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 xml:space="preserve"> по очереди</w:t>
            </w:r>
            <w:r w:rsidR="0089009A">
              <w:rPr>
                <w:color w:val="333333"/>
                <w:sz w:val="28"/>
                <w:szCs w:val="28"/>
                <w:lang w:eastAsia="ru-RU"/>
              </w:rPr>
              <w:t>,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 xml:space="preserve"> то правой, то л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е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вой рукой и одновременно. При этом</w:t>
            </w:r>
            <w:proofErr w:type="gramStart"/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,</w:t>
            </w:r>
            <w:proofErr w:type="gramEnd"/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 xml:space="preserve"> зн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а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коми</w:t>
            </w:r>
            <w:r w:rsidR="00EB09A4">
              <w:rPr>
                <w:color w:val="333333"/>
                <w:sz w:val="28"/>
                <w:szCs w:val="28"/>
                <w:lang w:eastAsia="ru-RU"/>
              </w:rPr>
              <w:t>м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 xml:space="preserve"> с текстурой - стеклянные, глад</w:t>
            </w:r>
            <w:r w:rsidR="0089009A">
              <w:rPr>
                <w:color w:val="333333"/>
                <w:sz w:val="28"/>
                <w:szCs w:val="28"/>
                <w:lang w:eastAsia="ru-RU"/>
              </w:rPr>
              <w:t>кие; качеством - хрупки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е, пр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о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зрач</w:t>
            </w:r>
            <w:r w:rsidR="0089009A">
              <w:rPr>
                <w:color w:val="333333"/>
                <w:sz w:val="28"/>
                <w:szCs w:val="28"/>
                <w:lang w:eastAsia="ru-RU"/>
              </w:rPr>
              <w:t>ны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е; цветом - красный, синий, з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е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лены</w:t>
            </w:r>
            <w:r w:rsidR="00EB09A4">
              <w:rPr>
                <w:color w:val="333333"/>
                <w:sz w:val="28"/>
                <w:szCs w:val="28"/>
                <w:lang w:eastAsia="ru-RU"/>
              </w:rPr>
              <w:t>й.</w:t>
            </w:r>
            <w:r w:rsidR="00EB09A4" w:rsidRPr="00DD1643">
              <w:rPr>
                <w:color w:val="333333"/>
                <w:sz w:val="28"/>
                <w:szCs w:val="28"/>
                <w:lang w:eastAsia="ru-RU"/>
              </w:rPr>
              <w:t>..</w:t>
            </w:r>
          </w:p>
          <w:p w:rsidR="0058366B" w:rsidRPr="0058366B" w:rsidRDefault="0058366B" w:rsidP="00EB09A4">
            <w:pPr>
              <w:shd w:val="clear" w:color="auto" w:fill="FFFFFF"/>
              <w:suppressAutoHyphens w:val="0"/>
              <w:jc w:val="both"/>
              <w:outlineLvl w:val="3"/>
              <w:rPr>
                <w:color w:val="199043"/>
                <w:sz w:val="16"/>
                <w:szCs w:val="16"/>
                <w:lang w:eastAsia="ru-RU"/>
              </w:rPr>
            </w:pPr>
          </w:p>
          <w:p w:rsidR="00EB09A4" w:rsidRPr="00EB09A4" w:rsidRDefault="00392E12" w:rsidP="0058366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F9AF675" wp14:editId="34EE90FB">
                  <wp:extent cx="3160395" cy="2400201"/>
                  <wp:effectExtent l="0" t="0" r="0" b="0"/>
                  <wp:docPr id="14" name="Рисунок 14" descr="C:\Users\Admin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172" cy="2408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2E0D" w:rsidRPr="001A0F90" w:rsidRDefault="00A53A44" w:rsidP="00B918A3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</w:t>
      </w:r>
    </w:p>
    <w:sectPr w:rsidR="00062E0D" w:rsidRPr="001A0F90" w:rsidSect="000706A4">
      <w:footnotePr>
        <w:pos w:val="beneathText"/>
      </w:footnotePr>
      <w:pgSz w:w="16837" w:h="11905" w:orient="landscape"/>
      <w:pgMar w:top="284" w:right="567" w:bottom="14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20.25pt;height:328.5pt" o:bullet="t" filled="t">
        <v:fill color2="black"/>
        <v:imagedata r:id="rId1" o:title="" cropbottom="59435f" cropright="60472f"/>
      </v:shape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0EE4AA3"/>
    <w:multiLevelType w:val="multilevel"/>
    <w:tmpl w:val="2F0C6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00FF5EC3"/>
    <w:multiLevelType w:val="multilevel"/>
    <w:tmpl w:val="5658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2790A32"/>
    <w:multiLevelType w:val="multilevel"/>
    <w:tmpl w:val="AD4CE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2EB1826"/>
    <w:multiLevelType w:val="multilevel"/>
    <w:tmpl w:val="2214DC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0B9F0BF6"/>
    <w:multiLevelType w:val="hybridMultilevel"/>
    <w:tmpl w:val="085AA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6C49DC"/>
    <w:multiLevelType w:val="hybridMultilevel"/>
    <w:tmpl w:val="A4DAC2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3A1920"/>
    <w:multiLevelType w:val="hybridMultilevel"/>
    <w:tmpl w:val="2C68DA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87908DB"/>
    <w:multiLevelType w:val="hybridMultilevel"/>
    <w:tmpl w:val="CF766BFE"/>
    <w:lvl w:ilvl="0" w:tplc="871E29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C180DCE"/>
    <w:multiLevelType w:val="hybridMultilevel"/>
    <w:tmpl w:val="6EFC49DA"/>
    <w:lvl w:ilvl="0" w:tplc="871E29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FCD235F"/>
    <w:multiLevelType w:val="hybridMultilevel"/>
    <w:tmpl w:val="3F3EA9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CF4B6E"/>
    <w:multiLevelType w:val="hybridMultilevel"/>
    <w:tmpl w:val="0DE08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64318D"/>
    <w:multiLevelType w:val="hybridMultilevel"/>
    <w:tmpl w:val="58426512"/>
    <w:lvl w:ilvl="0" w:tplc="871E29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2B7623A"/>
    <w:multiLevelType w:val="hybridMultilevel"/>
    <w:tmpl w:val="E8AC9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7A0866"/>
    <w:multiLevelType w:val="hybridMultilevel"/>
    <w:tmpl w:val="B9325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EF4215"/>
    <w:multiLevelType w:val="hybridMultilevel"/>
    <w:tmpl w:val="AF328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895664"/>
    <w:multiLevelType w:val="hybridMultilevel"/>
    <w:tmpl w:val="1846795C"/>
    <w:lvl w:ilvl="0" w:tplc="871E29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3F96904"/>
    <w:multiLevelType w:val="multilevel"/>
    <w:tmpl w:val="2E2A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D92446"/>
    <w:multiLevelType w:val="multilevel"/>
    <w:tmpl w:val="B95EF7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>
    <w:nsid w:val="4B8A289D"/>
    <w:multiLevelType w:val="multilevel"/>
    <w:tmpl w:val="9BA22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2D025D"/>
    <w:multiLevelType w:val="hybridMultilevel"/>
    <w:tmpl w:val="CA3868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8C007BB"/>
    <w:multiLevelType w:val="hybridMultilevel"/>
    <w:tmpl w:val="6B7A8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98609A"/>
    <w:multiLevelType w:val="multilevel"/>
    <w:tmpl w:val="04488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680D46"/>
    <w:multiLevelType w:val="multilevel"/>
    <w:tmpl w:val="D780C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A868D2"/>
    <w:multiLevelType w:val="hybridMultilevel"/>
    <w:tmpl w:val="00F05A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EA04B0"/>
    <w:multiLevelType w:val="hybridMultilevel"/>
    <w:tmpl w:val="F15E5880"/>
    <w:lvl w:ilvl="0" w:tplc="99304B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6"/>
  </w:num>
  <w:num w:numId="10">
    <w:abstractNumId w:val="30"/>
  </w:num>
  <w:num w:numId="11">
    <w:abstractNumId w:val="24"/>
  </w:num>
  <w:num w:numId="12">
    <w:abstractNumId w:val="13"/>
  </w:num>
  <w:num w:numId="13">
    <w:abstractNumId w:val="14"/>
  </w:num>
  <w:num w:numId="14">
    <w:abstractNumId w:val="18"/>
  </w:num>
  <w:num w:numId="15">
    <w:abstractNumId w:val="9"/>
  </w:num>
  <w:num w:numId="16">
    <w:abstractNumId w:val="10"/>
  </w:num>
  <w:num w:numId="17">
    <w:abstractNumId w:val="21"/>
  </w:num>
  <w:num w:numId="18">
    <w:abstractNumId w:val="20"/>
  </w:num>
  <w:num w:numId="19">
    <w:abstractNumId w:val="31"/>
  </w:num>
  <w:num w:numId="20">
    <w:abstractNumId w:val="8"/>
  </w:num>
  <w:num w:numId="21">
    <w:abstractNumId w:val="11"/>
  </w:num>
  <w:num w:numId="22">
    <w:abstractNumId w:val="25"/>
  </w:num>
  <w:num w:numId="23">
    <w:abstractNumId w:val="29"/>
  </w:num>
  <w:num w:numId="24">
    <w:abstractNumId w:val="32"/>
  </w:num>
  <w:num w:numId="25">
    <w:abstractNumId w:val="17"/>
  </w:num>
  <w:num w:numId="26">
    <w:abstractNumId w:val="22"/>
  </w:num>
  <w:num w:numId="27">
    <w:abstractNumId w:val="28"/>
  </w:num>
  <w:num w:numId="28">
    <w:abstractNumId w:val="23"/>
  </w:num>
  <w:num w:numId="29">
    <w:abstractNumId w:val="16"/>
  </w:num>
  <w:num w:numId="30">
    <w:abstractNumId w:val="27"/>
  </w:num>
  <w:num w:numId="31">
    <w:abstractNumId w:val="15"/>
  </w:num>
  <w:num w:numId="32">
    <w:abstractNumId w:val="19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062E0D"/>
    <w:rsid w:val="00002F45"/>
    <w:rsid w:val="00012B8E"/>
    <w:rsid w:val="0001324E"/>
    <w:rsid w:val="000134F9"/>
    <w:rsid w:val="0001737D"/>
    <w:rsid w:val="000302CD"/>
    <w:rsid w:val="0004008E"/>
    <w:rsid w:val="00040FB1"/>
    <w:rsid w:val="000451C0"/>
    <w:rsid w:val="00046F55"/>
    <w:rsid w:val="00055665"/>
    <w:rsid w:val="000614DC"/>
    <w:rsid w:val="00062E0D"/>
    <w:rsid w:val="000705C3"/>
    <w:rsid w:val="000706A4"/>
    <w:rsid w:val="000765A4"/>
    <w:rsid w:val="00085D15"/>
    <w:rsid w:val="00085DB0"/>
    <w:rsid w:val="000B115C"/>
    <w:rsid w:val="000B24D1"/>
    <w:rsid w:val="000B3A20"/>
    <w:rsid w:val="000B7FA8"/>
    <w:rsid w:val="000C5CD2"/>
    <w:rsid w:val="000C6FCB"/>
    <w:rsid w:val="000D401A"/>
    <w:rsid w:val="000D646C"/>
    <w:rsid w:val="000E0597"/>
    <w:rsid w:val="000E4EFF"/>
    <w:rsid w:val="000F3C11"/>
    <w:rsid w:val="000F626F"/>
    <w:rsid w:val="00105C53"/>
    <w:rsid w:val="00105F73"/>
    <w:rsid w:val="001070A5"/>
    <w:rsid w:val="0010712E"/>
    <w:rsid w:val="001151B7"/>
    <w:rsid w:val="00115C30"/>
    <w:rsid w:val="00116B3D"/>
    <w:rsid w:val="00117C99"/>
    <w:rsid w:val="00136E04"/>
    <w:rsid w:val="00146A64"/>
    <w:rsid w:val="00152D4A"/>
    <w:rsid w:val="0015756D"/>
    <w:rsid w:val="0016153D"/>
    <w:rsid w:val="001771D1"/>
    <w:rsid w:val="001A0F90"/>
    <w:rsid w:val="001A7230"/>
    <w:rsid w:val="001B1749"/>
    <w:rsid w:val="001D16D1"/>
    <w:rsid w:val="001E394E"/>
    <w:rsid w:val="001E473B"/>
    <w:rsid w:val="001E5356"/>
    <w:rsid w:val="001E7575"/>
    <w:rsid w:val="001F143C"/>
    <w:rsid w:val="001F485A"/>
    <w:rsid w:val="00226082"/>
    <w:rsid w:val="00233FA3"/>
    <w:rsid w:val="002372E6"/>
    <w:rsid w:val="002444E7"/>
    <w:rsid w:val="00255866"/>
    <w:rsid w:val="00255DDA"/>
    <w:rsid w:val="0026266A"/>
    <w:rsid w:val="00262E1F"/>
    <w:rsid w:val="002766CD"/>
    <w:rsid w:val="00282B86"/>
    <w:rsid w:val="0028480A"/>
    <w:rsid w:val="00287E3D"/>
    <w:rsid w:val="002B47CA"/>
    <w:rsid w:val="002C216E"/>
    <w:rsid w:val="002C5F5B"/>
    <w:rsid w:val="002E6685"/>
    <w:rsid w:val="002F1605"/>
    <w:rsid w:val="002F595A"/>
    <w:rsid w:val="00301EBD"/>
    <w:rsid w:val="00313B74"/>
    <w:rsid w:val="00316D59"/>
    <w:rsid w:val="00320E94"/>
    <w:rsid w:val="00321FBD"/>
    <w:rsid w:val="00327190"/>
    <w:rsid w:val="00334A5F"/>
    <w:rsid w:val="003356BC"/>
    <w:rsid w:val="00337BD9"/>
    <w:rsid w:val="00346399"/>
    <w:rsid w:val="003519AB"/>
    <w:rsid w:val="0035781E"/>
    <w:rsid w:val="003604ED"/>
    <w:rsid w:val="00376B21"/>
    <w:rsid w:val="003862D3"/>
    <w:rsid w:val="00392E12"/>
    <w:rsid w:val="00397785"/>
    <w:rsid w:val="003A6296"/>
    <w:rsid w:val="003C6C64"/>
    <w:rsid w:val="003D2685"/>
    <w:rsid w:val="003D4021"/>
    <w:rsid w:val="003D582F"/>
    <w:rsid w:val="003E0A63"/>
    <w:rsid w:val="00400CA8"/>
    <w:rsid w:val="00401433"/>
    <w:rsid w:val="00402DD2"/>
    <w:rsid w:val="004074A1"/>
    <w:rsid w:val="00415F4A"/>
    <w:rsid w:val="00425EB4"/>
    <w:rsid w:val="00435B22"/>
    <w:rsid w:val="00441475"/>
    <w:rsid w:val="004416AE"/>
    <w:rsid w:val="00446B6B"/>
    <w:rsid w:val="00451E96"/>
    <w:rsid w:val="00453BD2"/>
    <w:rsid w:val="00454ADB"/>
    <w:rsid w:val="00454C86"/>
    <w:rsid w:val="00456638"/>
    <w:rsid w:val="00465914"/>
    <w:rsid w:val="00481507"/>
    <w:rsid w:val="0048403C"/>
    <w:rsid w:val="004A630A"/>
    <w:rsid w:val="004C2F18"/>
    <w:rsid w:val="004C446F"/>
    <w:rsid w:val="004C70EC"/>
    <w:rsid w:val="004D2B0B"/>
    <w:rsid w:val="004D4D8B"/>
    <w:rsid w:val="004D5556"/>
    <w:rsid w:val="004D6197"/>
    <w:rsid w:val="004D7884"/>
    <w:rsid w:val="004E335C"/>
    <w:rsid w:val="004F141D"/>
    <w:rsid w:val="005122DA"/>
    <w:rsid w:val="005124D5"/>
    <w:rsid w:val="00542F0B"/>
    <w:rsid w:val="005503D1"/>
    <w:rsid w:val="00557AE4"/>
    <w:rsid w:val="0056085F"/>
    <w:rsid w:val="005638EB"/>
    <w:rsid w:val="00565FD2"/>
    <w:rsid w:val="005741C1"/>
    <w:rsid w:val="0058366B"/>
    <w:rsid w:val="00585E9C"/>
    <w:rsid w:val="00590CD0"/>
    <w:rsid w:val="00591573"/>
    <w:rsid w:val="005932D8"/>
    <w:rsid w:val="005B3B00"/>
    <w:rsid w:val="005B3D01"/>
    <w:rsid w:val="005C1C7F"/>
    <w:rsid w:val="005D005F"/>
    <w:rsid w:val="005D11C6"/>
    <w:rsid w:val="005D2B48"/>
    <w:rsid w:val="005D2CAD"/>
    <w:rsid w:val="005E1A73"/>
    <w:rsid w:val="005E2786"/>
    <w:rsid w:val="005F124E"/>
    <w:rsid w:val="005F3F6B"/>
    <w:rsid w:val="0060343E"/>
    <w:rsid w:val="0060514C"/>
    <w:rsid w:val="00605663"/>
    <w:rsid w:val="0061075B"/>
    <w:rsid w:val="0062226A"/>
    <w:rsid w:val="0064007C"/>
    <w:rsid w:val="00663367"/>
    <w:rsid w:val="00675095"/>
    <w:rsid w:val="006776C5"/>
    <w:rsid w:val="00677B43"/>
    <w:rsid w:val="00690767"/>
    <w:rsid w:val="0069495E"/>
    <w:rsid w:val="006A06BA"/>
    <w:rsid w:val="006A0764"/>
    <w:rsid w:val="006A18C6"/>
    <w:rsid w:val="006B1F84"/>
    <w:rsid w:val="006B5324"/>
    <w:rsid w:val="006C2040"/>
    <w:rsid w:val="006C4E6D"/>
    <w:rsid w:val="006E58B6"/>
    <w:rsid w:val="0070144E"/>
    <w:rsid w:val="0070442B"/>
    <w:rsid w:val="007218F7"/>
    <w:rsid w:val="0072376C"/>
    <w:rsid w:val="00734C1C"/>
    <w:rsid w:val="0073517C"/>
    <w:rsid w:val="00757F3E"/>
    <w:rsid w:val="0076230C"/>
    <w:rsid w:val="00767667"/>
    <w:rsid w:val="0076783F"/>
    <w:rsid w:val="00780914"/>
    <w:rsid w:val="00795689"/>
    <w:rsid w:val="007B246A"/>
    <w:rsid w:val="007C6477"/>
    <w:rsid w:val="007D0D3A"/>
    <w:rsid w:val="007E5927"/>
    <w:rsid w:val="007E784C"/>
    <w:rsid w:val="007F13FC"/>
    <w:rsid w:val="007F21FD"/>
    <w:rsid w:val="007F54D0"/>
    <w:rsid w:val="007F710B"/>
    <w:rsid w:val="007F7B1F"/>
    <w:rsid w:val="00803D5F"/>
    <w:rsid w:val="00807038"/>
    <w:rsid w:val="00813125"/>
    <w:rsid w:val="0082555D"/>
    <w:rsid w:val="00840CEB"/>
    <w:rsid w:val="008547EF"/>
    <w:rsid w:val="00856795"/>
    <w:rsid w:val="008635B1"/>
    <w:rsid w:val="00870A41"/>
    <w:rsid w:val="00871096"/>
    <w:rsid w:val="00871782"/>
    <w:rsid w:val="00873018"/>
    <w:rsid w:val="0087639C"/>
    <w:rsid w:val="00884C76"/>
    <w:rsid w:val="00887559"/>
    <w:rsid w:val="00887F5B"/>
    <w:rsid w:val="0089009A"/>
    <w:rsid w:val="008914A8"/>
    <w:rsid w:val="00896EEE"/>
    <w:rsid w:val="008A3B73"/>
    <w:rsid w:val="008A7066"/>
    <w:rsid w:val="008C0140"/>
    <w:rsid w:val="008C041B"/>
    <w:rsid w:val="008D21CC"/>
    <w:rsid w:val="008E0088"/>
    <w:rsid w:val="008E1471"/>
    <w:rsid w:val="008F2284"/>
    <w:rsid w:val="0090026C"/>
    <w:rsid w:val="00903C93"/>
    <w:rsid w:val="00904D47"/>
    <w:rsid w:val="00906896"/>
    <w:rsid w:val="00913FA9"/>
    <w:rsid w:val="0091505F"/>
    <w:rsid w:val="00916542"/>
    <w:rsid w:val="00920809"/>
    <w:rsid w:val="00922ABB"/>
    <w:rsid w:val="0093484E"/>
    <w:rsid w:val="00937A33"/>
    <w:rsid w:val="0094385A"/>
    <w:rsid w:val="00944282"/>
    <w:rsid w:val="0094552E"/>
    <w:rsid w:val="00953D1E"/>
    <w:rsid w:val="009A0B42"/>
    <w:rsid w:val="009A2AE1"/>
    <w:rsid w:val="009A2AE5"/>
    <w:rsid w:val="009B3BE2"/>
    <w:rsid w:val="009B45C1"/>
    <w:rsid w:val="009B7F2C"/>
    <w:rsid w:val="009C049B"/>
    <w:rsid w:val="009C09AA"/>
    <w:rsid w:val="009D3557"/>
    <w:rsid w:val="009E0F14"/>
    <w:rsid w:val="00A012C1"/>
    <w:rsid w:val="00A036F8"/>
    <w:rsid w:val="00A04861"/>
    <w:rsid w:val="00A15C8C"/>
    <w:rsid w:val="00A15FCD"/>
    <w:rsid w:val="00A168F3"/>
    <w:rsid w:val="00A17F99"/>
    <w:rsid w:val="00A24182"/>
    <w:rsid w:val="00A53A44"/>
    <w:rsid w:val="00A838E1"/>
    <w:rsid w:val="00A87FF8"/>
    <w:rsid w:val="00AB3FE2"/>
    <w:rsid w:val="00AB697E"/>
    <w:rsid w:val="00AD0E74"/>
    <w:rsid w:val="00AD2614"/>
    <w:rsid w:val="00AD7A5D"/>
    <w:rsid w:val="00AF3655"/>
    <w:rsid w:val="00B15601"/>
    <w:rsid w:val="00B214F1"/>
    <w:rsid w:val="00B270E9"/>
    <w:rsid w:val="00B60126"/>
    <w:rsid w:val="00B649C9"/>
    <w:rsid w:val="00B677F2"/>
    <w:rsid w:val="00B742AF"/>
    <w:rsid w:val="00B7474D"/>
    <w:rsid w:val="00B8203F"/>
    <w:rsid w:val="00B83358"/>
    <w:rsid w:val="00B83DDC"/>
    <w:rsid w:val="00B90B64"/>
    <w:rsid w:val="00B90DB6"/>
    <w:rsid w:val="00B910B6"/>
    <w:rsid w:val="00B918A3"/>
    <w:rsid w:val="00BB3AF5"/>
    <w:rsid w:val="00BC43C1"/>
    <w:rsid w:val="00BD1A8B"/>
    <w:rsid w:val="00BD3CE2"/>
    <w:rsid w:val="00BD5881"/>
    <w:rsid w:val="00BE76A0"/>
    <w:rsid w:val="00BF0A17"/>
    <w:rsid w:val="00BF61EC"/>
    <w:rsid w:val="00C01BD9"/>
    <w:rsid w:val="00C062BB"/>
    <w:rsid w:val="00C13BDA"/>
    <w:rsid w:val="00C14057"/>
    <w:rsid w:val="00C22A11"/>
    <w:rsid w:val="00C25CC6"/>
    <w:rsid w:val="00C54C4A"/>
    <w:rsid w:val="00C64F86"/>
    <w:rsid w:val="00C7418B"/>
    <w:rsid w:val="00C80F9E"/>
    <w:rsid w:val="00C8260B"/>
    <w:rsid w:val="00C83306"/>
    <w:rsid w:val="00C85ED6"/>
    <w:rsid w:val="00CA08FB"/>
    <w:rsid w:val="00CA4643"/>
    <w:rsid w:val="00CA75E2"/>
    <w:rsid w:val="00CC0A04"/>
    <w:rsid w:val="00CC1005"/>
    <w:rsid w:val="00CC7F0D"/>
    <w:rsid w:val="00CD05F1"/>
    <w:rsid w:val="00CE1E39"/>
    <w:rsid w:val="00CE4C6F"/>
    <w:rsid w:val="00CF0659"/>
    <w:rsid w:val="00CF7868"/>
    <w:rsid w:val="00D03F1C"/>
    <w:rsid w:val="00D0598F"/>
    <w:rsid w:val="00D26F02"/>
    <w:rsid w:val="00D31FE4"/>
    <w:rsid w:val="00D37DFD"/>
    <w:rsid w:val="00D46081"/>
    <w:rsid w:val="00D63ACD"/>
    <w:rsid w:val="00D6501F"/>
    <w:rsid w:val="00D67230"/>
    <w:rsid w:val="00D80A95"/>
    <w:rsid w:val="00D8611B"/>
    <w:rsid w:val="00D92678"/>
    <w:rsid w:val="00DB19D0"/>
    <w:rsid w:val="00DB435A"/>
    <w:rsid w:val="00DB6605"/>
    <w:rsid w:val="00DC694C"/>
    <w:rsid w:val="00DD11C2"/>
    <w:rsid w:val="00DD1643"/>
    <w:rsid w:val="00DD56D1"/>
    <w:rsid w:val="00DF1601"/>
    <w:rsid w:val="00DF2526"/>
    <w:rsid w:val="00DF3154"/>
    <w:rsid w:val="00E05189"/>
    <w:rsid w:val="00E17DA6"/>
    <w:rsid w:val="00E207B9"/>
    <w:rsid w:val="00E26EBA"/>
    <w:rsid w:val="00E37F12"/>
    <w:rsid w:val="00E46595"/>
    <w:rsid w:val="00E508BB"/>
    <w:rsid w:val="00E51BC7"/>
    <w:rsid w:val="00E548E5"/>
    <w:rsid w:val="00E54AE4"/>
    <w:rsid w:val="00E567B5"/>
    <w:rsid w:val="00E56B57"/>
    <w:rsid w:val="00E661AB"/>
    <w:rsid w:val="00E76496"/>
    <w:rsid w:val="00E769DF"/>
    <w:rsid w:val="00E77A78"/>
    <w:rsid w:val="00E83DD4"/>
    <w:rsid w:val="00EA411C"/>
    <w:rsid w:val="00EB09A4"/>
    <w:rsid w:val="00EB70AC"/>
    <w:rsid w:val="00EC1335"/>
    <w:rsid w:val="00EC6348"/>
    <w:rsid w:val="00EC7562"/>
    <w:rsid w:val="00ED0DC6"/>
    <w:rsid w:val="00ED1184"/>
    <w:rsid w:val="00ED4F17"/>
    <w:rsid w:val="00ED66B5"/>
    <w:rsid w:val="00EF4023"/>
    <w:rsid w:val="00F06842"/>
    <w:rsid w:val="00F10AEF"/>
    <w:rsid w:val="00F14541"/>
    <w:rsid w:val="00F14DEC"/>
    <w:rsid w:val="00F16C07"/>
    <w:rsid w:val="00F16F76"/>
    <w:rsid w:val="00F23BE7"/>
    <w:rsid w:val="00F25EE0"/>
    <w:rsid w:val="00F372AA"/>
    <w:rsid w:val="00F46362"/>
    <w:rsid w:val="00F46A82"/>
    <w:rsid w:val="00F4759A"/>
    <w:rsid w:val="00F60F4B"/>
    <w:rsid w:val="00F61255"/>
    <w:rsid w:val="00F66B7D"/>
    <w:rsid w:val="00F74768"/>
    <w:rsid w:val="00F74873"/>
    <w:rsid w:val="00F76149"/>
    <w:rsid w:val="00F84A63"/>
    <w:rsid w:val="00FB1081"/>
    <w:rsid w:val="00FD7731"/>
    <w:rsid w:val="00FE10EC"/>
    <w:rsid w:val="00FE1BF7"/>
    <w:rsid w:val="00FE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C74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0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560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qFormat/>
    <w:rsid w:val="0062226A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D16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16C07"/>
    <w:rPr>
      <w:rFonts w:ascii="Symbol" w:hAnsi="Symbol"/>
    </w:rPr>
  </w:style>
  <w:style w:type="character" w:customStyle="1" w:styleId="WW8Num2z0">
    <w:name w:val="WW8Num2z0"/>
    <w:rsid w:val="00F16C07"/>
    <w:rPr>
      <w:rFonts w:ascii="Symbol" w:hAnsi="Symbol"/>
    </w:rPr>
  </w:style>
  <w:style w:type="character" w:customStyle="1" w:styleId="WW8Num3z0">
    <w:name w:val="WW8Num3z0"/>
    <w:rsid w:val="00F16C07"/>
    <w:rPr>
      <w:rFonts w:ascii="Symbol" w:hAnsi="Symbol"/>
    </w:rPr>
  </w:style>
  <w:style w:type="character" w:customStyle="1" w:styleId="WW8Num4z0">
    <w:name w:val="WW8Num4z0"/>
    <w:rsid w:val="00F16C07"/>
    <w:rPr>
      <w:rFonts w:ascii="Times New Roman" w:hAnsi="Times New Roman"/>
    </w:rPr>
  </w:style>
  <w:style w:type="character" w:customStyle="1" w:styleId="WW8Num5z0">
    <w:name w:val="WW8Num5z0"/>
    <w:rsid w:val="00F16C07"/>
    <w:rPr>
      <w:rFonts w:ascii="Comic Sans MS" w:hAnsi="Comic Sans MS"/>
      <w:b/>
      <w:color w:val="FF0000"/>
      <w:sz w:val="24"/>
      <w:szCs w:val="24"/>
    </w:rPr>
  </w:style>
  <w:style w:type="character" w:customStyle="1" w:styleId="WW8Num6z0">
    <w:name w:val="WW8Num6z0"/>
    <w:rsid w:val="00F16C07"/>
    <w:rPr>
      <w:rFonts w:ascii="Symbol" w:hAnsi="Symbol"/>
    </w:rPr>
  </w:style>
  <w:style w:type="character" w:customStyle="1" w:styleId="WW8Num7z0">
    <w:name w:val="WW8Num7z0"/>
    <w:rsid w:val="00F16C07"/>
    <w:rPr>
      <w:rFonts w:ascii="Symbol" w:hAnsi="Symbol"/>
    </w:rPr>
  </w:style>
  <w:style w:type="character" w:customStyle="1" w:styleId="WW8Num8z0">
    <w:name w:val="WW8Num8z0"/>
    <w:rsid w:val="00F16C07"/>
    <w:rPr>
      <w:rFonts w:ascii="Times New Roman" w:hAnsi="Times New Roman"/>
    </w:rPr>
  </w:style>
  <w:style w:type="character" w:customStyle="1" w:styleId="WW8Num9z0">
    <w:name w:val="WW8Num9z0"/>
    <w:rsid w:val="00F16C07"/>
    <w:rPr>
      <w:rFonts w:ascii="Symbol" w:hAnsi="Symbol"/>
    </w:rPr>
  </w:style>
  <w:style w:type="character" w:customStyle="1" w:styleId="11">
    <w:name w:val="Основной шрифт абзаца1"/>
    <w:rsid w:val="00F16C07"/>
  </w:style>
  <w:style w:type="character" w:customStyle="1" w:styleId="a3">
    <w:name w:val="Знак Знак"/>
    <w:rsid w:val="00F16C07"/>
    <w:rPr>
      <w:rFonts w:ascii="Tahoma" w:hAnsi="Tahoma" w:cs="Tahoma"/>
      <w:sz w:val="16"/>
      <w:szCs w:val="16"/>
    </w:rPr>
  </w:style>
  <w:style w:type="character" w:styleId="a4">
    <w:name w:val="Hyperlink"/>
    <w:rsid w:val="00F16C07"/>
    <w:rPr>
      <w:color w:val="0000FF"/>
      <w:u w:val="single"/>
    </w:rPr>
  </w:style>
  <w:style w:type="paragraph" w:customStyle="1" w:styleId="12">
    <w:name w:val="Заголовок1"/>
    <w:basedOn w:val="a"/>
    <w:next w:val="a5"/>
    <w:rsid w:val="00F16C0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6C07"/>
    <w:pPr>
      <w:spacing w:after="120"/>
    </w:pPr>
  </w:style>
  <w:style w:type="paragraph" w:styleId="a6">
    <w:name w:val="List"/>
    <w:basedOn w:val="a5"/>
    <w:rsid w:val="00F16C07"/>
    <w:rPr>
      <w:rFonts w:ascii="Arial" w:hAnsi="Arial" w:cs="Tahoma"/>
    </w:rPr>
  </w:style>
  <w:style w:type="paragraph" w:customStyle="1" w:styleId="13">
    <w:name w:val="Название1"/>
    <w:basedOn w:val="a"/>
    <w:rsid w:val="00F16C0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F16C07"/>
    <w:pPr>
      <w:suppressLineNumbers/>
    </w:pPr>
    <w:rPr>
      <w:rFonts w:ascii="Arial" w:hAnsi="Arial" w:cs="Tahoma"/>
    </w:rPr>
  </w:style>
  <w:style w:type="paragraph" w:styleId="a7">
    <w:name w:val="Balloon Text"/>
    <w:basedOn w:val="a"/>
    <w:rsid w:val="00F16C07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F16C07"/>
    <w:pPr>
      <w:spacing w:after="120" w:line="100" w:lineRule="atLeast"/>
      <w:ind w:left="283"/>
    </w:pPr>
    <w:rPr>
      <w:kern w:val="1"/>
      <w:sz w:val="20"/>
      <w:szCs w:val="20"/>
    </w:rPr>
  </w:style>
  <w:style w:type="paragraph" w:customStyle="1" w:styleId="a9">
    <w:name w:val="Содержимое таблицы"/>
    <w:basedOn w:val="a"/>
    <w:rsid w:val="00F16C07"/>
    <w:pPr>
      <w:suppressLineNumbers/>
    </w:pPr>
  </w:style>
  <w:style w:type="paragraph" w:customStyle="1" w:styleId="aa">
    <w:name w:val="Заголовок таблицы"/>
    <w:basedOn w:val="a9"/>
    <w:rsid w:val="00F16C07"/>
    <w:pPr>
      <w:jc w:val="center"/>
    </w:pPr>
    <w:rPr>
      <w:b/>
      <w:bCs/>
    </w:rPr>
  </w:style>
  <w:style w:type="paragraph" w:customStyle="1" w:styleId="ab">
    <w:name w:val="Содержимое врезки"/>
    <w:basedOn w:val="a5"/>
    <w:rsid w:val="00F16C07"/>
  </w:style>
  <w:style w:type="paragraph" w:styleId="3">
    <w:name w:val="Body Text 3"/>
    <w:basedOn w:val="a"/>
    <w:rsid w:val="005E1A73"/>
    <w:pPr>
      <w:spacing w:after="120"/>
    </w:pPr>
    <w:rPr>
      <w:sz w:val="16"/>
      <w:szCs w:val="16"/>
    </w:rPr>
  </w:style>
  <w:style w:type="paragraph" w:customStyle="1" w:styleId="msobodytext4">
    <w:name w:val="msobodytext4"/>
    <w:rsid w:val="005E1A73"/>
    <w:pPr>
      <w:spacing w:after="120" w:line="300" w:lineRule="auto"/>
    </w:pPr>
    <w:rPr>
      <w:rFonts w:ascii="Arial" w:hAnsi="Arial" w:cs="Arial"/>
      <w:color w:val="000000"/>
      <w:kern w:val="28"/>
    </w:rPr>
  </w:style>
  <w:style w:type="paragraph" w:customStyle="1" w:styleId="msotitle3">
    <w:name w:val="msotitle3"/>
    <w:rsid w:val="005E1A73"/>
    <w:pPr>
      <w:spacing w:line="307" w:lineRule="auto"/>
      <w:jc w:val="right"/>
    </w:pPr>
    <w:rPr>
      <w:rFonts w:ascii="Arial" w:hAnsi="Arial" w:cs="Arial"/>
      <w:color w:val="000000"/>
      <w:kern w:val="28"/>
      <w:sz w:val="44"/>
      <w:szCs w:val="44"/>
    </w:rPr>
  </w:style>
  <w:style w:type="character" w:styleId="ac">
    <w:name w:val="Emphasis"/>
    <w:qFormat/>
    <w:rsid w:val="00115C30"/>
    <w:rPr>
      <w:i/>
      <w:iCs/>
    </w:rPr>
  </w:style>
  <w:style w:type="paragraph" w:styleId="ad">
    <w:name w:val="Subtitle"/>
    <w:basedOn w:val="a"/>
    <w:next w:val="a"/>
    <w:qFormat/>
    <w:rsid w:val="00233FA3"/>
    <w:pPr>
      <w:widowControl w:val="0"/>
    </w:pPr>
    <w:rPr>
      <w:rFonts w:ascii="Cambria" w:hAnsi="Cambria"/>
      <w:i/>
      <w:iCs/>
      <w:color w:val="4F81BD"/>
      <w:spacing w:val="15"/>
      <w:kern w:val="1"/>
    </w:rPr>
  </w:style>
  <w:style w:type="paragraph" w:styleId="ae">
    <w:name w:val="Normal (Web)"/>
    <w:basedOn w:val="a"/>
    <w:rsid w:val="00233FA3"/>
    <w:pPr>
      <w:widowControl w:val="0"/>
      <w:spacing w:before="280" w:after="280"/>
    </w:pPr>
    <w:rPr>
      <w:rFonts w:ascii="Arial" w:eastAsia="Lucida Sans Unicode" w:hAnsi="Arial"/>
      <w:kern w:val="1"/>
      <w:sz w:val="20"/>
    </w:rPr>
  </w:style>
  <w:style w:type="paragraph" w:styleId="af">
    <w:name w:val="List Paragraph"/>
    <w:basedOn w:val="a"/>
    <w:qFormat/>
    <w:rsid w:val="007E784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0">
    <w:name w:val="Strong"/>
    <w:qFormat/>
    <w:rsid w:val="00DF1601"/>
    <w:rPr>
      <w:b/>
      <w:bCs/>
    </w:rPr>
  </w:style>
  <w:style w:type="paragraph" w:customStyle="1" w:styleId="msotagline">
    <w:name w:val="msotagline"/>
    <w:rsid w:val="0064007C"/>
    <w:pPr>
      <w:jc w:val="center"/>
    </w:pPr>
    <w:rPr>
      <w:rFonts w:ascii="Book Antiqua" w:hAnsi="Book Antiqua"/>
      <w:i/>
      <w:iCs/>
      <w:color w:val="336666"/>
      <w:kern w:val="28"/>
      <w:sz w:val="24"/>
      <w:szCs w:val="24"/>
    </w:rPr>
  </w:style>
  <w:style w:type="character" w:styleId="af1">
    <w:name w:val="FollowedHyperlink"/>
    <w:rsid w:val="00C22A11"/>
    <w:rPr>
      <w:color w:val="800080"/>
      <w:u w:val="single"/>
    </w:rPr>
  </w:style>
  <w:style w:type="character" w:customStyle="1" w:styleId="apple-converted-space">
    <w:name w:val="apple-converted-space"/>
    <w:basedOn w:val="a0"/>
    <w:rsid w:val="00813125"/>
  </w:style>
  <w:style w:type="paragraph" w:styleId="af2">
    <w:name w:val="Title"/>
    <w:basedOn w:val="a"/>
    <w:next w:val="a"/>
    <w:link w:val="af3"/>
    <w:qFormat/>
    <w:rsid w:val="0070144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rsid w:val="0070144E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10">
    <w:name w:val="Заголовок 1 Знак"/>
    <w:basedOn w:val="a0"/>
    <w:link w:val="1"/>
    <w:rsid w:val="00B15601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A53A44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semiHidden/>
    <w:rsid w:val="00DD164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8366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cn_rodnik@mtsr.krasnodar.ru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hyperlink" Target="http://www.soc23r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lazarevskiyrc.ru" TargetMode="External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887B5-86F8-4342-BE3A-FB77E82E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учреждение-гимназия № 1</vt:lpstr>
    </vt:vector>
  </TitlesOfParts>
  <Company>RUSSIA</Company>
  <LinksUpToDate>false</LinksUpToDate>
  <CharactersWithSpaces>3650</CharactersWithSpaces>
  <SharedDoc>false</SharedDoc>
  <HLinks>
    <vt:vector size="6" baseType="variant">
      <vt:variant>
        <vt:i4>2621542</vt:i4>
      </vt:variant>
      <vt:variant>
        <vt:i4>0</vt:i4>
      </vt:variant>
      <vt:variant>
        <vt:i4>0</vt:i4>
      </vt:variant>
      <vt:variant>
        <vt:i4>5</vt:i4>
      </vt:variant>
      <vt:variant>
        <vt:lpwstr>mailto:srcn_rodnik@msrsp.krasnodar.ru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учреждение-гимназия № 1</dc:title>
  <dc:creator>User</dc:creator>
  <cp:lastModifiedBy>Admin</cp:lastModifiedBy>
  <cp:revision>135</cp:revision>
  <cp:lastPrinted>2019-04-30T08:48:00Z</cp:lastPrinted>
  <dcterms:created xsi:type="dcterms:W3CDTF">2019-07-12T09:58:00Z</dcterms:created>
  <dcterms:modified xsi:type="dcterms:W3CDTF">2020-06-18T08:52:00Z</dcterms:modified>
</cp:coreProperties>
</file>