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B5C" w:rsidRPr="0008237A" w:rsidRDefault="000D2B5C" w:rsidP="000D2B5C">
      <w:pPr>
        <w:jc w:val="center"/>
        <w:rPr>
          <w:rFonts w:ascii="Times New Roman" w:hAnsi="Times New Roman"/>
          <w:sz w:val="24"/>
          <w:szCs w:val="24"/>
        </w:rPr>
      </w:pPr>
      <w:r w:rsidRPr="0008237A">
        <w:rPr>
          <w:rFonts w:ascii="Times New Roman" w:hAnsi="Times New Roman"/>
          <w:sz w:val="24"/>
          <w:szCs w:val="24"/>
        </w:rPr>
        <w:t xml:space="preserve">Муниципальное </w:t>
      </w:r>
      <w:r w:rsidR="009D6263">
        <w:rPr>
          <w:rFonts w:ascii="Times New Roman" w:hAnsi="Times New Roman"/>
          <w:sz w:val="24"/>
          <w:szCs w:val="24"/>
        </w:rPr>
        <w:t>бюджетное</w:t>
      </w:r>
      <w:r w:rsidRPr="0008237A">
        <w:rPr>
          <w:rFonts w:ascii="Times New Roman" w:hAnsi="Times New Roman"/>
          <w:sz w:val="24"/>
          <w:szCs w:val="24"/>
        </w:rPr>
        <w:t xml:space="preserve"> общеобразовательное учреждение</w:t>
      </w:r>
    </w:p>
    <w:p w:rsidR="000D2B5C" w:rsidRDefault="000D2B5C" w:rsidP="000D2B5C">
      <w:pPr>
        <w:jc w:val="center"/>
        <w:rPr>
          <w:rFonts w:ascii="Times New Roman" w:hAnsi="Times New Roman"/>
          <w:sz w:val="24"/>
          <w:szCs w:val="24"/>
        </w:rPr>
      </w:pPr>
      <w:r w:rsidRPr="0008237A">
        <w:rPr>
          <w:rFonts w:ascii="Times New Roman" w:hAnsi="Times New Roman"/>
          <w:sz w:val="24"/>
          <w:szCs w:val="24"/>
        </w:rPr>
        <w:t>«Средняя школа  №72 с углубл</w:t>
      </w:r>
      <w:r w:rsidR="009D6263">
        <w:rPr>
          <w:rFonts w:ascii="Times New Roman" w:hAnsi="Times New Roman"/>
          <w:sz w:val="24"/>
          <w:szCs w:val="24"/>
        </w:rPr>
        <w:t>е</w:t>
      </w:r>
      <w:r w:rsidRPr="0008237A">
        <w:rPr>
          <w:rFonts w:ascii="Times New Roman" w:hAnsi="Times New Roman"/>
          <w:sz w:val="24"/>
          <w:szCs w:val="24"/>
        </w:rPr>
        <w:t>нным изучением отдельных предметов»</w:t>
      </w:r>
    </w:p>
    <w:p w:rsidR="009D6263" w:rsidRDefault="009D6263" w:rsidP="000D2B5C">
      <w:pPr>
        <w:jc w:val="center"/>
        <w:rPr>
          <w:rFonts w:ascii="Times New Roman" w:hAnsi="Times New Roman"/>
          <w:sz w:val="24"/>
          <w:szCs w:val="24"/>
        </w:rPr>
      </w:pPr>
    </w:p>
    <w:p w:rsidR="009D6263" w:rsidRDefault="009D6263" w:rsidP="000D2B5C">
      <w:pPr>
        <w:jc w:val="center"/>
        <w:rPr>
          <w:rFonts w:ascii="Times New Roman" w:hAnsi="Times New Roman"/>
          <w:sz w:val="24"/>
          <w:szCs w:val="24"/>
        </w:rPr>
      </w:pPr>
    </w:p>
    <w:p w:rsidR="009D6263" w:rsidRDefault="009D6263" w:rsidP="000D2B5C">
      <w:pPr>
        <w:jc w:val="center"/>
        <w:rPr>
          <w:rFonts w:ascii="Times New Roman" w:hAnsi="Times New Roman"/>
          <w:sz w:val="24"/>
          <w:szCs w:val="24"/>
        </w:rPr>
      </w:pPr>
    </w:p>
    <w:p w:rsidR="009D6263" w:rsidRDefault="009D6263" w:rsidP="000D2B5C">
      <w:pPr>
        <w:jc w:val="center"/>
        <w:rPr>
          <w:rFonts w:ascii="Times New Roman" w:hAnsi="Times New Roman"/>
          <w:sz w:val="24"/>
          <w:szCs w:val="24"/>
        </w:rPr>
      </w:pPr>
    </w:p>
    <w:p w:rsidR="009D6263" w:rsidRDefault="009D6263" w:rsidP="000D2B5C">
      <w:pPr>
        <w:jc w:val="center"/>
        <w:rPr>
          <w:rFonts w:ascii="Times New Roman" w:hAnsi="Times New Roman"/>
          <w:sz w:val="24"/>
          <w:szCs w:val="24"/>
        </w:rPr>
      </w:pPr>
    </w:p>
    <w:p w:rsidR="009D6263" w:rsidRDefault="009D6263" w:rsidP="000D2B5C">
      <w:pPr>
        <w:jc w:val="center"/>
        <w:rPr>
          <w:rFonts w:ascii="Times New Roman" w:hAnsi="Times New Roman"/>
          <w:sz w:val="24"/>
          <w:szCs w:val="24"/>
        </w:rPr>
      </w:pPr>
    </w:p>
    <w:p w:rsidR="000D2B5C" w:rsidRPr="0008237A" w:rsidRDefault="000D2B5C" w:rsidP="000D2B5C">
      <w:pPr>
        <w:jc w:val="center"/>
        <w:rPr>
          <w:rFonts w:ascii="Times New Roman" w:hAnsi="Times New Roman"/>
          <w:sz w:val="24"/>
          <w:szCs w:val="24"/>
        </w:rPr>
      </w:pPr>
      <w:r w:rsidRPr="0008237A">
        <w:rPr>
          <w:rFonts w:ascii="Times New Roman" w:hAnsi="Times New Roman"/>
          <w:sz w:val="24"/>
          <w:szCs w:val="24"/>
        </w:rPr>
        <w:t>Ра</w:t>
      </w:r>
      <w:r>
        <w:rPr>
          <w:rFonts w:ascii="Times New Roman" w:hAnsi="Times New Roman"/>
          <w:sz w:val="24"/>
          <w:szCs w:val="24"/>
        </w:rPr>
        <w:t xml:space="preserve">бочая программа по физике для 9 </w:t>
      </w:r>
      <w:r w:rsidRPr="0008237A">
        <w:rPr>
          <w:rFonts w:ascii="Times New Roman" w:hAnsi="Times New Roman"/>
          <w:sz w:val="24"/>
          <w:szCs w:val="24"/>
        </w:rPr>
        <w:t>класса</w:t>
      </w:r>
    </w:p>
    <w:p w:rsidR="000D2B5C" w:rsidRPr="0008237A" w:rsidRDefault="009D6263" w:rsidP="000D2B5C">
      <w:pPr>
        <w:jc w:val="center"/>
        <w:rPr>
          <w:rFonts w:ascii="Times New Roman" w:hAnsi="Times New Roman"/>
          <w:sz w:val="24"/>
          <w:szCs w:val="24"/>
        </w:rPr>
      </w:pPr>
      <w:r w:rsidRPr="0008237A">
        <w:rPr>
          <w:rFonts w:ascii="Times New Roman" w:hAnsi="Times New Roman"/>
          <w:sz w:val="24"/>
          <w:szCs w:val="24"/>
        </w:rPr>
        <w:t xml:space="preserve"> </w:t>
      </w:r>
      <w:r w:rsidR="000D2B5C" w:rsidRPr="0008237A">
        <w:rPr>
          <w:rFonts w:ascii="Times New Roman" w:hAnsi="Times New Roman"/>
          <w:sz w:val="24"/>
          <w:szCs w:val="24"/>
        </w:rPr>
        <w:t>( базовый уровень)</w:t>
      </w:r>
    </w:p>
    <w:p w:rsidR="000D2B5C" w:rsidRPr="0008237A" w:rsidRDefault="000D2B5C" w:rsidP="000D2B5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Учител</w:t>
      </w:r>
      <w:r w:rsidR="009D6263">
        <w:rPr>
          <w:rFonts w:ascii="Times New Roman" w:hAnsi="Times New Roman"/>
          <w:sz w:val="24"/>
          <w:szCs w:val="24"/>
        </w:rPr>
        <w:t xml:space="preserve">я: </w:t>
      </w:r>
      <w:r>
        <w:rPr>
          <w:rFonts w:ascii="Times New Roman" w:hAnsi="Times New Roman"/>
          <w:sz w:val="24"/>
          <w:szCs w:val="24"/>
        </w:rPr>
        <w:t xml:space="preserve"> </w:t>
      </w:r>
      <w:proofErr w:type="spellStart"/>
      <w:r>
        <w:rPr>
          <w:rFonts w:ascii="Times New Roman" w:hAnsi="Times New Roman"/>
          <w:sz w:val="24"/>
          <w:szCs w:val="24"/>
        </w:rPr>
        <w:t>Л.Н.Коснова</w:t>
      </w:r>
      <w:proofErr w:type="spellEnd"/>
      <w:r w:rsidR="009D6263">
        <w:rPr>
          <w:rFonts w:ascii="Times New Roman" w:hAnsi="Times New Roman"/>
          <w:sz w:val="24"/>
          <w:szCs w:val="24"/>
        </w:rPr>
        <w:t xml:space="preserve">, </w:t>
      </w:r>
      <w:proofErr w:type="spellStart"/>
      <w:r w:rsidR="009D6263">
        <w:rPr>
          <w:rFonts w:ascii="Times New Roman" w:hAnsi="Times New Roman"/>
          <w:sz w:val="24"/>
          <w:szCs w:val="24"/>
        </w:rPr>
        <w:t>Н.И.Духленкова</w:t>
      </w:r>
      <w:proofErr w:type="spellEnd"/>
    </w:p>
    <w:p w:rsidR="009D6263" w:rsidRDefault="009D6263" w:rsidP="000D2B5C">
      <w:pPr>
        <w:pStyle w:val="a3"/>
        <w:spacing w:after="0"/>
        <w:ind w:firstLine="540"/>
        <w:jc w:val="center"/>
        <w:rPr>
          <w:b/>
          <w:sz w:val="28"/>
          <w:szCs w:val="28"/>
        </w:rPr>
      </w:pPr>
    </w:p>
    <w:p w:rsidR="009D6263" w:rsidRDefault="009D6263" w:rsidP="000D2B5C">
      <w:pPr>
        <w:pStyle w:val="a3"/>
        <w:spacing w:after="0"/>
        <w:ind w:firstLine="540"/>
        <w:jc w:val="center"/>
        <w:rPr>
          <w:b/>
          <w:sz w:val="28"/>
          <w:szCs w:val="28"/>
        </w:rPr>
      </w:pPr>
    </w:p>
    <w:p w:rsidR="009D6263" w:rsidRDefault="009D6263" w:rsidP="000D2B5C">
      <w:pPr>
        <w:pStyle w:val="a3"/>
        <w:spacing w:after="0"/>
        <w:ind w:firstLine="540"/>
        <w:jc w:val="center"/>
        <w:rPr>
          <w:b/>
          <w:sz w:val="28"/>
          <w:szCs w:val="28"/>
        </w:rPr>
      </w:pPr>
    </w:p>
    <w:p w:rsidR="009D6263" w:rsidRDefault="009D6263" w:rsidP="000D2B5C">
      <w:pPr>
        <w:pStyle w:val="a3"/>
        <w:spacing w:after="0"/>
        <w:ind w:firstLine="540"/>
        <w:jc w:val="center"/>
        <w:rPr>
          <w:b/>
          <w:sz w:val="28"/>
          <w:szCs w:val="28"/>
        </w:rPr>
      </w:pPr>
    </w:p>
    <w:p w:rsidR="009D6263" w:rsidRDefault="009D6263" w:rsidP="000D2B5C">
      <w:pPr>
        <w:pStyle w:val="a3"/>
        <w:spacing w:after="0"/>
        <w:ind w:firstLine="540"/>
        <w:jc w:val="center"/>
        <w:rPr>
          <w:b/>
          <w:sz w:val="28"/>
          <w:szCs w:val="28"/>
        </w:rPr>
      </w:pPr>
    </w:p>
    <w:p w:rsidR="009D6263" w:rsidRDefault="009D6263" w:rsidP="000D2B5C">
      <w:pPr>
        <w:pStyle w:val="a3"/>
        <w:spacing w:after="0"/>
        <w:ind w:firstLine="540"/>
        <w:jc w:val="center"/>
        <w:rPr>
          <w:b/>
          <w:sz w:val="28"/>
          <w:szCs w:val="28"/>
        </w:rPr>
      </w:pPr>
    </w:p>
    <w:p w:rsidR="009D6263" w:rsidRDefault="009D6263" w:rsidP="000D2B5C">
      <w:pPr>
        <w:pStyle w:val="a3"/>
        <w:spacing w:after="0"/>
        <w:ind w:firstLine="540"/>
        <w:jc w:val="center"/>
        <w:rPr>
          <w:b/>
          <w:sz w:val="28"/>
          <w:szCs w:val="28"/>
        </w:rPr>
      </w:pPr>
    </w:p>
    <w:p w:rsidR="009D6263" w:rsidRDefault="009D6263" w:rsidP="000D2B5C">
      <w:pPr>
        <w:pStyle w:val="a3"/>
        <w:spacing w:after="0"/>
        <w:ind w:firstLine="540"/>
        <w:jc w:val="center"/>
        <w:rPr>
          <w:b/>
          <w:sz w:val="28"/>
          <w:szCs w:val="28"/>
        </w:rPr>
      </w:pPr>
    </w:p>
    <w:p w:rsidR="009D6263" w:rsidRDefault="009D6263" w:rsidP="000D2B5C">
      <w:pPr>
        <w:pStyle w:val="a3"/>
        <w:spacing w:after="0"/>
        <w:ind w:firstLine="540"/>
        <w:jc w:val="center"/>
        <w:rPr>
          <w:b/>
          <w:sz w:val="28"/>
          <w:szCs w:val="28"/>
        </w:rPr>
      </w:pPr>
    </w:p>
    <w:p w:rsidR="009D6263" w:rsidRDefault="009D6263" w:rsidP="000D2B5C">
      <w:pPr>
        <w:pStyle w:val="a3"/>
        <w:spacing w:after="0"/>
        <w:ind w:firstLine="540"/>
        <w:jc w:val="center"/>
        <w:rPr>
          <w:b/>
          <w:sz w:val="28"/>
          <w:szCs w:val="28"/>
        </w:rPr>
      </w:pPr>
    </w:p>
    <w:p w:rsidR="000D2B5C" w:rsidRPr="000F71C9" w:rsidRDefault="000D2B5C" w:rsidP="000D2B5C">
      <w:pPr>
        <w:pStyle w:val="a3"/>
        <w:spacing w:after="0"/>
        <w:ind w:firstLine="540"/>
        <w:jc w:val="center"/>
        <w:rPr>
          <w:rFonts w:eastAsia="Times New Roman"/>
          <w:b/>
          <w:color w:val="000000"/>
          <w:sz w:val="28"/>
          <w:szCs w:val="28"/>
          <w:lang w:eastAsia="ru-RU"/>
        </w:rPr>
      </w:pPr>
      <w:bookmarkStart w:id="0" w:name="_GoBack"/>
      <w:r w:rsidRPr="000F71C9">
        <w:rPr>
          <w:b/>
          <w:sz w:val="28"/>
          <w:szCs w:val="28"/>
        </w:rPr>
        <w:lastRenderedPageBreak/>
        <w:t>Пояс</w:t>
      </w:r>
      <w:bookmarkEnd w:id="0"/>
      <w:r w:rsidRPr="000F71C9">
        <w:rPr>
          <w:b/>
          <w:sz w:val="28"/>
          <w:szCs w:val="28"/>
        </w:rPr>
        <w:t>нительная записка</w:t>
      </w:r>
    </w:p>
    <w:p w:rsidR="000D2B5C" w:rsidRPr="00416E66" w:rsidRDefault="000D2B5C" w:rsidP="000D2B5C">
      <w:pPr>
        <w:pStyle w:val="a3"/>
        <w:spacing w:after="0"/>
        <w:rPr>
          <w:rFonts w:eastAsia="Times New Roman"/>
          <w:color w:val="000000"/>
          <w:sz w:val="28"/>
          <w:szCs w:val="28"/>
          <w:lang w:eastAsia="ru-RU"/>
        </w:rPr>
      </w:pPr>
      <w:r w:rsidRPr="00416E66">
        <w:rPr>
          <w:rFonts w:eastAsia="Times New Roman"/>
          <w:color w:val="000000"/>
          <w:sz w:val="28"/>
          <w:szCs w:val="28"/>
          <w:lang w:eastAsia="ru-RU"/>
        </w:rPr>
        <w:t>Данная программа составлена для изучения курса физики</w:t>
      </w:r>
      <w:r w:rsidR="004A20ED">
        <w:rPr>
          <w:rFonts w:eastAsia="Times New Roman"/>
          <w:color w:val="000000"/>
          <w:sz w:val="28"/>
          <w:szCs w:val="28"/>
          <w:lang w:eastAsia="ru-RU"/>
        </w:rPr>
        <w:t xml:space="preserve"> на базовом уровне в параллели 9</w:t>
      </w:r>
      <w:r w:rsidRPr="00416E66">
        <w:rPr>
          <w:rFonts w:eastAsia="Times New Roman"/>
          <w:color w:val="000000"/>
          <w:sz w:val="28"/>
          <w:szCs w:val="28"/>
          <w:lang w:eastAsia="ru-RU"/>
        </w:rPr>
        <w:t xml:space="preserve"> классов.</w:t>
      </w:r>
    </w:p>
    <w:p w:rsidR="000D2B5C" w:rsidRPr="00416E66" w:rsidRDefault="000D2B5C" w:rsidP="000D2B5C">
      <w:pPr>
        <w:spacing w:after="0" w:line="240" w:lineRule="auto"/>
        <w:rPr>
          <w:rFonts w:ascii="Times New Roman" w:eastAsia="Times New Roman" w:hAnsi="Times New Roman"/>
          <w:color w:val="000000"/>
          <w:sz w:val="28"/>
          <w:szCs w:val="28"/>
          <w:lang w:eastAsia="ru-RU"/>
        </w:rPr>
      </w:pPr>
      <w:r w:rsidRPr="00416E66">
        <w:rPr>
          <w:rFonts w:ascii="Times New Roman" w:eastAsia="Times New Roman" w:hAnsi="Times New Roman"/>
          <w:color w:val="000000"/>
          <w:sz w:val="28"/>
          <w:szCs w:val="28"/>
          <w:lang w:eastAsia="ru-RU"/>
        </w:rPr>
        <w:t>Она отражает содержание кур</w:t>
      </w:r>
      <w:r>
        <w:rPr>
          <w:rFonts w:ascii="Times New Roman" w:eastAsia="Times New Roman" w:hAnsi="Times New Roman"/>
          <w:color w:val="000000"/>
          <w:sz w:val="28"/>
          <w:szCs w:val="28"/>
          <w:lang w:eastAsia="ru-RU"/>
        </w:rPr>
        <w:t>са физики основной школы для,  9</w:t>
      </w:r>
      <w:r w:rsidRPr="00416E66">
        <w:rPr>
          <w:rFonts w:ascii="Times New Roman" w:eastAsia="Times New Roman" w:hAnsi="Times New Roman"/>
          <w:color w:val="000000"/>
          <w:sz w:val="28"/>
          <w:szCs w:val="28"/>
          <w:lang w:eastAsia="ru-RU"/>
        </w:rPr>
        <w:t xml:space="preserve"> класса, и включает в себя обязательный минимум содержания физического образования, позволяет поднять качество образования на более высокий уровень. </w:t>
      </w:r>
    </w:p>
    <w:p w:rsidR="000D2B5C" w:rsidRPr="00416E66" w:rsidRDefault="000D2B5C" w:rsidP="000D2B5C">
      <w:pPr>
        <w:spacing w:after="0" w:line="240" w:lineRule="auto"/>
        <w:rPr>
          <w:rFonts w:ascii="Times New Roman" w:eastAsia="Times New Roman" w:hAnsi="Times New Roman"/>
          <w:color w:val="000000"/>
          <w:sz w:val="28"/>
          <w:szCs w:val="28"/>
          <w:lang w:eastAsia="ru-RU"/>
        </w:rPr>
      </w:pPr>
      <w:r w:rsidRPr="00416E66">
        <w:rPr>
          <w:rFonts w:ascii="Times New Roman" w:eastAsia="Times New Roman" w:hAnsi="Times New Roman"/>
          <w:color w:val="000000"/>
          <w:sz w:val="28"/>
          <w:szCs w:val="28"/>
          <w:lang w:eastAsia="ru-RU"/>
        </w:rPr>
        <w:t xml:space="preserve">Программа разработана на основе следующих нормативных документов: </w:t>
      </w:r>
    </w:p>
    <w:p w:rsidR="000D2B5C" w:rsidRPr="00416E66" w:rsidRDefault="000D2B5C" w:rsidP="000D2B5C">
      <w:pPr>
        <w:spacing w:after="0" w:line="240" w:lineRule="auto"/>
        <w:ind w:firstLine="540"/>
        <w:jc w:val="both"/>
        <w:rPr>
          <w:rFonts w:ascii="Times New Roman" w:eastAsia="Times New Roman" w:hAnsi="Times New Roman"/>
          <w:color w:val="000000"/>
          <w:sz w:val="28"/>
          <w:szCs w:val="28"/>
          <w:lang w:eastAsia="ru-RU"/>
        </w:rPr>
      </w:pPr>
    </w:p>
    <w:p w:rsidR="000D2B5C" w:rsidRPr="00416E66" w:rsidRDefault="000D2B5C" w:rsidP="000D2B5C">
      <w:pPr>
        <w:pStyle w:val="a4"/>
        <w:numPr>
          <w:ilvl w:val="0"/>
          <w:numId w:val="1"/>
        </w:numPr>
        <w:spacing w:after="0" w:line="240" w:lineRule="auto"/>
        <w:rPr>
          <w:rFonts w:ascii="Times New Roman" w:eastAsia="Times New Roman" w:hAnsi="Times New Roman"/>
          <w:color w:val="000000"/>
          <w:sz w:val="28"/>
          <w:szCs w:val="28"/>
          <w:lang w:eastAsia="ru-RU"/>
        </w:rPr>
      </w:pPr>
      <w:r w:rsidRPr="00416E66">
        <w:rPr>
          <w:rFonts w:ascii="Times New Roman" w:eastAsia="Times New Roman" w:hAnsi="Times New Roman"/>
          <w:color w:val="000000"/>
          <w:sz w:val="28"/>
          <w:szCs w:val="28"/>
          <w:lang w:eastAsia="ru-RU"/>
        </w:rPr>
        <w:t>Закон «Об образовании в Российской Федерации» (от 29.12. 2012 года № 273 – ФЗ);</w:t>
      </w:r>
    </w:p>
    <w:p w:rsidR="000D2B5C" w:rsidRPr="00416E66" w:rsidRDefault="000D2B5C" w:rsidP="000D2B5C">
      <w:pPr>
        <w:pStyle w:val="a4"/>
        <w:numPr>
          <w:ilvl w:val="0"/>
          <w:numId w:val="1"/>
        </w:numPr>
        <w:spacing w:after="0" w:line="240" w:lineRule="auto"/>
        <w:ind w:firstLine="540"/>
        <w:rPr>
          <w:rFonts w:ascii="Times New Roman" w:eastAsia="Times New Roman" w:hAnsi="Times New Roman"/>
          <w:color w:val="000000"/>
          <w:sz w:val="28"/>
          <w:szCs w:val="28"/>
          <w:lang w:eastAsia="ru-RU"/>
        </w:rPr>
      </w:pPr>
      <w:r w:rsidRPr="00416E66">
        <w:rPr>
          <w:rFonts w:ascii="Times New Roman" w:eastAsia="Times New Roman" w:hAnsi="Times New Roman"/>
          <w:color w:val="000000"/>
          <w:sz w:val="28"/>
          <w:szCs w:val="28"/>
          <w:lang w:eastAsia="ru-RU"/>
        </w:rPr>
        <w:t>Федеральный государственный образовательный стандарт основного общего образования (утверждён приказом Министерства образования и науки Российской Федерации от 17.12.2010года №1897);</w:t>
      </w:r>
    </w:p>
    <w:p w:rsidR="000D2B5C" w:rsidRPr="00416E66" w:rsidRDefault="000D2B5C" w:rsidP="000D2B5C">
      <w:pPr>
        <w:pStyle w:val="a4"/>
        <w:numPr>
          <w:ilvl w:val="0"/>
          <w:numId w:val="1"/>
        </w:numPr>
        <w:spacing w:after="0" w:line="240" w:lineRule="auto"/>
        <w:ind w:firstLine="540"/>
        <w:rPr>
          <w:rFonts w:ascii="Times New Roman" w:eastAsia="Times New Roman" w:hAnsi="Times New Roman"/>
          <w:color w:val="000000"/>
          <w:sz w:val="28"/>
          <w:szCs w:val="28"/>
          <w:lang w:eastAsia="ru-RU"/>
        </w:rPr>
      </w:pPr>
      <w:r w:rsidRPr="00416E66">
        <w:rPr>
          <w:rFonts w:ascii="Times New Roman" w:eastAsia="Times New Roman" w:hAnsi="Times New Roman"/>
          <w:color w:val="000000"/>
          <w:sz w:val="28"/>
          <w:szCs w:val="28"/>
          <w:lang w:eastAsia="ru-RU"/>
        </w:rPr>
        <w:t>Основная образовательная программа школы</w:t>
      </w:r>
      <w:r w:rsidR="00654213">
        <w:rPr>
          <w:rFonts w:ascii="Times New Roman" w:eastAsia="Times New Roman" w:hAnsi="Times New Roman"/>
          <w:color w:val="000000"/>
          <w:sz w:val="28"/>
          <w:szCs w:val="28"/>
          <w:lang w:eastAsia="ru-RU"/>
        </w:rPr>
        <w:t xml:space="preserve"> основного общего образования МБОУ «СШ №72 с углублённым изучением отдельных предметов»</w:t>
      </w:r>
      <w:r w:rsidRPr="00416E66">
        <w:rPr>
          <w:rFonts w:ascii="Times New Roman" w:eastAsia="Times New Roman" w:hAnsi="Times New Roman"/>
          <w:color w:val="000000"/>
          <w:sz w:val="28"/>
          <w:szCs w:val="28"/>
          <w:lang w:eastAsia="ru-RU"/>
        </w:rPr>
        <w:t>;</w:t>
      </w:r>
    </w:p>
    <w:p w:rsidR="000D2B5C" w:rsidRPr="00416E66" w:rsidRDefault="000D2B5C" w:rsidP="000D2B5C">
      <w:pPr>
        <w:pStyle w:val="a4"/>
        <w:numPr>
          <w:ilvl w:val="0"/>
          <w:numId w:val="1"/>
        </w:numPr>
        <w:spacing w:after="0" w:line="240" w:lineRule="auto"/>
        <w:ind w:firstLine="540"/>
        <w:rPr>
          <w:rFonts w:ascii="Times New Roman" w:eastAsia="Times New Roman" w:hAnsi="Times New Roman"/>
          <w:color w:val="000000"/>
          <w:sz w:val="28"/>
          <w:szCs w:val="28"/>
          <w:lang w:eastAsia="ru-RU"/>
        </w:rPr>
      </w:pPr>
      <w:r w:rsidRPr="00416E66">
        <w:rPr>
          <w:rFonts w:ascii="Times New Roman" w:eastAsia="Times New Roman" w:hAnsi="Times New Roman"/>
          <w:color w:val="000000"/>
          <w:sz w:val="28"/>
          <w:szCs w:val="28"/>
          <w:lang w:eastAsia="ru-RU"/>
        </w:rPr>
        <w:t>Учебный план школы;</w:t>
      </w:r>
    </w:p>
    <w:p w:rsidR="000D2B5C" w:rsidRPr="00416E66" w:rsidRDefault="000D2B5C" w:rsidP="000D2B5C">
      <w:pPr>
        <w:pStyle w:val="a4"/>
        <w:numPr>
          <w:ilvl w:val="0"/>
          <w:numId w:val="1"/>
        </w:numPr>
        <w:spacing w:after="0" w:line="240" w:lineRule="auto"/>
        <w:ind w:firstLine="540"/>
        <w:rPr>
          <w:rFonts w:ascii="Times New Roman" w:eastAsia="Times New Roman" w:hAnsi="Times New Roman"/>
          <w:color w:val="000000"/>
          <w:sz w:val="28"/>
          <w:szCs w:val="28"/>
          <w:lang w:eastAsia="ru-RU"/>
        </w:rPr>
      </w:pPr>
      <w:r w:rsidRPr="00416E66">
        <w:rPr>
          <w:rFonts w:ascii="Times New Roman" w:eastAsia="Times New Roman" w:hAnsi="Times New Roman"/>
          <w:color w:val="000000"/>
          <w:sz w:val="28"/>
          <w:szCs w:val="28"/>
          <w:lang w:eastAsia="ru-RU"/>
        </w:rPr>
        <w:t>Годовой учебный календарный график на текущий учебный год;</w:t>
      </w:r>
    </w:p>
    <w:p w:rsidR="000D2B5C" w:rsidRPr="00416E66" w:rsidRDefault="000D2B5C" w:rsidP="000D2B5C">
      <w:pPr>
        <w:pStyle w:val="a4"/>
        <w:numPr>
          <w:ilvl w:val="0"/>
          <w:numId w:val="1"/>
        </w:numPr>
        <w:spacing w:after="0" w:line="240" w:lineRule="auto"/>
        <w:rPr>
          <w:rFonts w:ascii="Times New Roman" w:eastAsia="Times New Roman" w:hAnsi="Times New Roman"/>
          <w:color w:val="000000"/>
          <w:sz w:val="28"/>
          <w:szCs w:val="28"/>
          <w:lang w:eastAsia="ru-RU"/>
        </w:rPr>
      </w:pPr>
      <w:r w:rsidRPr="00416E66">
        <w:rPr>
          <w:rFonts w:ascii="Times New Roman" w:eastAsia="Times New Roman" w:hAnsi="Times New Roman"/>
          <w:color w:val="000000"/>
          <w:sz w:val="28"/>
          <w:szCs w:val="28"/>
          <w:lang w:eastAsia="ru-RU"/>
        </w:rPr>
        <w:t>Стандарты второго поколения. Примерные программы по учебным предметам. Физика. 7-9 классы. Москва «Просвещение» 2011;</w:t>
      </w:r>
    </w:p>
    <w:p w:rsidR="000D2B5C" w:rsidRPr="00416E66" w:rsidRDefault="000D2B5C" w:rsidP="000D2B5C">
      <w:pPr>
        <w:numPr>
          <w:ilvl w:val="0"/>
          <w:numId w:val="1"/>
        </w:numPr>
        <w:spacing w:after="0" w:line="240" w:lineRule="auto"/>
        <w:contextualSpacing/>
        <w:rPr>
          <w:rFonts w:ascii="Times New Roman" w:eastAsia="Times New Roman" w:hAnsi="Times New Roman"/>
          <w:sz w:val="28"/>
          <w:szCs w:val="28"/>
          <w:lang w:eastAsia="ru-RU"/>
        </w:rPr>
      </w:pPr>
      <w:r w:rsidRPr="00416E66">
        <w:rPr>
          <w:rFonts w:ascii="Times New Roman" w:eastAsia="Times New Roman" w:hAnsi="Times New Roman"/>
          <w:sz w:val="28"/>
          <w:szCs w:val="28"/>
          <w:lang w:eastAsia="ru-RU"/>
        </w:rPr>
        <w:t xml:space="preserve">Примерные программы по учебным предметам. Физика. 7 – 9 классы. – 2-е изд.- М.: Просвещение, 2011. – 80 </w:t>
      </w:r>
      <w:proofErr w:type="gramStart"/>
      <w:r w:rsidRPr="00416E66">
        <w:rPr>
          <w:rFonts w:ascii="Times New Roman" w:eastAsia="Times New Roman" w:hAnsi="Times New Roman"/>
          <w:sz w:val="28"/>
          <w:szCs w:val="28"/>
          <w:lang w:eastAsia="ru-RU"/>
        </w:rPr>
        <w:t>с</w:t>
      </w:r>
      <w:proofErr w:type="gramEnd"/>
      <w:r w:rsidRPr="00416E66">
        <w:rPr>
          <w:rFonts w:ascii="Times New Roman" w:eastAsia="Times New Roman" w:hAnsi="Times New Roman"/>
          <w:sz w:val="28"/>
          <w:szCs w:val="28"/>
          <w:lang w:eastAsia="ru-RU"/>
        </w:rPr>
        <w:t>. -. (Стандарты второго поколения);</w:t>
      </w:r>
    </w:p>
    <w:p w:rsidR="000D2B5C" w:rsidRPr="00416E66" w:rsidRDefault="000D2B5C" w:rsidP="000D2B5C">
      <w:pPr>
        <w:numPr>
          <w:ilvl w:val="0"/>
          <w:numId w:val="1"/>
        </w:numPr>
        <w:spacing w:after="0" w:line="240" w:lineRule="auto"/>
        <w:contextualSpacing/>
        <w:rPr>
          <w:rFonts w:ascii="Times New Roman" w:eastAsia="Times New Roman" w:hAnsi="Times New Roman"/>
          <w:sz w:val="28"/>
          <w:szCs w:val="28"/>
          <w:lang w:eastAsia="ru-RU"/>
        </w:rPr>
      </w:pPr>
      <w:r w:rsidRPr="00416E66">
        <w:rPr>
          <w:rFonts w:ascii="Times New Roman" w:eastAsia="Times New Roman" w:hAnsi="Times New Roman"/>
          <w:sz w:val="28"/>
          <w:szCs w:val="28"/>
          <w:lang w:eastAsia="ru-RU"/>
        </w:rPr>
        <w:t xml:space="preserve">Приказ № 253 от 31 марта </w:t>
      </w:r>
      <w:smartTag w:uri="urn:schemas-microsoft-com:office:smarttags" w:element="metricconverter">
        <w:smartTagPr>
          <w:attr w:name="ProductID" w:val="2014 г"/>
        </w:smartTagPr>
        <w:r w:rsidRPr="00416E66">
          <w:rPr>
            <w:rFonts w:ascii="Times New Roman" w:eastAsia="Times New Roman" w:hAnsi="Times New Roman"/>
            <w:sz w:val="28"/>
            <w:szCs w:val="28"/>
            <w:lang w:eastAsia="ru-RU"/>
          </w:rPr>
          <w:t>2014 г</w:t>
        </w:r>
      </w:smartTag>
      <w:r w:rsidRPr="00416E66">
        <w:rPr>
          <w:rFonts w:ascii="Times New Roman" w:eastAsia="Times New Roman" w:hAnsi="Times New Roman"/>
          <w:sz w:val="28"/>
          <w:szCs w:val="28"/>
          <w:lang w:eastAsia="ru-RU"/>
        </w:rPr>
        <w:t xml:space="preserve">.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0D2B5C" w:rsidRPr="00416E66" w:rsidRDefault="000D2B5C" w:rsidP="000D2B5C">
      <w:pPr>
        <w:numPr>
          <w:ilvl w:val="0"/>
          <w:numId w:val="1"/>
        </w:numPr>
        <w:spacing w:after="0" w:line="240" w:lineRule="auto"/>
        <w:rPr>
          <w:rFonts w:ascii="Times New Roman" w:eastAsia="Times New Roman" w:hAnsi="Times New Roman"/>
          <w:sz w:val="28"/>
          <w:szCs w:val="28"/>
          <w:lang w:eastAsia="ru-RU"/>
        </w:rPr>
      </w:pPr>
      <w:r w:rsidRPr="00416E66">
        <w:rPr>
          <w:rFonts w:ascii="Times New Roman" w:eastAsia="Times New Roman" w:hAnsi="Times New Roman"/>
          <w:sz w:val="28"/>
          <w:szCs w:val="28"/>
          <w:lang w:eastAsia="ru-RU"/>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(приказ Министерства образования и науки от 04.10.2010 № 986);</w:t>
      </w:r>
    </w:p>
    <w:p w:rsidR="000D2B5C" w:rsidRPr="00416E66" w:rsidRDefault="000D2B5C" w:rsidP="000D2B5C">
      <w:pPr>
        <w:numPr>
          <w:ilvl w:val="0"/>
          <w:numId w:val="1"/>
        </w:numPr>
        <w:spacing w:after="0" w:line="240" w:lineRule="auto"/>
        <w:rPr>
          <w:rFonts w:ascii="Times New Roman" w:eastAsia="Times New Roman" w:hAnsi="Times New Roman"/>
          <w:sz w:val="28"/>
          <w:szCs w:val="28"/>
          <w:lang w:eastAsia="ru-RU"/>
        </w:rPr>
      </w:pPr>
      <w:r w:rsidRPr="00416E66">
        <w:rPr>
          <w:rFonts w:ascii="Times New Roman" w:eastAsia="Times New Roman" w:hAnsi="Times New Roman"/>
          <w:sz w:val="28"/>
          <w:szCs w:val="28"/>
          <w:lang w:eastAsia="ru-RU"/>
        </w:rPr>
        <w:t>Распоряжение Министерства образования Ульяновской области от 31.01.2012 г. № 320-Р «О введении Федерального образовательного стандарта основного общего образования в общеобразовательных учреждениях Ульяновской области;</w:t>
      </w:r>
    </w:p>
    <w:p w:rsidR="000D2B5C" w:rsidRPr="00416E66" w:rsidRDefault="000D2B5C" w:rsidP="000D2B5C">
      <w:pPr>
        <w:numPr>
          <w:ilvl w:val="0"/>
          <w:numId w:val="1"/>
        </w:numPr>
        <w:spacing w:after="0" w:line="240" w:lineRule="auto"/>
        <w:rPr>
          <w:rFonts w:ascii="Times New Roman" w:eastAsia="Times New Roman" w:hAnsi="Times New Roman"/>
          <w:sz w:val="28"/>
          <w:szCs w:val="28"/>
          <w:lang w:eastAsia="ru-RU"/>
        </w:rPr>
      </w:pPr>
      <w:r w:rsidRPr="00416E66">
        <w:rPr>
          <w:rFonts w:ascii="Times New Roman" w:eastAsia="Times New Roman" w:hAnsi="Times New Roman"/>
          <w:sz w:val="28"/>
          <w:szCs w:val="28"/>
          <w:lang w:eastAsia="ru-RU"/>
        </w:rPr>
        <w:t>Санитарно-эпидемиологических требований к условиям и организации обучения в ОО.</w:t>
      </w:r>
    </w:p>
    <w:p w:rsidR="000D2B5C" w:rsidRPr="00416E66" w:rsidRDefault="000D2B5C" w:rsidP="000D2B5C">
      <w:pPr>
        <w:spacing w:after="0" w:line="240" w:lineRule="auto"/>
        <w:ind w:firstLine="540"/>
        <w:jc w:val="both"/>
        <w:rPr>
          <w:rFonts w:ascii="Times New Roman" w:eastAsia="Times New Roman" w:hAnsi="Times New Roman"/>
          <w:b/>
          <w:color w:val="000000"/>
          <w:sz w:val="28"/>
          <w:szCs w:val="28"/>
          <w:lang w:eastAsia="ru-RU"/>
        </w:rPr>
      </w:pPr>
    </w:p>
    <w:p w:rsidR="000D2B5C" w:rsidRPr="00416E66" w:rsidRDefault="000D2B5C" w:rsidP="000D2B5C">
      <w:pPr>
        <w:spacing w:after="0" w:line="240" w:lineRule="auto"/>
        <w:ind w:firstLine="540"/>
        <w:jc w:val="both"/>
        <w:rPr>
          <w:rFonts w:ascii="Times New Roman" w:eastAsia="Times New Roman" w:hAnsi="Times New Roman"/>
          <w:b/>
          <w:color w:val="000000"/>
          <w:sz w:val="28"/>
          <w:szCs w:val="28"/>
          <w:lang w:eastAsia="ru-RU"/>
        </w:rPr>
      </w:pPr>
    </w:p>
    <w:p w:rsidR="000D2B5C" w:rsidRDefault="000D2B5C" w:rsidP="000D2B5C">
      <w:pPr>
        <w:spacing w:after="0" w:line="240" w:lineRule="auto"/>
        <w:ind w:firstLine="540"/>
        <w:jc w:val="both"/>
        <w:rPr>
          <w:rFonts w:ascii="Times New Roman" w:eastAsia="Times New Roman" w:hAnsi="Times New Roman"/>
          <w:b/>
          <w:color w:val="000000"/>
          <w:sz w:val="28"/>
          <w:szCs w:val="28"/>
          <w:lang w:eastAsia="ru-RU"/>
        </w:rPr>
      </w:pPr>
    </w:p>
    <w:p w:rsidR="000D2B5C" w:rsidRDefault="000D2B5C" w:rsidP="007E2440">
      <w:pPr>
        <w:spacing w:after="0" w:line="240" w:lineRule="auto"/>
        <w:ind w:firstLine="540"/>
        <w:rPr>
          <w:rFonts w:ascii="Times New Roman" w:eastAsia="Times New Roman" w:hAnsi="Times New Roman"/>
          <w:color w:val="000000"/>
          <w:sz w:val="28"/>
          <w:szCs w:val="28"/>
          <w:lang w:eastAsia="ru-RU"/>
        </w:rPr>
      </w:pPr>
      <w:r w:rsidRPr="008B6954">
        <w:rPr>
          <w:rFonts w:ascii="Times New Roman" w:eastAsia="Times New Roman" w:hAnsi="Times New Roman"/>
          <w:color w:val="000000"/>
          <w:sz w:val="28"/>
          <w:szCs w:val="28"/>
          <w:lang w:eastAsia="ru-RU"/>
        </w:rPr>
        <w:t>Физика</w:t>
      </w:r>
      <w:r>
        <w:rPr>
          <w:rFonts w:ascii="Times New Roman" w:eastAsia="Times New Roman" w:hAnsi="Times New Roman"/>
          <w:color w:val="000000"/>
          <w:sz w:val="28"/>
          <w:szCs w:val="28"/>
          <w:lang w:eastAsia="ru-RU"/>
        </w:rPr>
        <w:t xml:space="preserve"> – фундаментальная наука о природе. Физика относится к </w:t>
      </w:r>
      <w:proofErr w:type="gramStart"/>
      <w:r>
        <w:rPr>
          <w:rFonts w:ascii="Times New Roman" w:eastAsia="Times New Roman" w:hAnsi="Times New Roman"/>
          <w:color w:val="000000"/>
          <w:sz w:val="28"/>
          <w:szCs w:val="28"/>
          <w:lang w:eastAsia="ru-RU"/>
        </w:rPr>
        <w:t>естественно-научному</w:t>
      </w:r>
      <w:proofErr w:type="gramEnd"/>
      <w:r>
        <w:rPr>
          <w:rFonts w:ascii="Times New Roman" w:eastAsia="Times New Roman" w:hAnsi="Times New Roman"/>
          <w:color w:val="000000"/>
          <w:sz w:val="28"/>
          <w:szCs w:val="28"/>
          <w:lang w:eastAsia="ru-RU"/>
        </w:rPr>
        <w:t xml:space="preserve"> предмету.</w:t>
      </w:r>
    </w:p>
    <w:p w:rsidR="007E2440" w:rsidRDefault="007E2440" w:rsidP="007E2440">
      <w:pPr>
        <w:spacing w:after="0" w:line="240" w:lineRule="auto"/>
        <w:ind w:firstLine="54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Количество часов в неделю по программе  3.</w:t>
      </w:r>
    </w:p>
    <w:p w:rsidR="007E2440" w:rsidRDefault="007E2440" w:rsidP="007E2440">
      <w:pPr>
        <w:spacing w:after="0" w:line="240" w:lineRule="auto"/>
        <w:ind w:firstLine="54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Количество часов на учебный год по программе 102.</w:t>
      </w:r>
    </w:p>
    <w:p w:rsidR="007E2440" w:rsidRPr="00D736B6" w:rsidRDefault="007E2440" w:rsidP="007E2440">
      <w:pPr>
        <w:spacing w:after="0" w:line="240" w:lineRule="auto"/>
        <w:ind w:firstLine="54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Количество контрольных работ по программе – 4 часа, количество лабораторных работ – 10 часов.</w:t>
      </w:r>
    </w:p>
    <w:p w:rsidR="007E2440" w:rsidRPr="00D736B6" w:rsidRDefault="007E2440" w:rsidP="000D2B5C">
      <w:pPr>
        <w:spacing w:after="0" w:line="240" w:lineRule="auto"/>
        <w:ind w:firstLine="540"/>
        <w:jc w:val="both"/>
        <w:rPr>
          <w:rFonts w:ascii="Times New Roman" w:eastAsia="Times New Roman" w:hAnsi="Times New Roman"/>
          <w:color w:val="000000"/>
          <w:sz w:val="28"/>
          <w:szCs w:val="28"/>
          <w:lang w:eastAsia="ru-RU"/>
        </w:rPr>
      </w:pPr>
    </w:p>
    <w:p w:rsidR="000D2B5C" w:rsidRPr="00D736B6" w:rsidRDefault="007E2440" w:rsidP="000D2B5C">
      <w:pPr>
        <w:pStyle w:val="a3"/>
        <w:spacing w:after="0"/>
        <w:ind w:firstLine="540"/>
        <w:jc w:val="both"/>
        <w:rPr>
          <w:rFonts w:eastAsia="Times New Roman"/>
          <w:color w:val="000000"/>
          <w:sz w:val="28"/>
          <w:szCs w:val="28"/>
          <w:lang w:eastAsia="ru-RU"/>
        </w:rPr>
      </w:pPr>
      <w:r>
        <w:rPr>
          <w:rFonts w:eastAsia="Times New Roman"/>
          <w:color w:val="000000"/>
          <w:sz w:val="28"/>
          <w:szCs w:val="28"/>
          <w:lang w:eastAsia="ru-RU"/>
        </w:rPr>
        <w:t xml:space="preserve">Реализация рабочей программы осуществляется с использованием </w:t>
      </w:r>
      <w:r w:rsidR="000D2B5C" w:rsidRPr="000F71C9">
        <w:rPr>
          <w:rFonts w:eastAsia="Times New Roman"/>
          <w:color w:val="000000"/>
          <w:sz w:val="28"/>
          <w:szCs w:val="28"/>
          <w:lang w:eastAsia="ru-RU"/>
        </w:rPr>
        <w:t>учебник</w:t>
      </w:r>
      <w:r>
        <w:rPr>
          <w:rFonts w:eastAsia="Times New Roman"/>
          <w:color w:val="000000"/>
          <w:sz w:val="28"/>
          <w:szCs w:val="28"/>
          <w:lang w:eastAsia="ru-RU"/>
        </w:rPr>
        <w:t>а</w:t>
      </w:r>
      <w:r w:rsidR="000D2B5C" w:rsidRPr="000F71C9">
        <w:rPr>
          <w:rFonts w:eastAsia="Times New Roman"/>
          <w:color w:val="000000"/>
          <w:sz w:val="28"/>
          <w:szCs w:val="28"/>
          <w:lang w:eastAsia="ru-RU"/>
        </w:rPr>
        <w:t xml:space="preserve"> авторов Н. С. </w:t>
      </w:r>
      <w:proofErr w:type="spellStart"/>
      <w:r w:rsidR="000D2B5C" w:rsidRPr="000F71C9">
        <w:rPr>
          <w:rFonts w:eastAsia="Times New Roman"/>
          <w:color w:val="000000"/>
          <w:sz w:val="28"/>
          <w:szCs w:val="28"/>
          <w:lang w:eastAsia="ru-RU"/>
        </w:rPr>
        <w:t>Пуры</w:t>
      </w:r>
      <w:r w:rsidR="007D7324">
        <w:rPr>
          <w:rFonts w:eastAsia="Times New Roman"/>
          <w:color w:val="000000"/>
          <w:sz w:val="28"/>
          <w:szCs w:val="28"/>
          <w:lang w:eastAsia="ru-RU"/>
        </w:rPr>
        <w:t>шева</w:t>
      </w:r>
      <w:proofErr w:type="spellEnd"/>
      <w:r w:rsidR="007D7324">
        <w:rPr>
          <w:rFonts w:eastAsia="Times New Roman"/>
          <w:color w:val="000000"/>
          <w:sz w:val="28"/>
          <w:szCs w:val="28"/>
          <w:lang w:eastAsia="ru-RU"/>
        </w:rPr>
        <w:t xml:space="preserve">, Н. Е. </w:t>
      </w:r>
      <w:proofErr w:type="spellStart"/>
      <w:r w:rsidR="007D7324">
        <w:rPr>
          <w:rFonts w:eastAsia="Times New Roman"/>
          <w:color w:val="000000"/>
          <w:sz w:val="28"/>
          <w:szCs w:val="28"/>
          <w:lang w:eastAsia="ru-RU"/>
        </w:rPr>
        <w:t>Важеевская</w:t>
      </w:r>
      <w:proofErr w:type="spellEnd"/>
      <w:r w:rsidR="007D7324">
        <w:rPr>
          <w:rFonts w:eastAsia="Times New Roman"/>
          <w:color w:val="000000"/>
          <w:sz w:val="28"/>
          <w:szCs w:val="28"/>
          <w:lang w:eastAsia="ru-RU"/>
        </w:rPr>
        <w:t>. Физика 9</w:t>
      </w:r>
      <w:r w:rsidR="000D2B5C" w:rsidRPr="000F71C9">
        <w:rPr>
          <w:rFonts w:eastAsia="Times New Roman"/>
          <w:color w:val="000000"/>
          <w:sz w:val="28"/>
          <w:szCs w:val="28"/>
          <w:lang w:eastAsia="ru-RU"/>
        </w:rPr>
        <w:t xml:space="preserve"> класс. Москва «Дрофа» </w:t>
      </w:r>
      <w:r w:rsidR="00654213">
        <w:rPr>
          <w:rFonts w:eastAsia="Times New Roman"/>
          <w:color w:val="000000"/>
          <w:sz w:val="28"/>
          <w:szCs w:val="28"/>
          <w:lang w:eastAsia="ru-RU"/>
        </w:rPr>
        <w:t>2016 -2017</w:t>
      </w:r>
      <w:r w:rsidR="000D2B5C" w:rsidRPr="000F71C9">
        <w:rPr>
          <w:rFonts w:eastAsia="Times New Roman"/>
          <w:color w:val="000000"/>
          <w:sz w:val="28"/>
          <w:szCs w:val="28"/>
          <w:lang w:eastAsia="ru-RU"/>
        </w:rPr>
        <w:t>.</w:t>
      </w:r>
      <w:r w:rsidR="000D2B5C" w:rsidRPr="00D736B6">
        <w:rPr>
          <w:rFonts w:eastAsia="Times New Roman"/>
          <w:color w:val="000000"/>
          <w:sz w:val="28"/>
          <w:szCs w:val="28"/>
          <w:lang w:eastAsia="ru-RU"/>
        </w:rPr>
        <w:t xml:space="preserve"> </w:t>
      </w:r>
    </w:p>
    <w:p w:rsidR="000D2B5C" w:rsidRPr="007E2440" w:rsidRDefault="000D2B5C" w:rsidP="007E2440">
      <w:pPr>
        <w:spacing w:after="0" w:line="240" w:lineRule="auto"/>
        <w:ind w:firstLine="540"/>
        <w:jc w:val="both"/>
        <w:rPr>
          <w:rFonts w:ascii="Times New Roman" w:eastAsia="Times New Roman" w:hAnsi="Times New Roman"/>
          <w:color w:val="000000"/>
          <w:sz w:val="28"/>
          <w:szCs w:val="28"/>
          <w:lang w:eastAsia="ru-RU"/>
        </w:rPr>
      </w:pPr>
      <w:r w:rsidRPr="00D736B6">
        <w:rPr>
          <w:rFonts w:ascii="Times New Roman" w:eastAsia="Times New Roman" w:hAnsi="Times New Roman"/>
          <w:color w:val="000000"/>
          <w:sz w:val="28"/>
          <w:szCs w:val="28"/>
          <w:lang w:eastAsia="ru-RU"/>
        </w:rPr>
        <w:t>Содержание основного курса физики основной школы, является базовым звеном в системе непрерывного естественно – научного образования, служит основой для последующей уровневой и профильной дифференциации.</w:t>
      </w:r>
    </w:p>
    <w:p w:rsidR="00CE409D" w:rsidRDefault="00CE409D" w:rsidP="000D2B5C">
      <w:pPr>
        <w:spacing w:after="0" w:line="240" w:lineRule="auto"/>
        <w:jc w:val="center"/>
        <w:rPr>
          <w:rFonts w:ascii="Times New Roman" w:eastAsia="Times New Roman" w:hAnsi="Times New Roman"/>
          <w:b/>
          <w:color w:val="000000"/>
          <w:sz w:val="28"/>
          <w:szCs w:val="28"/>
          <w:lang w:eastAsia="ru-RU"/>
        </w:rPr>
      </w:pPr>
    </w:p>
    <w:p w:rsidR="00CE409D" w:rsidRDefault="00CE409D" w:rsidP="000D2B5C">
      <w:pPr>
        <w:spacing w:after="0" w:line="240" w:lineRule="auto"/>
        <w:jc w:val="center"/>
        <w:rPr>
          <w:rFonts w:ascii="Times New Roman" w:eastAsia="Times New Roman" w:hAnsi="Times New Roman"/>
          <w:b/>
          <w:color w:val="000000"/>
          <w:sz w:val="28"/>
          <w:szCs w:val="28"/>
          <w:lang w:eastAsia="ru-RU"/>
        </w:rPr>
      </w:pPr>
    </w:p>
    <w:p w:rsidR="000D2B5C" w:rsidRPr="003C530B" w:rsidRDefault="000D2B5C" w:rsidP="000D2B5C">
      <w:pPr>
        <w:spacing w:after="0" w:line="240" w:lineRule="auto"/>
        <w:jc w:val="center"/>
        <w:rPr>
          <w:rFonts w:ascii="Times New Roman" w:eastAsia="Times New Roman" w:hAnsi="Times New Roman"/>
          <w:b/>
          <w:color w:val="000000"/>
          <w:sz w:val="28"/>
          <w:szCs w:val="28"/>
          <w:lang w:eastAsia="ru-RU"/>
        </w:rPr>
      </w:pPr>
      <w:r w:rsidRPr="003C530B">
        <w:rPr>
          <w:rFonts w:ascii="Times New Roman" w:eastAsia="Times New Roman" w:hAnsi="Times New Roman"/>
          <w:b/>
          <w:color w:val="000000"/>
          <w:sz w:val="28"/>
          <w:szCs w:val="28"/>
          <w:lang w:eastAsia="ru-RU"/>
        </w:rPr>
        <w:t>Планируемые результаты освоения учебного предмета</w:t>
      </w:r>
    </w:p>
    <w:p w:rsidR="000D2B5C" w:rsidRPr="003C530B" w:rsidRDefault="000D2B5C" w:rsidP="000D2B5C">
      <w:pPr>
        <w:spacing w:after="0" w:line="240" w:lineRule="auto"/>
        <w:ind w:firstLine="540"/>
        <w:jc w:val="center"/>
        <w:rPr>
          <w:rFonts w:ascii="Times New Roman" w:eastAsia="Times New Roman" w:hAnsi="Times New Roman"/>
          <w:b/>
          <w:color w:val="000000"/>
          <w:sz w:val="28"/>
          <w:szCs w:val="28"/>
          <w:lang w:eastAsia="ru-RU"/>
        </w:rPr>
      </w:pPr>
    </w:p>
    <w:p w:rsidR="003C5167" w:rsidRPr="003C5167" w:rsidRDefault="003C5167" w:rsidP="003C5167">
      <w:pPr>
        <w:tabs>
          <w:tab w:val="left" w:pos="851"/>
        </w:tabs>
        <w:autoSpaceDE w:val="0"/>
        <w:autoSpaceDN w:val="0"/>
        <w:adjustRightInd w:val="0"/>
        <w:spacing w:after="0" w:line="360" w:lineRule="auto"/>
        <w:ind w:firstLine="709"/>
        <w:jc w:val="both"/>
        <w:rPr>
          <w:rFonts w:ascii="Times New Roman" w:hAnsi="Times New Roman"/>
          <w:b/>
          <w:sz w:val="28"/>
          <w:szCs w:val="28"/>
        </w:rPr>
      </w:pPr>
      <w:r>
        <w:rPr>
          <w:rFonts w:ascii="Times New Roman" w:eastAsia="Times New Roman" w:hAnsi="Times New Roman"/>
          <w:b/>
          <w:i/>
          <w:color w:val="000000"/>
          <w:sz w:val="28"/>
          <w:szCs w:val="28"/>
          <w:lang w:eastAsia="ru-RU"/>
        </w:rPr>
        <w:t>Выпускник  научи</w:t>
      </w:r>
      <w:r w:rsidR="000D2B5C" w:rsidRPr="003C530B">
        <w:rPr>
          <w:rFonts w:ascii="Times New Roman" w:eastAsia="Times New Roman" w:hAnsi="Times New Roman"/>
          <w:b/>
          <w:i/>
          <w:color w:val="000000"/>
          <w:sz w:val="28"/>
          <w:szCs w:val="28"/>
          <w:lang w:eastAsia="ru-RU"/>
        </w:rPr>
        <w:t>тся:</w:t>
      </w:r>
      <w:r w:rsidRPr="003C5167">
        <w:rPr>
          <w:rFonts w:ascii="Times New Roman" w:hAnsi="Times New Roman"/>
          <w:b/>
          <w:sz w:val="28"/>
          <w:szCs w:val="28"/>
        </w:rPr>
        <w:t xml:space="preserve"> </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соблюдать правила безопасности и охраны труда при работе с учебным и лабораторным оборудованием;</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 xml:space="preserve">понимать смысл основных физических терминов: </w:t>
      </w:r>
      <w:r w:rsidR="001E3D79" w:rsidRPr="003C5167">
        <w:rPr>
          <w:rFonts w:ascii="Times New Roman" w:hAnsi="Times New Roman"/>
          <w:sz w:val="28"/>
          <w:szCs w:val="28"/>
        </w:rPr>
        <w:t>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простого механизма, сила трения, амплитуда, период и частота колебаний, длина волны</w:t>
      </w:r>
      <w:r w:rsidR="001E3D79">
        <w:rPr>
          <w:rFonts w:ascii="Times New Roman" w:hAnsi="Times New Roman"/>
          <w:sz w:val="28"/>
          <w:szCs w:val="28"/>
        </w:rPr>
        <w:t>.</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 xml:space="preserve">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w:t>
      </w:r>
      <w:r w:rsidRPr="003C5167">
        <w:rPr>
          <w:rFonts w:ascii="Times New Roman" w:hAnsi="Times New Roman"/>
          <w:sz w:val="28"/>
          <w:szCs w:val="28"/>
        </w:rPr>
        <w:lastRenderedPageBreak/>
        <w:t>опытов;</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понимать роль эксперимента в получении научной информации;</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понимать принципы действия машин, приборов и технических устройств, условия их безопасного использования в повседневной жизни;</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lastRenderedPageBreak/>
        <w:t>использовать при выполнении учебных задач научно-популярную литературу о физических явлениях, справочные материалы, ресурсы Интернет.</w:t>
      </w:r>
    </w:p>
    <w:p w:rsidR="003C5167" w:rsidRPr="003C5167" w:rsidRDefault="003C5167" w:rsidP="003C5167">
      <w:pPr>
        <w:tabs>
          <w:tab w:val="left" w:pos="851"/>
        </w:tabs>
        <w:autoSpaceDE w:val="0"/>
        <w:autoSpaceDN w:val="0"/>
        <w:adjustRightInd w:val="0"/>
        <w:spacing w:after="0" w:line="360" w:lineRule="auto"/>
        <w:ind w:firstLine="709"/>
        <w:jc w:val="both"/>
        <w:rPr>
          <w:rFonts w:ascii="Times New Roman" w:hAnsi="Times New Roman"/>
          <w:b/>
          <w:sz w:val="28"/>
          <w:szCs w:val="28"/>
        </w:rPr>
      </w:pPr>
      <w:r w:rsidRPr="003C5167">
        <w:rPr>
          <w:rFonts w:ascii="Times New Roman" w:hAnsi="Times New Roman"/>
          <w:b/>
          <w:sz w:val="28"/>
          <w:szCs w:val="28"/>
        </w:rPr>
        <w:t>Выпускник получит возможность научиться:</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сравнивать точность измерения физических величин по величине их относительной погрешности при проведении прямых измерений;</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3C5167" w:rsidRPr="003C5167" w:rsidRDefault="003C5167" w:rsidP="003C5167">
      <w:pPr>
        <w:tabs>
          <w:tab w:val="left" w:pos="851"/>
        </w:tabs>
        <w:autoSpaceDE w:val="0"/>
        <w:autoSpaceDN w:val="0"/>
        <w:adjustRightInd w:val="0"/>
        <w:spacing w:after="0" w:line="360" w:lineRule="auto"/>
        <w:ind w:firstLine="709"/>
        <w:jc w:val="both"/>
        <w:rPr>
          <w:rFonts w:ascii="Times New Roman" w:hAnsi="Times New Roman"/>
          <w:b/>
          <w:sz w:val="28"/>
          <w:szCs w:val="28"/>
        </w:rPr>
      </w:pPr>
      <w:r w:rsidRPr="003C5167">
        <w:rPr>
          <w:rFonts w:ascii="Times New Roman" w:hAnsi="Times New Roman"/>
          <w:b/>
          <w:sz w:val="28"/>
          <w:szCs w:val="28"/>
        </w:rPr>
        <w:lastRenderedPageBreak/>
        <w:t>Механические явления</w:t>
      </w:r>
    </w:p>
    <w:p w:rsidR="003C5167" w:rsidRPr="003C5167" w:rsidRDefault="003C5167" w:rsidP="003C5167">
      <w:pPr>
        <w:tabs>
          <w:tab w:val="left" w:pos="851"/>
        </w:tabs>
        <w:autoSpaceDE w:val="0"/>
        <w:autoSpaceDN w:val="0"/>
        <w:adjustRightInd w:val="0"/>
        <w:spacing w:after="0" w:line="360" w:lineRule="auto"/>
        <w:ind w:firstLine="709"/>
        <w:jc w:val="both"/>
        <w:rPr>
          <w:rFonts w:ascii="Times New Roman" w:hAnsi="Times New Roman"/>
          <w:b/>
          <w:sz w:val="28"/>
          <w:szCs w:val="28"/>
        </w:rPr>
      </w:pPr>
      <w:r w:rsidRPr="003C5167">
        <w:rPr>
          <w:rFonts w:ascii="Times New Roman" w:hAnsi="Times New Roman"/>
          <w:b/>
          <w:sz w:val="28"/>
          <w:szCs w:val="28"/>
        </w:rPr>
        <w:t>Выпускник научится:</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 xml:space="preserve">описывать изученные свойства тел и </w:t>
      </w:r>
      <w:r w:rsidR="006E03DB">
        <w:rPr>
          <w:rFonts w:ascii="Times New Roman" w:hAnsi="Times New Roman"/>
          <w:sz w:val="28"/>
          <w:szCs w:val="28"/>
        </w:rPr>
        <w:t>законы механики</w:t>
      </w:r>
      <w:r w:rsidRPr="003C5167">
        <w:rPr>
          <w:rFonts w:ascii="Times New Roman" w:hAnsi="Times New Roman"/>
          <w:sz w:val="28"/>
          <w:szCs w:val="28"/>
        </w:rPr>
        <w:t>,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при этом </w:t>
      </w:r>
      <w:r w:rsidRPr="003C5167">
        <w:rPr>
          <w:rFonts w:ascii="Times New Roman" w:hAnsi="Times New Roman"/>
          <w:sz w:val="28"/>
          <w:szCs w:val="28"/>
        </w:rPr>
        <w:lastRenderedPageBreak/>
        <w:t xml:space="preserve">различать словесную формулировку закона и его математическое выражение; </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различать основные признаки изученных физических моделей: материальная точка, инерциальная система отсчета;</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решать задачи, используя физические законы</w:t>
      </w:r>
      <w:r w:rsidR="006E03DB">
        <w:rPr>
          <w:rFonts w:ascii="Times New Roman" w:hAnsi="Times New Roman"/>
          <w:sz w:val="28"/>
          <w:szCs w:val="28"/>
        </w:rPr>
        <w:t xml:space="preserve"> </w:t>
      </w:r>
      <w:r w:rsidRPr="003C5167">
        <w:rPr>
          <w:rFonts w:ascii="Times New Roman" w:hAnsi="Times New Roman"/>
          <w:sz w:val="28"/>
          <w:szCs w:val="28"/>
        </w:rPr>
        <w:t xml:space="preserve">(закон сохранения энергии, закон всемирного тяготения, принцип суперпозиции сил, I, II и III законы Ньютона, закон </w:t>
      </w:r>
      <w:r w:rsidR="006E03DB">
        <w:rPr>
          <w:rFonts w:ascii="Times New Roman" w:hAnsi="Times New Roman"/>
          <w:sz w:val="28"/>
          <w:szCs w:val="28"/>
        </w:rPr>
        <w:t>сохранения импульса, закон Гука</w:t>
      </w:r>
      <w:r w:rsidRPr="003C5167">
        <w:rPr>
          <w:rFonts w:ascii="Times New Roman" w:hAnsi="Times New Roman"/>
          <w:sz w:val="28"/>
          <w:szCs w:val="28"/>
        </w:rPr>
        <w:t xml:space="preserve">)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3C5167" w:rsidRPr="003C5167" w:rsidRDefault="003C5167" w:rsidP="003C5167">
      <w:pPr>
        <w:tabs>
          <w:tab w:val="left" w:pos="851"/>
        </w:tabs>
        <w:autoSpaceDE w:val="0"/>
        <w:autoSpaceDN w:val="0"/>
        <w:adjustRightInd w:val="0"/>
        <w:spacing w:after="0" w:line="360" w:lineRule="auto"/>
        <w:ind w:firstLine="709"/>
        <w:jc w:val="both"/>
        <w:rPr>
          <w:rFonts w:ascii="Times New Roman" w:hAnsi="Times New Roman"/>
          <w:b/>
          <w:sz w:val="28"/>
          <w:szCs w:val="28"/>
        </w:rPr>
      </w:pPr>
      <w:r w:rsidRPr="003C5167">
        <w:rPr>
          <w:rFonts w:ascii="Times New Roman" w:hAnsi="Times New Roman"/>
          <w:b/>
          <w:sz w:val="28"/>
          <w:szCs w:val="28"/>
        </w:rPr>
        <w:t>Выпускник получит возможность научиться:</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3C5167" w:rsidRP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 xml:space="preserve">различать границы применимости физических законов, понимать всеобщий характер </w:t>
      </w:r>
      <w:r w:rsidRPr="003C5167">
        <w:rPr>
          <w:rFonts w:ascii="Times New Roman" w:hAnsi="Times New Roman"/>
          <w:sz w:val="28"/>
          <w:szCs w:val="28"/>
        </w:rPr>
        <w:lastRenderedPageBreak/>
        <w:t xml:space="preserve">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w:t>
      </w:r>
      <w:r w:rsidR="001E3D79">
        <w:rPr>
          <w:rFonts w:ascii="Times New Roman" w:hAnsi="Times New Roman"/>
          <w:sz w:val="28"/>
          <w:szCs w:val="28"/>
        </w:rPr>
        <w:t xml:space="preserve"> </w:t>
      </w:r>
      <w:r w:rsidRPr="003C5167">
        <w:rPr>
          <w:rFonts w:ascii="Times New Roman" w:hAnsi="Times New Roman"/>
          <w:sz w:val="28"/>
          <w:szCs w:val="28"/>
        </w:rPr>
        <w:t>и др.);</w:t>
      </w:r>
    </w:p>
    <w:p w:rsidR="003C5167" w:rsidRDefault="003C5167" w:rsidP="003C5167">
      <w:pPr>
        <w:widowControl w:val="0"/>
        <w:numPr>
          <w:ilvl w:val="0"/>
          <w:numId w:val="14"/>
        </w:numPr>
        <w:tabs>
          <w:tab w:val="left" w:pos="993"/>
        </w:tabs>
        <w:autoSpaceDE w:val="0"/>
        <w:autoSpaceDN w:val="0"/>
        <w:adjustRightInd w:val="0"/>
        <w:spacing w:after="0" w:line="360" w:lineRule="auto"/>
        <w:ind w:firstLine="709"/>
        <w:contextualSpacing/>
        <w:jc w:val="both"/>
        <w:rPr>
          <w:rFonts w:ascii="Times New Roman" w:hAnsi="Times New Roman"/>
          <w:sz w:val="28"/>
          <w:szCs w:val="28"/>
        </w:rPr>
      </w:pPr>
      <w:r w:rsidRPr="003C5167">
        <w:rPr>
          <w:rFonts w:ascii="Times New Roman" w:hAnsi="Times New Roman"/>
          <w:sz w:val="28"/>
          <w:szCs w:val="28"/>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654213" w:rsidRDefault="00654213"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b/>
          <w:sz w:val="28"/>
          <w:szCs w:val="28"/>
        </w:rPr>
      </w:pPr>
    </w:p>
    <w:p w:rsidR="00654213" w:rsidRDefault="00654213"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b/>
          <w:sz w:val="28"/>
          <w:szCs w:val="28"/>
        </w:rPr>
      </w:pPr>
    </w:p>
    <w:p w:rsidR="003C5167" w:rsidRPr="001E3D79"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b/>
          <w:sz w:val="28"/>
          <w:szCs w:val="28"/>
        </w:rPr>
      </w:pPr>
      <w:r w:rsidRPr="001E3D79">
        <w:rPr>
          <w:rFonts w:ascii="Times New Roman" w:hAnsi="Times New Roman"/>
          <w:b/>
          <w:sz w:val="28"/>
          <w:szCs w:val="28"/>
        </w:rPr>
        <w:t>Электромагнитные колебания и волны.</w:t>
      </w:r>
    </w:p>
    <w:p w:rsidR="003C5167" w:rsidRPr="001E3D79"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b/>
          <w:sz w:val="28"/>
          <w:szCs w:val="28"/>
        </w:rPr>
      </w:pPr>
      <w:r w:rsidRPr="001E3D79">
        <w:rPr>
          <w:rFonts w:ascii="Times New Roman" w:hAnsi="Times New Roman"/>
          <w:b/>
          <w:sz w:val="28"/>
          <w:szCs w:val="28"/>
        </w:rPr>
        <w:t>Выпускник научится:</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распознавать электромагнитные явления и объяснять на основе имеющихся знаний основные свойства или условия протекания этих явлений: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w:t>
      </w:r>
      <w:r>
        <w:rPr>
          <w:rFonts w:ascii="Times New Roman" w:hAnsi="Times New Roman"/>
          <w:sz w:val="28"/>
          <w:szCs w:val="28"/>
        </w:rPr>
        <w:t>ение света, дисперсия света.</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описывать изученные свойства тел и электромагнитные явления, используя физические величины: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 xml:space="preserve">анализировать свойства тел, электромагнитные явления и процессы, используя физические </w:t>
      </w:r>
      <w:r w:rsidRPr="003C5167">
        <w:rPr>
          <w:rFonts w:ascii="Times New Roman" w:hAnsi="Times New Roman"/>
          <w:sz w:val="28"/>
          <w:szCs w:val="28"/>
        </w:rPr>
        <w:lastRenderedPageBreak/>
        <w:t>законы: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приводить примеры практического использования физических знаний о</w:t>
      </w:r>
      <w:r>
        <w:rPr>
          <w:rFonts w:ascii="Times New Roman" w:hAnsi="Times New Roman"/>
          <w:sz w:val="28"/>
          <w:szCs w:val="28"/>
        </w:rPr>
        <w:t>б</w:t>
      </w:r>
      <w:r w:rsidRPr="003C5167">
        <w:rPr>
          <w:rFonts w:ascii="Times New Roman" w:hAnsi="Times New Roman"/>
          <w:sz w:val="28"/>
          <w:szCs w:val="28"/>
        </w:rPr>
        <w:t xml:space="preserve"> электромагнитных </w:t>
      </w:r>
      <w:r>
        <w:rPr>
          <w:rFonts w:ascii="Times New Roman" w:hAnsi="Times New Roman"/>
          <w:sz w:val="28"/>
          <w:szCs w:val="28"/>
        </w:rPr>
        <w:t>волнах</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решать задачи, используя физические законы (закон прямолинейного распространения света, закон отражения света, закон преломления света) и формулы, связывающие физические величины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b/>
          <w:sz w:val="28"/>
          <w:szCs w:val="28"/>
        </w:rPr>
      </w:pPr>
      <w:r w:rsidRPr="003C5167">
        <w:rPr>
          <w:rFonts w:ascii="Times New Roman" w:hAnsi="Times New Roman"/>
          <w:b/>
          <w:sz w:val="28"/>
          <w:szCs w:val="28"/>
        </w:rPr>
        <w:t>Выпускник получит возможность научиться:</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 xml:space="preserve">использовать знания об электромагнитных </w:t>
      </w:r>
      <w:r>
        <w:rPr>
          <w:rFonts w:ascii="Times New Roman" w:hAnsi="Times New Roman"/>
          <w:sz w:val="28"/>
          <w:szCs w:val="28"/>
        </w:rPr>
        <w:t>колебаниях и волнах</w:t>
      </w:r>
      <w:r w:rsidRPr="003C5167">
        <w:rPr>
          <w:rFonts w:ascii="Times New Roman" w:hAnsi="Times New Roman"/>
          <w:sz w:val="28"/>
          <w:szCs w:val="28"/>
        </w:rPr>
        <w:t xml:space="preserve">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различать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 xml:space="preserve">использовать приемы построения физических моделей, поиска и формулировки доказательств </w:t>
      </w:r>
      <w:r w:rsidRPr="003C5167">
        <w:rPr>
          <w:rFonts w:ascii="Times New Roman" w:hAnsi="Times New Roman"/>
          <w:sz w:val="28"/>
          <w:szCs w:val="28"/>
        </w:rPr>
        <w:lastRenderedPageBreak/>
        <w:t>выдвинутых гипотез и теоретических выводов на основе эмпирически установленных фактов;</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 xml:space="preserve">находить адекватную предложенной задаче физическую модель, разрешать проблему как на основе имеющихся знаний об электромагнитных </w:t>
      </w:r>
      <w:r w:rsidR="0012335C">
        <w:rPr>
          <w:rFonts w:ascii="Times New Roman" w:hAnsi="Times New Roman"/>
          <w:sz w:val="28"/>
          <w:szCs w:val="28"/>
        </w:rPr>
        <w:t>колебаниях и волнах</w:t>
      </w:r>
      <w:r w:rsidRPr="003C5167">
        <w:rPr>
          <w:rFonts w:ascii="Times New Roman" w:hAnsi="Times New Roman"/>
          <w:sz w:val="28"/>
          <w:szCs w:val="28"/>
        </w:rPr>
        <w:t xml:space="preserve"> с использованием математического аппарата, так и при помощи методов оценки.</w:t>
      </w:r>
    </w:p>
    <w:p w:rsidR="003C5167" w:rsidRPr="0012335C" w:rsidRDefault="0012335C"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b/>
          <w:sz w:val="28"/>
          <w:szCs w:val="28"/>
        </w:rPr>
      </w:pPr>
      <w:r>
        <w:rPr>
          <w:rFonts w:ascii="Times New Roman" w:hAnsi="Times New Roman"/>
          <w:b/>
          <w:sz w:val="28"/>
          <w:szCs w:val="28"/>
        </w:rPr>
        <w:t>Элементы квантовой физики.</w:t>
      </w:r>
    </w:p>
    <w:p w:rsidR="003C5167" w:rsidRPr="0012335C"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b/>
          <w:sz w:val="28"/>
          <w:szCs w:val="28"/>
        </w:rPr>
      </w:pPr>
      <w:r w:rsidRPr="0012335C">
        <w:rPr>
          <w:rFonts w:ascii="Times New Roman" w:hAnsi="Times New Roman"/>
          <w:b/>
          <w:sz w:val="28"/>
          <w:szCs w:val="28"/>
        </w:rPr>
        <w:t>Выпускник научится:</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различать основные признаки планетарной модели атома, нуклонной модели атомного ядра;</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lastRenderedPageBreak/>
        <w:t>•</w:t>
      </w:r>
      <w:r w:rsidRPr="003C5167">
        <w:rPr>
          <w:rFonts w:ascii="Times New Roman" w:hAnsi="Times New Roman"/>
          <w:sz w:val="28"/>
          <w:szCs w:val="28"/>
        </w:rPr>
        <w:tab/>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3C5167" w:rsidRPr="0012335C"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b/>
          <w:sz w:val="28"/>
          <w:szCs w:val="28"/>
        </w:rPr>
      </w:pPr>
      <w:r w:rsidRPr="0012335C">
        <w:rPr>
          <w:rFonts w:ascii="Times New Roman" w:hAnsi="Times New Roman"/>
          <w:b/>
          <w:sz w:val="28"/>
          <w:szCs w:val="28"/>
        </w:rPr>
        <w:t>Выпускник получит возможность научиться:</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соотносить энергию связи атомных ядер с дефектом массы;</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3C5167" w:rsidRPr="0012335C" w:rsidRDefault="0012335C"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b/>
          <w:sz w:val="28"/>
          <w:szCs w:val="28"/>
        </w:rPr>
      </w:pPr>
      <w:r w:rsidRPr="0012335C">
        <w:rPr>
          <w:rFonts w:ascii="Times New Roman" w:hAnsi="Times New Roman"/>
          <w:b/>
          <w:sz w:val="28"/>
          <w:szCs w:val="28"/>
        </w:rPr>
        <w:t>Вселенная.</w:t>
      </w:r>
    </w:p>
    <w:p w:rsidR="003C5167" w:rsidRPr="0012335C"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b/>
          <w:sz w:val="28"/>
          <w:szCs w:val="28"/>
        </w:rPr>
      </w:pPr>
      <w:r w:rsidRPr="0012335C">
        <w:rPr>
          <w:rFonts w:ascii="Times New Roman" w:hAnsi="Times New Roman"/>
          <w:b/>
          <w:sz w:val="28"/>
          <w:szCs w:val="28"/>
        </w:rPr>
        <w:t>Выпускник научится:</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понимать различия между гелиоцентрической и геоцентрической системами мира;</w:t>
      </w:r>
    </w:p>
    <w:p w:rsidR="003C5167" w:rsidRPr="0012335C"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b/>
          <w:sz w:val="28"/>
          <w:szCs w:val="28"/>
        </w:rPr>
      </w:pPr>
      <w:r w:rsidRPr="0012335C">
        <w:rPr>
          <w:rFonts w:ascii="Times New Roman" w:hAnsi="Times New Roman"/>
          <w:b/>
          <w:sz w:val="28"/>
          <w:szCs w:val="28"/>
        </w:rPr>
        <w:t>Выпускник получит возможность научиться:</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 xml:space="preserve">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w:t>
      </w:r>
      <w:r w:rsidRPr="003C5167">
        <w:rPr>
          <w:rFonts w:ascii="Times New Roman" w:hAnsi="Times New Roman"/>
          <w:sz w:val="28"/>
          <w:szCs w:val="28"/>
        </w:rPr>
        <w:lastRenderedPageBreak/>
        <w:t>звездного неба;</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различать основные характеристики звезд (размер, цвет, температура) соотносить цвет звезды с ее температурой;</w:t>
      </w:r>
    </w:p>
    <w:p w:rsidR="003C5167" w:rsidRPr="003C5167" w:rsidRDefault="003C5167" w:rsidP="003C5167">
      <w:pPr>
        <w:widowControl w:val="0"/>
        <w:tabs>
          <w:tab w:val="left" w:pos="993"/>
        </w:tabs>
        <w:autoSpaceDE w:val="0"/>
        <w:autoSpaceDN w:val="0"/>
        <w:adjustRightInd w:val="0"/>
        <w:spacing w:after="0" w:line="360" w:lineRule="auto"/>
        <w:ind w:left="2138"/>
        <w:contextualSpacing/>
        <w:jc w:val="both"/>
        <w:rPr>
          <w:rFonts w:ascii="Times New Roman" w:hAnsi="Times New Roman"/>
          <w:sz w:val="28"/>
          <w:szCs w:val="28"/>
        </w:rPr>
      </w:pPr>
      <w:r w:rsidRPr="003C5167">
        <w:rPr>
          <w:rFonts w:ascii="Times New Roman" w:hAnsi="Times New Roman"/>
          <w:sz w:val="28"/>
          <w:szCs w:val="28"/>
        </w:rPr>
        <w:t>•</w:t>
      </w:r>
      <w:r w:rsidRPr="003C5167">
        <w:rPr>
          <w:rFonts w:ascii="Times New Roman" w:hAnsi="Times New Roman"/>
          <w:sz w:val="28"/>
          <w:szCs w:val="28"/>
        </w:rPr>
        <w:tab/>
        <w:t>различать гипотезы о происхождении Солнечной системы.</w:t>
      </w:r>
    </w:p>
    <w:p w:rsidR="00CE409D" w:rsidRDefault="00CE409D" w:rsidP="000D2B5C">
      <w:pPr>
        <w:spacing w:after="0" w:line="240" w:lineRule="auto"/>
        <w:jc w:val="both"/>
        <w:rPr>
          <w:rFonts w:ascii="Times New Roman" w:hAnsi="Times New Roman"/>
          <w:sz w:val="28"/>
          <w:szCs w:val="28"/>
        </w:rPr>
      </w:pPr>
    </w:p>
    <w:p w:rsidR="00654213" w:rsidRPr="003C530B" w:rsidRDefault="00654213" w:rsidP="000D2B5C">
      <w:pPr>
        <w:spacing w:after="0" w:line="240" w:lineRule="auto"/>
        <w:jc w:val="both"/>
        <w:rPr>
          <w:rFonts w:ascii="Times New Roman" w:eastAsia="Times New Roman" w:hAnsi="Times New Roman"/>
          <w:color w:val="000000"/>
          <w:sz w:val="28"/>
          <w:szCs w:val="28"/>
          <w:lang w:eastAsia="ru-RU"/>
        </w:rPr>
      </w:pPr>
    </w:p>
    <w:p w:rsidR="000D2B5C" w:rsidRPr="003C530B" w:rsidRDefault="000D2B5C" w:rsidP="000D2B5C">
      <w:pPr>
        <w:spacing w:after="0" w:line="240" w:lineRule="auto"/>
        <w:jc w:val="both"/>
        <w:rPr>
          <w:rFonts w:ascii="Times New Roman" w:eastAsia="Times New Roman" w:hAnsi="Times New Roman"/>
          <w:color w:val="000000"/>
          <w:sz w:val="28"/>
          <w:szCs w:val="28"/>
          <w:lang w:eastAsia="ru-RU"/>
        </w:rPr>
      </w:pPr>
    </w:p>
    <w:p w:rsidR="000D2B5C" w:rsidRPr="003C530B" w:rsidRDefault="000D2B5C" w:rsidP="000D2B5C">
      <w:pPr>
        <w:spacing w:after="0" w:line="240" w:lineRule="auto"/>
        <w:jc w:val="both"/>
        <w:rPr>
          <w:rFonts w:ascii="Times New Roman" w:eastAsia="Times New Roman" w:hAnsi="Times New Roman"/>
          <w:color w:val="000000"/>
          <w:sz w:val="28"/>
          <w:szCs w:val="28"/>
          <w:lang w:eastAsia="ru-RU"/>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1862"/>
        <w:gridCol w:w="2816"/>
        <w:gridCol w:w="2723"/>
        <w:gridCol w:w="2775"/>
        <w:gridCol w:w="3368"/>
      </w:tblGrid>
      <w:tr w:rsidR="000D2B5C" w:rsidRPr="003C530B" w:rsidTr="00B55A34">
        <w:tc>
          <w:tcPr>
            <w:tcW w:w="522"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sidRPr="003C530B">
              <w:rPr>
                <w:rFonts w:ascii="Times New Roman" w:eastAsia="Times New Roman" w:hAnsi="Times New Roman" w:cs="Mangal"/>
                <w:color w:val="000000"/>
                <w:kern w:val="3"/>
                <w:sz w:val="28"/>
                <w:szCs w:val="28"/>
                <w:lang w:eastAsia="ru-RU"/>
              </w:rPr>
              <w:t>№</w:t>
            </w:r>
          </w:p>
        </w:tc>
        <w:tc>
          <w:tcPr>
            <w:tcW w:w="1862"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sidRPr="003C530B">
              <w:rPr>
                <w:rFonts w:ascii="Times New Roman" w:eastAsia="Times New Roman" w:hAnsi="Times New Roman" w:cs="Mangal"/>
                <w:color w:val="000000"/>
                <w:kern w:val="3"/>
                <w:sz w:val="28"/>
                <w:szCs w:val="28"/>
                <w:lang w:eastAsia="ru-RU"/>
              </w:rPr>
              <w:t xml:space="preserve">Глава </w:t>
            </w:r>
          </w:p>
        </w:tc>
        <w:tc>
          <w:tcPr>
            <w:tcW w:w="2816" w:type="dxa"/>
            <w:shd w:val="clear" w:color="auto" w:fill="auto"/>
          </w:tcPr>
          <w:p w:rsidR="000D2B5C" w:rsidRPr="003C530B" w:rsidRDefault="00654213"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Pr>
                <w:rFonts w:ascii="Times New Roman" w:eastAsia="Times New Roman" w:hAnsi="Times New Roman" w:cs="Mangal"/>
                <w:color w:val="000000"/>
                <w:kern w:val="3"/>
                <w:sz w:val="28"/>
                <w:szCs w:val="28"/>
                <w:lang w:eastAsia="ru-RU"/>
              </w:rPr>
              <w:t>Предметные результаты</w:t>
            </w:r>
          </w:p>
        </w:tc>
        <w:tc>
          <w:tcPr>
            <w:tcW w:w="8866" w:type="dxa"/>
            <w:gridSpan w:val="3"/>
            <w:shd w:val="clear" w:color="auto" w:fill="auto"/>
          </w:tcPr>
          <w:p w:rsidR="000D2B5C" w:rsidRPr="003C530B" w:rsidRDefault="000D2B5C" w:rsidP="00B55A34">
            <w:pPr>
              <w:widowControl w:val="0"/>
              <w:suppressAutoHyphens/>
              <w:autoSpaceDN w:val="0"/>
              <w:spacing w:after="0" w:line="240" w:lineRule="auto"/>
              <w:jc w:val="center"/>
              <w:textAlignment w:val="baseline"/>
              <w:rPr>
                <w:rFonts w:ascii="Times New Roman" w:eastAsia="Times New Roman" w:hAnsi="Times New Roman" w:cs="Mangal"/>
                <w:color w:val="000000"/>
                <w:kern w:val="3"/>
                <w:sz w:val="28"/>
                <w:szCs w:val="28"/>
                <w:lang w:eastAsia="ru-RU"/>
              </w:rPr>
            </w:pPr>
            <w:proofErr w:type="spellStart"/>
            <w:r w:rsidRPr="003C530B">
              <w:rPr>
                <w:rFonts w:ascii="Times New Roman" w:eastAsia="Times New Roman" w:hAnsi="Times New Roman" w:cs="Mangal"/>
                <w:color w:val="000000"/>
                <w:kern w:val="3"/>
                <w:sz w:val="28"/>
                <w:szCs w:val="28"/>
                <w:lang w:eastAsia="ru-RU"/>
              </w:rPr>
              <w:t>Метапредметные</w:t>
            </w:r>
            <w:proofErr w:type="spellEnd"/>
            <w:r w:rsidRPr="003C530B">
              <w:rPr>
                <w:rFonts w:ascii="Times New Roman" w:eastAsia="Times New Roman" w:hAnsi="Times New Roman" w:cs="Mangal"/>
                <w:color w:val="000000"/>
                <w:kern w:val="3"/>
                <w:sz w:val="28"/>
                <w:szCs w:val="28"/>
                <w:lang w:eastAsia="ru-RU"/>
              </w:rPr>
              <w:t xml:space="preserve"> результаты</w:t>
            </w:r>
          </w:p>
        </w:tc>
      </w:tr>
      <w:tr w:rsidR="000D2B5C" w:rsidRPr="003C530B" w:rsidTr="00B55A34">
        <w:tc>
          <w:tcPr>
            <w:tcW w:w="522"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32"/>
                <w:szCs w:val="32"/>
                <w:lang w:eastAsia="ru-RU"/>
              </w:rPr>
            </w:pPr>
          </w:p>
        </w:tc>
        <w:tc>
          <w:tcPr>
            <w:tcW w:w="1862"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32"/>
                <w:szCs w:val="32"/>
                <w:lang w:eastAsia="ru-RU"/>
              </w:rPr>
            </w:pPr>
          </w:p>
        </w:tc>
        <w:tc>
          <w:tcPr>
            <w:tcW w:w="2816"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32"/>
                <w:szCs w:val="32"/>
                <w:lang w:eastAsia="ru-RU"/>
              </w:rPr>
            </w:pPr>
          </w:p>
        </w:tc>
        <w:tc>
          <w:tcPr>
            <w:tcW w:w="2723"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sidRPr="003C530B">
              <w:rPr>
                <w:rFonts w:ascii="Times New Roman" w:eastAsia="Times New Roman" w:hAnsi="Times New Roman" w:cs="Mangal"/>
                <w:color w:val="000000"/>
                <w:kern w:val="3"/>
                <w:sz w:val="28"/>
                <w:szCs w:val="28"/>
                <w:lang w:eastAsia="ru-RU"/>
              </w:rPr>
              <w:t>Регулятивные УУД</w:t>
            </w:r>
          </w:p>
        </w:tc>
        <w:tc>
          <w:tcPr>
            <w:tcW w:w="2775"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sidRPr="003C530B">
              <w:rPr>
                <w:rFonts w:ascii="Times New Roman" w:eastAsia="Times New Roman" w:hAnsi="Times New Roman" w:cs="Mangal"/>
                <w:color w:val="000000"/>
                <w:kern w:val="3"/>
                <w:sz w:val="28"/>
                <w:szCs w:val="28"/>
                <w:lang w:eastAsia="ru-RU"/>
              </w:rPr>
              <w:t>Познавательные УУД</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sidRPr="003C530B">
              <w:rPr>
                <w:rFonts w:ascii="Times New Roman" w:eastAsia="Times New Roman" w:hAnsi="Times New Roman" w:cs="Mangal"/>
                <w:color w:val="000000"/>
                <w:kern w:val="3"/>
                <w:sz w:val="28"/>
                <w:szCs w:val="28"/>
                <w:lang w:eastAsia="ru-RU"/>
              </w:rPr>
              <w:t xml:space="preserve"> </w:t>
            </w:r>
          </w:p>
        </w:tc>
        <w:tc>
          <w:tcPr>
            <w:tcW w:w="3368"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sidRPr="003C530B">
              <w:rPr>
                <w:rFonts w:ascii="Times New Roman" w:eastAsia="Times New Roman" w:hAnsi="Times New Roman" w:cs="Mangal"/>
                <w:color w:val="000000"/>
                <w:kern w:val="3"/>
                <w:sz w:val="28"/>
                <w:szCs w:val="28"/>
                <w:lang w:eastAsia="ru-RU"/>
              </w:rPr>
              <w:t>Коммуникативные УУД</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sidRPr="003C530B">
              <w:rPr>
                <w:rFonts w:ascii="Times New Roman" w:eastAsia="Times New Roman" w:hAnsi="Times New Roman" w:cs="Mangal"/>
                <w:color w:val="000000"/>
                <w:kern w:val="3"/>
                <w:sz w:val="28"/>
                <w:szCs w:val="28"/>
                <w:lang w:eastAsia="ru-RU"/>
              </w:rPr>
              <w:t xml:space="preserve"> </w:t>
            </w:r>
          </w:p>
        </w:tc>
      </w:tr>
      <w:tr w:rsidR="000D2B5C" w:rsidRPr="003C530B" w:rsidTr="00B55A34">
        <w:tc>
          <w:tcPr>
            <w:tcW w:w="522"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sidRPr="003C530B">
              <w:rPr>
                <w:rFonts w:ascii="Times New Roman" w:eastAsia="Times New Roman" w:hAnsi="Times New Roman" w:cs="Mangal"/>
                <w:color w:val="000000"/>
                <w:kern w:val="3"/>
                <w:sz w:val="28"/>
                <w:szCs w:val="28"/>
                <w:lang w:eastAsia="ru-RU"/>
              </w:rPr>
              <w:t>1.</w:t>
            </w:r>
          </w:p>
        </w:tc>
        <w:tc>
          <w:tcPr>
            <w:tcW w:w="1862" w:type="dxa"/>
            <w:shd w:val="clear" w:color="auto" w:fill="auto"/>
          </w:tcPr>
          <w:p w:rsidR="000D2B5C" w:rsidRPr="003C530B" w:rsidRDefault="0012335C" w:rsidP="00B55A34">
            <w:pPr>
              <w:widowControl w:val="0"/>
              <w:suppressAutoHyphens/>
              <w:autoSpaceDN w:val="0"/>
              <w:spacing w:after="0" w:line="240" w:lineRule="auto"/>
              <w:textAlignment w:val="baseline"/>
              <w:rPr>
                <w:rFonts w:ascii="Times New Roman" w:eastAsia="Times New Roman" w:hAnsi="Times New Roman"/>
                <w:color w:val="000000"/>
                <w:kern w:val="3"/>
                <w:sz w:val="24"/>
                <w:szCs w:val="24"/>
                <w:lang w:eastAsia="ru-RU"/>
              </w:rPr>
            </w:pPr>
            <w:r>
              <w:rPr>
                <w:rFonts w:ascii="Times New Roman" w:hAnsi="Times New Roman"/>
                <w:bCs/>
                <w:color w:val="000000"/>
                <w:sz w:val="24"/>
                <w:szCs w:val="24"/>
              </w:rPr>
              <w:t>Законы механики</w:t>
            </w:r>
          </w:p>
        </w:tc>
        <w:tc>
          <w:tcPr>
            <w:tcW w:w="2816" w:type="dxa"/>
            <w:shd w:val="clear" w:color="auto" w:fill="auto"/>
          </w:tcPr>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654213">
              <w:rPr>
                <w:rFonts w:ascii="Times New Roman" w:eastAsia="Times New Roman" w:hAnsi="Times New Roman" w:cs="Mangal"/>
                <w:color w:val="000000"/>
                <w:kern w:val="3"/>
                <w:sz w:val="24"/>
                <w:szCs w:val="24"/>
                <w:lang w:eastAsia="ru-RU"/>
              </w:rPr>
              <w:t>писывать  различные виды движения;</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определять направление и величину скорости тел в различных системах отсчета;</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понимать смысл физических величин: путь, скорость; </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определять формулы, связывающие </w:t>
            </w:r>
            <w:r w:rsidRPr="00654213">
              <w:rPr>
                <w:rFonts w:ascii="Times New Roman" w:eastAsia="Times New Roman" w:hAnsi="Times New Roman" w:cs="Mangal"/>
                <w:color w:val="000000"/>
                <w:kern w:val="3"/>
                <w:sz w:val="24"/>
                <w:szCs w:val="24"/>
                <w:lang w:eastAsia="ru-RU"/>
              </w:rPr>
              <w:lastRenderedPageBreak/>
              <w:t>скорость, координату, перемещение, время;</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находить скорость  тела по графикам;</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 строить графики пути и скорости для движения.</w:t>
            </w:r>
          </w:p>
          <w:p w:rsidR="00654213" w:rsidRPr="00654213" w:rsidRDefault="00654213" w:rsidP="00654213">
            <w:pPr>
              <w:widowControl w:val="0"/>
              <w:suppressAutoHyphens/>
              <w:autoSpaceDN w:val="0"/>
              <w:spacing w:after="0" w:line="240" w:lineRule="auto"/>
              <w:ind w:left="720"/>
              <w:textAlignment w:val="baseline"/>
              <w:rPr>
                <w:rFonts w:ascii="Times New Roman" w:eastAsia="Times New Roman" w:hAnsi="Times New Roman" w:cs="Mangal"/>
                <w:color w:val="000000"/>
                <w:kern w:val="3"/>
                <w:sz w:val="24"/>
                <w:szCs w:val="24"/>
                <w:lang w:eastAsia="ru-RU"/>
              </w:rPr>
            </w:pPr>
          </w:p>
          <w:p w:rsidR="00654213" w:rsidRPr="00654213" w:rsidRDefault="00654213" w:rsidP="004C2460">
            <w:pPr>
              <w:widowControl w:val="0"/>
              <w:suppressAutoHyphens/>
              <w:autoSpaceDN w:val="0"/>
              <w:spacing w:after="0" w:line="240" w:lineRule="auto"/>
              <w:ind w:left="720"/>
              <w:textAlignment w:val="baseline"/>
              <w:rPr>
                <w:rFonts w:ascii="Times New Roman" w:eastAsia="Times New Roman" w:hAnsi="Times New Roman" w:cs="Mangal"/>
                <w:color w:val="000000"/>
                <w:kern w:val="3"/>
                <w:sz w:val="24"/>
                <w:szCs w:val="24"/>
                <w:lang w:eastAsia="ru-RU"/>
              </w:rPr>
            </w:pPr>
          </w:p>
          <w:p w:rsidR="007D00D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различать понятие относительности движения;</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  объяснять законы сложения перемещений и скоростей;</w:t>
            </w:r>
            <w:r w:rsidRPr="00654213">
              <w:rPr>
                <w:rFonts w:ascii="Times New Roman" w:eastAsia="Times New Roman" w:hAnsi="Times New Roman" w:cs="Mangal"/>
                <w:color w:val="000000"/>
                <w:kern w:val="3"/>
                <w:sz w:val="24"/>
                <w:szCs w:val="24"/>
                <w:lang w:eastAsia="ru-RU"/>
              </w:rPr>
              <w:tab/>
            </w:r>
          </w:p>
          <w:p w:rsidR="00654213" w:rsidRPr="001F14B4" w:rsidRDefault="00654213"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обосновывать законы сложения перемещений и скоростей, применять их к решению задач.</w:t>
            </w:r>
          </w:p>
          <w:p w:rsidR="004C2460" w:rsidRPr="001F14B4" w:rsidRDefault="00654213"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овладеть алгоритмом нахождения  относительной скорости; </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объяснять правила перехода </w:t>
            </w:r>
            <w:r w:rsidRPr="00654213">
              <w:rPr>
                <w:rFonts w:ascii="Times New Roman" w:eastAsia="Times New Roman" w:hAnsi="Times New Roman" w:cs="Mangal"/>
                <w:color w:val="000000"/>
                <w:kern w:val="3"/>
                <w:sz w:val="24"/>
                <w:szCs w:val="24"/>
                <w:lang w:eastAsia="ru-RU"/>
              </w:rPr>
              <w:lastRenderedPageBreak/>
              <w:t>в подвижную систему координат;</w:t>
            </w:r>
            <w:r w:rsidRPr="00654213">
              <w:rPr>
                <w:rFonts w:ascii="Times New Roman" w:eastAsia="Times New Roman" w:hAnsi="Times New Roman" w:cs="Mangal"/>
                <w:color w:val="000000"/>
                <w:kern w:val="3"/>
                <w:sz w:val="24"/>
                <w:szCs w:val="24"/>
                <w:lang w:eastAsia="ru-RU"/>
              </w:rPr>
              <w:tab/>
            </w:r>
          </w:p>
          <w:p w:rsidR="00654213" w:rsidRPr="00654213" w:rsidRDefault="001F14B4"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654213" w:rsidRPr="00654213">
              <w:rPr>
                <w:rFonts w:ascii="Times New Roman" w:eastAsia="Times New Roman" w:hAnsi="Times New Roman" w:cs="Mangal"/>
                <w:color w:val="000000"/>
                <w:kern w:val="3"/>
                <w:sz w:val="24"/>
                <w:szCs w:val="24"/>
                <w:lang w:eastAsia="ru-RU"/>
              </w:rPr>
              <w:t>бъяснять</w:t>
            </w:r>
          </w:p>
          <w:p w:rsidR="00654213" w:rsidRDefault="00654213" w:rsidP="001F14B4">
            <w:pPr>
              <w:widowControl w:val="0"/>
              <w:suppressAutoHyphens/>
              <w:autoSpaceDN w:val="0"/>
              <w:spacing w:after="0" w:line="240" w:lineRule="auto"/>
              <w:ind w:left="720"/>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 смысл физических величин: путь, скорость, ускорение; </w:t>
            </w:r>
          </w:p>
          <w:p w:rsidR="00654213" w:rsidRDefault="00654213" w:rsidP="00654213">
            <w:pPr>
              <w:pStyle w:val="a4"/>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научиться с</w:t>
            </w:r>
            <w:r>
              <w:rPr>
                <w:rFonts w:ascii="Times New Roman" w:eastAsia="Times New Roman" w:hAnsi="Times New Roman" w:cs="Mangal"/>
                <w:color w:val="000000"/>
                <w:kern w:val="3"/>
                <w:sz w:val="24"/>
                <w:szCs w:val="24"/>
                <w:lang w:eastAsia="ru-RU"/>
              </w:rPr>
              <w:t>троить графики пути и скорости;</w:t>
            </w:r>
          </w:p>
          <w:p w:rsidR="00654213" w:rsidRDefault="00654213" w:rsidP="00654213">
            <w:pPr>
              <w:pStyle w:val="a4"/>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определять скорость и ускорение тела по графикам;</w:t>
            </w:r>
          </w:p>
          <w:p w:rsidR="00654213" w:rsidRPr="00654213" w:rsidRDefault="00654213" w:rsidP="00654213">
            <w:pPr>
              <w:pStyle w:val="a4"/>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 строить графики пути и скорости для дви</w:t>
            </w:r>
            <w:r>
              <w:rPr>
                <w:rFonts w:ascii="Times New Roman" w:eastAsia="Times New Roman" w:hAnsi="Times New Roman" w:cs="Mangal"/>
                <w:color w:val="000000"/>
                <w:kern w:val="3"/>
                <w:sz w:val="24"/>
                <w:szCs w:val="24"/>
                <w:lang w:eastAsia="ru-RU"/>
              </w:rPr>
              <w:t>жения с изменяющимся ускорением;</w:t>
            </w:r>
          </w:p>
          <w:p w:rsid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Pr="00654213">
              <w:rPr>
                <w:rFonts w:ascii="Times New Roman" w:eastAsia="Times New Roman" w:hAnsi="Times New Roman" w:cs="Mangal"/>
                <w:color w:val="000000"/>
                <w:kern w:val="3"/>
                <w:sz w:val="24"/>
                <w:szCs w:val="24"/>
                <w:lang w:eastAsia="ru-RU"/>
              </w:rPr>
              <w:t xml:space="preserve">рименять  формулы для перемещения при </w:t>
            </w:r>
            <w:r>
              <w:rPr>
                <w:rFonts w:ascii="Times New Roman" w:eastAsia="Times New Roman" w:hAnsi="Times New Roman" w:cs="Mangal"/>
                <w:color w:val="000000"/>
                <w:kern w:val="3"/>
                <w:sz w:val="24"/>
                <w:szCs w:val="24"/>
                <w:lang w:eastAsia="ru-RU"/>
              </w:rPr>
              <w:t>равноускоренном движении;</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выводить формулы для перемещен</w:t>
            </w:r>
            <w:r>
              <w:rPr>
                <w:rFonts w:ascii="Times New Roman" w:eastAsia="Times New Roman" w:hAnsi="Times New Roman" w:cs="Mangal"/>
                <w:color w:val="000000"/>
                <w:kern w:val="3"/>
                <w:sz w:val="24"/>
                <w:szCs w:val="24"/>
                <w:lang w:eastAsia="ru-RU"/>
              </w:rPr>
              <w:t>ия при равноускоренном движении;</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Pr="00654213">
              <w:rPr>
                <w:rFonts w:ascii="Times New Roman" w:eastAsia="Times New Roman" w:hAnsi="Times New Roman" w:cs="Mangal"/>
                <w:color w:val="000000"/>
                <w:kern w:val="3"/>
                <w:sz w:val="24"/>
                <w:szCs w:val="24"/>
                <w:lang w:eastAsia="ru-RU"/>
              </w:rPr>
              <w:t xml:space="preserve">онимать порядок построения </w:t>
            </w:r>
            <w:r w:rsidRPr="00654213">
              <w:rPr>
                <w:rFonts w:ascii="Times New Roman" w:eastAsia="Times New Roman" w:hAnsi="Times New Roman" w:cs="Mangal"/>
                <w:color w:val="000000"/>
                <w:kern w:val="3"/>
                <w:sz w:val="24"/>
                <w:szCs w:val="24"/>
                <w:lang w:eastAsia="ru-RU"/>
              </w:rPr>
              <w:lastRenderedPageBreak/>
              <w:t>графиков ускорения, скорости, координаты;</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 анализировать движения из графиков;</w:t>
            </w:r>
            <w:r w:rsidRPr="00654213">
              <w:rPr>
                <w:rFonts w:ascii="Times New Roman" w:eastAsia="Times New Roman" w:hAnsi="Times New Roman" w:cs="Mangal"/>
                <w:color w:val="000000"/>
                <w:kern w:val="3"/>
                <w:sz w:val="24"/>
                <w:szCs w:val="24"/>
                <w:lang w:eastAsia="ru-RU"/>
              </w:rPr>
              <w:tab/>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записывать уравнения движения, скорости, ускор</w:t>
            </w:r>
            <w:r>
              <w:rPr>
                <w:rFonts w:ascii="Times New Roman" w:eastAsia="Times New Roman" w:hAnsi="Times New Roman" w:cs="Mangal"/>
                <w:color w:val="000000"/>
                <w:kern w:val="3"/>
                <w:sz w:val="24"/>
                <w:szCs w:val="24"/>
                <w:lang w:eastAsia="ru-RU"/>
              </w:rPr>
              <w:t>ения исходя из графика движения;</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и</w:t>
            </w:r>
            <w:r w:rsidRPr="00654213">
              <w:rPr>
                <w:rFonts w:ascii="Times New Roman" w:eastAsia="Times New Roman" w:hAnsi="Times New Roman" w:cs="Mangal"/>
                <w:color w:val="000000"/>
                <w:kern w:val="3"/>
                <w:sz w:val="24"/>
                <w:szCs w:val="24"/>
                <w:lang w:eastAsia="ru-RU"/>
              </w:rPr>
              <w:t>спользовать</w:t>
            </w:r>
          </w:p>
          <w:p w:rsidR="00654213" w:rsidRPr="00654213" w:rsidRDefault="00654213" w:rsidP="00654213">
            <w:pPr>
              <w:widowControl w:val="0"/>
              <w:suppressAutoHyphens/>
              <w:autoSpaceDN w:val="0"/>
              <w:spacing w:after="0" w:line="240" w:lineRule="auto"/>
              <w:ind w:left="720"/>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 физические приборы и измерительные инструменты для определения физических величин, необходимых для исследования физического явления;</w:t>
            </w:r>
            <w:r w:rsidRPr="00654213">
              <w:rPr>
                <w:rFonts w:ascii="Times New Roman" w:eastAsia="Times New Roman" w:hAnsi="Times New Roman" w:cs="Mangal"/>
                <w:color w:val="000000"/>
                <w:kern w:val="3"/>
                <w:sz w:val="24"/>
                <w:szCs w:val="24"/>
                <w:lang w:eastAsia="ru-RU"/>
              </w:rPr>
              <w:tab/>
            </w:r>
          </w:p>
          <w:p w:rsid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предложить и составить последовательность необходимых измерений;</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 анализи</w:t>
            </w:r>
            <w:r>
              <w:rPr>
                <w:rFonts w:ascii="Times New Roman" w:eastAsia="Times New Roman" w:hAnsi="Times New Roman" w:cs="Mangal"/>
                <w:color w:val="000000"/>
                <w:kern w:val="3"/>
                <w:sz w:val="24"/>
                <w:szCs w:val="24"/>
                <w:lang w:eastAsia="ru-RU"/>
              </w:rPr>
              <w:t xml:space="preserve">ровать результат, делать </w:t>
            </w:r>
            <w:r>
              <w:rPr>
                <w:rFonts w:ascii="Times New Roman" w:eastAsia="Times New Roman" w:hAnsi="Times New Roman" w:cs="Mangal"/>
                <w:color w:val="000000"/>
                <w:kern w:val="3"/>
                <w:sz w:val="24"/>
                <w:szCs w:val="24"/>
                <w:lang w:eastAsia="ru-RU"/>
              </w:rPr>
              <w:lastRenderedPageBreak/>
              <w:t>выводы;</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Pr="00654213">
              <w:rPr>
                <w:rFonts w:ascii="Times New Roman" w:eastAsia="Times New Roman" w:hAnsi="Times New Roman" w:cs="Mangal"/>
                <w:color w:val="000000"/>
                <w:kern w:val="3"/>
                <w:sz w:val="24"/>
                <w:szCs w:val="24"/>
                <w:lang w:eastAsia="ru-RU"/>
              </w:rPr>
              <w:t>онимать</w:t>
            </w:r>
          </w:p>
          <w:p w:rsidR="004C2460" w:rsidRDefault="00654213" w:rsidP="00654213">
            <w:pPr>
              <w:widowControl w:val="0"/>
              <w:suppressAutoHyphens/>
              <w:autoSpaceDN w:val="0"/>
              <w:spacing w:after="0" w:line="240" w:lineRule="auto"/>
              <w:ind w:left="720"/>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 смысл физической величин</w:t>
            </w:r>
            <w:r w:rsidR="004C2460">
              <w:rPr>
                <w:rFonts w:ascii="Times New Roman" w:eastAsia="Times New Roman" w:hAnsi="Times New Roman" w:cs="Mangal"/>
                <w:color w:val="000000"/>
                <w:kern w:val="3"/>
                <w:sz w:val="24"/>
                <w:szCs w:val="24"/>
                <w:lang w:eastAsia="ru-RU"/>
              </w:rPr>
              <w:t>ы ускорение свободного падения;</w:t>
            </w:r>
          </w:p>
          <w:p w:rsidR="00654213" w:rsidRPr="004C2460" w:rsidRDefault="00654213" w:rsidP="004C2460">
            <w:pPr>
              <w:pStyle w:val="a4"/>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4C2460">
              <w:rPr>
                <w:rFonts w:ascii="Times New Roman" w:eastAsia="Times New Roman" w:hAnsi="Times New Roman" w:cs="Mangal"/>
                <w:color w:val="000000"/>
                <w:kern w:val="3"/>
                <w:sz w:val="24"/>
                <w:szCs w:val="24"/>
                <w:lang w:eastAsia="ru-RU"/>
              </w:rPr>
              <w:t>применять формулы для свободного падения при решен</w:t>
            </w:r>
            <w:r w:rsidR="004C2460">
              <w:rPr>
                <w:rFonts w:ascii="Times New Roman" w:eastAsia="Times New Roman" w:hAnsi="Times New Roman" w:cs="Mangal"/>
                <w:color w:val="000000"/>
                <w:kern w:val="3"/>
                <w:sz w:val="24"/>
                <w:szCs w:val="24"/>
                <w:lang w:eastAsia="ru-RU"/>
              </w:rPr>
              <w:t>ии задач;</w:t>
            </w:r>
          </w:p>
          <w:p w:rsidR="004C2460"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654213" w:rsidRPr="00654213">
              <w:rPr>
                <w:rFonts w:ascii="Times New Roman" w:eastAsia="Times New Roman" w:hAnsi="Times New Roman" w:cs="Mangal"/>
                <w:color w:val="000000"/>
                <w:kern w:val="3"/>
                <w:sz w:val="24"/>
                <w:szCs w:val="24"/>
                <w:lang w:eastAsia="ru-RU"/>
              </w:rPr>
              <w:t>пределять  направление и величину скорости,  ускорения точки при равн</w:t>
            </w:r>
            <w:r>
              <w:rPr>
                <w:rFonts w:ascii="Times New Roman" w:eastAsia="Times New Roman" w:hAnsi="Times New Roman" w:cs="Mangal"/>
                <w:color w:val="000000"/>
                <w:kern w:val="3"/>
                <w:sz w:val="24"/>
                <w:szCs w:val="24"/>
                <w:lang w:eastAsia="ru-RU"/>
              </w:rPr>
              <w:t>омерном движении по окружности;</w:t>
            </w:r>
          </w:p>
          <w:p w:rsidR="00654213" w:rsidRPr="00654213" w:rsidRDefault="00654213"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применять формулы, связывающие скорость и ускорение при равномерном движении по окружности </w:t>
            </w:r>
            <w:r w:rsidR="004C2460">
              <w:rPr>
                <w:rFonts w:ascii="Times New Roman" w:eastAsia="Times New Roman" w:hAnsi="Times New Roman" w:cs="Mangal"/>
                <w:color w:val="000000"/>
                <w:kern w:val="3"/>
                <w:sz w:val="24"/>
                <w:szCs w:val="24"/>
                <w:lang w:eastAsia="ru-RU"/>
              </w:rPr>
              <w:t>с периодом и частотой обращения;</w:t>
            </w:r>
          </w:p>
          <w:p w:rsidR="00654213" w:rsidRPr="001F14B4" w:rsidRDefault="004C2460"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в</w:t>
            </w:r>
            <w:r w:rsidR="00654213" w:rsidRPr="00654213">
              <w:rPr>
                <w:rFonts w:ascii="Times New Roman" w:eastAsia="Times New Roman" w:hAnsi="Times New Roman" w:cs="Mangal"/>
                <w:color w:val="000000"/>
                <w:kern w:val="3"/>
                <w:sz w:val="24"/>
                <w:szCs w:val="24"/>
                <w:lang w:eastAsia="ru-RU"/>
              </w:rPr>
              <w:t xml:space="preserve">ладеть </w:t>
            </w:r>
            <w:r w:rsidR="00654213" w:rsidRPr="00654213">
              <w:rPr>
                <w:rFonts w:ascii="Times New Roman" w:eastAsia="Times New Roman" w:hAnsi="Times New Roman" w:cs="Mangal"/>
                <w:color w:val="000000"/>
                <w:kern w:val="3"/>
                <w:sz w:val="24"/>
                <w:szCs w:val="24"/>
                <w:lang w:eastAsia="ru-RU"/>
              </w:rPr>
              <w:lastRenderedPageBreak/>
              <w:t>алгоритмом решения стандартных задач по данной теме;</w:t>
            </w:r>
            <w:r w:rsidR="00654213" w:rsidRPr="00654213">
              <w:rPr>
                <w:rFonts w:ascii="Times New Roman" w:eastAsia="Times New Roman" w:hAnsi="Times New Roman" w:cs="Mangal"/>
                <w:color w:val="000000"/>
                <w:kern w:val="3"/>
                <w:sz w:val="24"/>
                <w:szCs w:val="24"/>
                <w:lang w:eastAsia="ru-RU"/>
              </w:rPr>
              <w:tab/>
            </w:r>
            <w:r w:rsidR="00654213" w:rsidRPr="001F14B4">
              <w:rPr>
                <w:rFonts w:ascii="Times New Roman" w:eastAsia="Times New Roman" w:hAnsi="Times New Roman" w:cs="Mangal"/>
                <w:color w:val="000000"/>
                <w:kern w:val="3"/>
                <w:sz w:val="24"/>
                <w:szCs w:val="24"/>
                <w:lang w:eastAsia="ru-RU"/>
              </w:rPr>
              <w:tab/>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н</w:t>
            </w:r>
            <w:r w:rsidR="00654213" w:rsidRPr="00654213">
              <w:rPr>
                <w:rFonts w:ascii="Times New Roman" w:eastAsia="Times New Roman" w:hAnsi="Times New Roman" w:cs="Mangal"/>
                <w:color w:val="000000"/>
                <w:kern w:val="3"/>
                <w:sz w:val="24"/>
                <w:szCs w:val="24"/>
                <w:lang w:eastAsia="ru-RU"/>
              </w:rPr>
              <w:t xml:space="preserve">аблюдать явление инерции; </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у</w:t>
            </w:r>
            <w:r w:rsidR="00654213" w:rsidRPr="00654213">
              <w:rPr>
                <w:rFonts w:ascii="Times New Roman" w:eastAsia="Times New Roman" w:hAnsi="Times New Roman" w:cs="Mangal"/>
                <w:color w:val="000000"/>
                <w:kern w:val="3"/>
                <w:sz w:val="24"/>
                <w:szCs w:val="24"/>
                <w:lang w:eastAsia="ru-RU"/>
              </w:rPr>
              <w:t xml:space="preserve">станавливать связь ускорения тела с действующей на него силой; </w:t>
            </w:r>
          </w:p>
          <w:p w:rsidR="00654213" w:rsidRPr="001F14B4" w:rsidRDefault="004C2460"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в</w:t>
            </w:r>
            <w:r w:rsidR="00654213" w:rsidRPr="00654213">
              <w:rPr>
                <w:rFonts w:ascii="Times New Roman" w:eastAsia="Times New Roman" w:hAnsi="Times New Roman" w:cs="Mangal"/>
                <w:color w:val="000000"/>
                <w:kern w:val="3"/>
                <w:sz w:val="24"/>
                <w:szCs w:val="24"/>
                <w:lang w:eastAsia="ru-RU"/>
              </w:rPr>
              <w:t xml:space="preserve">ычислять ускорение тела, действующую на него силу и массу тела на основе второго закона Ньютона. </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в</w:t>
            </w:r>
            <w:r w:rsidR="00654213" w:rsidRPr="00654213">
              <w:rPr>
                <w:rFonts w:ascii="Times New Roman" w:eastAsia="Times New Roman" w:hAnsi="Times New Roman" w:cs="Mangal"/>
                <w:color w:val="000000"/>
                <w:kern w:val="3"/>
                <w:sz w:val="24"/>
                <w:szCs w:val="24"/>
                <w:lang w:eastAsia="ru-RU"/>
              </w:rPr>
              <w:t xml:space="preserve">ыполнять экспериментальное изучение закона Ньютона; </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007D00D3">
              <w:rPr>
                <w:rFonts w:ascii="Times New Roman" w:eastAsia="Times New Roman" w:hAnsi="Times New Roman" w:cs="Mangal"/>
                <w:color w:val="000000"/>
                <w:kern w:val="3"/>
                <w:sz w:val="24"/>
                <w:szCs w:val="24"/>
                <w:lang w:eastAsia="ru-RU"/>
              </w:rPr>
              <w:t>равнивать силы де</w:t>
            </w:r>
            <w:r w:rsidR="00654213" w:rsidRPr="00654213">
              <w:rPr>
                <w:rFonts w:ascii="Times New Roman" w:eastAsia="Times New Roman" w:hAnsi="Times New Roman" w:cs="Mangal"/>
                <w:color w:val="000000"/>
                <w:kern w:val="3"/>
                <w:sz w:val="24"/>
                <w:szCs w:val="24"/>
                <w:lang w:eastAsia="ru-RU"/>
              </w:rPr>
              <w:t>й</w:t>
            </w:r>
            <w:r w:rsidR="007D00D3">
              <w:rPr>
                <w:rFonts w:ascii="Times New Roman" w:eastAsia="Times New Roman" w:hAnsi="Times New Roman" w:cs="Mangal"/>
                <w:color w:val="000000"/>
                <w:kern w:val="3"/>
                <w:sz w:val="24"/>
                <w:szCs w:val="24"/>
                <w:lang w:eastAsia="ru-RU"/>
              </w:rPr>
              <w:t>с</w:t>
            </w:r>
            <w:r w:rsidR="00654213" w:rsidRPr="00654213">
              <w:rPr>
                <w:rFonts w:ascii="Times New Roman" w:eastAsia="Times New Roman" w:hAnsi="Times New Roman" w:cs="Mangal"/>
                <w:color w:val="000000"/>
                <w:kern w:val="3"/>
                <w:sz w:val="24"/>
                <w:szCs w:val="24"/>
                <w:lang w:eastAsia="ru-RU"/>
              </w:rPr>
              <w:t>твия и противодействия.</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00654213" w:rsidRPr="00654213">
              <w:rPr>
                <w:rFonts w:ascii="Times New Roman" w:eastAsia="Times New Roman" w:hAnsi="Times New Roman" w:cs="Mangal"/>
                <w:color w:val="000000"/>
                <w:kern w:val="3"/>
                <w:sz w:val="24"/>
                <w:szCs w:val="24"/>
                <w:lang w:eastAsia="ru-RU"/>
              </w:rPr>
              <w:t>истематизировать знания о законах Ньютона;</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р</w:t>
            </w:r>
            <w:r w:rsidR="00654213" w:rsidRPr="00654213">
              <w:rPr>
                <w:rFonts w:ascii="Times New Roman" w:eastAsia="Times New Roman" w:hAnsi="Times New Roman" w:cs="Mangal"/>
                <w:color w:val="000000"/>
                <w:kern w:val="3"/>
                <w:sz w:val="24"/>
                <w:szCs w:val="24"/>
                <w:lang w:eastAsia="ru-RU"/>
              </w:rPr>
              <w:t>аботать с алгоритмами и таблицами.</w:t>
            </w:r>
          </w:p>
          <w:p w:rsidR="00654213" w:rsidRPr="001F14B4" w:rsidRDefault="00654213"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работать с </w:t>
            </w:r>
            <w:r w:rsidRPr="00654213">
              <w:rPr>
                <w:rFonts w:ascii="Times New Roman" w:eastAsia="Times New Roman" w:hAnsi="Times New Roman" w:cs="Mangal"/>
                <w:color w:val="000000"/>
                <w:kern w:val="3"/>
                <w:sz w:val="24"/>
                <w:szCs w:val="24"/>
                <w:lang w:eastAsia="ru-RU"/>
              </w:rPr>
              <w:lastRenderedPageBreak/>
              <w:t>текстом учебника и классифицировать системы отсчета по их признакам.</w:t>
            </w:r>
          </w:p>
          <w:p w:rsidR="00654213" w:rsidRPr="001F14B4" w:rsidRDefault="004C2460"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00654213" w:rsidRPr="00654213">
              <w:rPr>
                <w:rFonts w:ascii="Times New Roman" w:eastAsia="Times New Roman" w:hAnsi="Times New Roman" w:cs="Mangal"/>
                <w:color w:val="000000"/>
                <w:kern w:val="3"/>
                <w:sz w:val="24"/>
                <w:szCs w:val="24"/>
                <w:lang w:eastAsia="ru-RU"/>
              </w:rPr>
              <w:t xml:space="preserve">рименять закон всемирного тяготения для решения задач. </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00654213" w:rsidRPr="00654213">
              <w:rPr>
                <w:rFonts w:ascii="Times New Roman" w:eastAsia="Times New Roman" w:hAnsi="Times New Roman" w:cs="Mangal"/>
                <w:color w:val="000000"/>
                <w:kern w:val="3"/>
                <w:sz w:val="24"/>
                <w:szCs w:val="24"/>
                <w:lang w:eastAsia="ru-RU"/>
              </w:rPr>
              <w:t xml:space="preserve">равнивать силу тяжести и вес тела; </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м</w:t>
            </w:r>
            <w:r w:rsidR="00654213" w:rsidRPr="00654213">
              <w:rPr>
                <w:rFonts w:ascii="Times New Roman" w:eastAsia="Times New Roman" w:hAnsi="Times New Roman" w:cs="Mangal"/>
                <w:color w:val="000000"/>
                <w:kern w:val="3"/>
                <w:sz w:val="24"/>
                <w:szCs w:val="24"/>
                <w:lang w:eastAsia="ru-RU"/>
              </w:rPr>
              <w:t xml:space="preserve">оделировать невесомость и перегрузки; </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654213" w:rsidRPr="00654213">
              <w:rPr>
                <w:rFonts w:ascii="Times New Roman" w:eastAsia="Times New Roman" w:hAnsi="Times New Roman" w:cs="Mangal"/>
                <w:color w:val="000000"/>
                <w:kern w:val="3"/>
                <w:sz w:val="24"/>
                <w:szCs w:val="24"/>
                <w:lang w:eastAsia="ru-RU"/>
              </w:rPr>
              <w:t>ценивать успехи России в освоении космоса.</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и</w:t>
            </w:r>
            <w:r w:rsidR="00654213" w:rsidRPr="00654213">
              <w:rPr>
                <w:rFonts w:ascii="Times New Roman" w:eastAsia="Times New Roman" w:hAnsi="Times New Roman" w:cs="Mangal"/>
                <w:color w:val="000000"/>
                <w:kern w:val="3"/>
                <w:sz w:val="24"/>
                <w:szCs w:val="24"/>
                <w:lang w:eastAsia="ru-RU"/>
              </w:rPr>
              <w:t xml:space="preserve">сследовать зависимость силы трения скольжения от площади соприкосновения тел и силы нормального давления; </w:t>
            </w:r>
          </w:p>
          <w:p w:rsidR="00654213" w:rsidRPr="004C2460" w:rsidRDefault="004C2460" w:rsidP="004C2460">
            <w:pPr>
              <w:pStyle w:val="a4"/>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00654213" w:rsidRPr="004C2460">
              <w:rPr>
                <w:rFonts w:ascii="Times New Roman" w:eastAsia="Times New Roman" w:hAnsi="Times New Roman" w:cs="Mangal"/>
                <w:color w:val="000000"/>
                <w:kern w:val="3"/>
                <w:sz w:val="24"/>
                <w:szCs w:val="24"/>
                <w:lang w:eastAsia="ru-RU"/>
              </w:rPr>
              <w:t xml:space="preserve">рименять закон сохранения импульса для расчета результата </w:t>
            </w:r>
            <w:r w:rsidR="00654213" w:rsidRPr="004C2460">
              <w:rPr>
                <w:rFonts w:ascii="Times New Roman" w:eastAsia="Times New Roman" w:hAnsi="Times New Roman" w:cs="Mangal"/>
                <w:color w:val="000000"/>
                <w:kern w:val="3"/>
                <w:sz w:val="24"/>
                <w:szCs w:val="24"/>
                <w:lang w:eastAsia="ru-RU"/>
              </w:rPr>
              <w:lastRenderedPageBreak/>
              <w:t xml:space="preserve">взаимодействия; </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00654213" w:rsidRPr="00654213">
              <w:rPr>
                <w:rFonts w:ascii="Times New Roman" w:eastAsia="Times New Roman" w:hAnsi="Times New Roman" w:cs="Mangal"/>
                <w:color w:val="000000"/>
                <w:kern w:val="3"/>
                <w:sz w:val="24"/>
                <w:szCs w:val="24"/>
                <w:lang w:eastAsia="ru-RU"/>
              </w:rPr>
              <w:t>истематизировать знания о физических величинах: импульс силы и импульс тела.</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00654213" w:rsidRPr="00654213">
              <w:rPr>
                <w:rFonts w:ascii="Times New Roman" w:eastAsia="Times New Roman" w:hAnsi="Times New Roman" w:cs="Mangal"/>
                <w:color w:val="000000"/>
                <w:kern w:val="3"/>
                <w:sz w:val="24"/>
                <w:szCs w:val="24"/>
                <w:lang w:eastAsia="ru-RU"/>
              </w:rPr>
              <w:t xml:space="preserve">рименять модель замкнутой системы к реальным системам; </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654213" w:rsidRPr="00654213">
              <w:rPr>
                <w:rFonts w:ascii="Times New Roman" w:eastAsia="Times New Roman" w:hAnsi="Times New Roman" w:cs="Mangal"/>
                <w:color w:val="000000"/>
                <w:kern w:val="3"/>
                <w:sz w:val="24"/>
                <w:szCs w:val="24"/>
                <w:lang w:eastAsia="ru-RU"/>
              </w:rPr>
              <w:t>ценивать успехи России в создании ракетной техники.</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и</w:t>
            </w:r>
            <w:r w:rsidR="00654213" w:rsidRPr="00654213">
              <w:rPr>
                <w:rFonts w:ascii="Times New Roman" w:eastAsia="Times New Roman" w:hAnsi="Times New Roman" w:cs="Mangal"/>
                <w:color w:val="000000"/>
                <w:kern w:val="3"/>
                <w:sz w:val="24"/>
                <w:szCs w:val="24"/>
                <w:lang w:eastAsia="ru-RU"/>
              </w:rPr>
              <w:t xml:space="preserve">змерять работу силы и мощность; </w:t>
            </w:r>
          </w:p>
          <w:p w:rsidR="00654213" w:rsidRPr="001F14B4" w:rsidRDefault="004C2460"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00654213" w:rsidRPr="00654213">
              <w:rPr>
                <w:rFonts w:ascii="Times New Roman" w:eastAsia="Times New Roman" w:hAnsi="Times New Roman" w:cs="Mangal"/>
                <w:color w:val="000000"/>
                <w:kern w:val="3"/>
                <w:sz w:val="24"/>
                <w:szCs w:val="24"/>
                <w:lang w:eastAsia="ru-RU"/>
              </w:rPr>
              <w:t xml:space="preserve">истематизировать знания  о физических величинах: работа и мощность. </w:t>
            </w:r>
          </w:p>
          <w:p w:rsidR="00654213" w:rsidRPr="004C2460" w:rsidRDefault="004C2460" w:rsidP="004C2460">
            <w:pPr>
              <w:pStyle w:val="a4"/>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00654213" w:rsidRPr="004C2460">
              <w:rPr>
                <w:rFonts w:ascii="Times New Roman" w:eastAsia="Times New Roman" w:hAnsi="Times New Roman" w:cs="Mangal"/>
                <w:color w:val="000000"/>
                <w:kern w:val="3"/>
                <w:sz w:val="24"/>
                <w:szCs w:val="24"/>
                <w:lang w:eastAsia="ru-RU"/>
              </w:rPr>
              <w:t xml:space="preserve">истематизировать знания о физической величине на примере потенциальной энергии; </w:t>
            </w:r>
          </w:p>
          <w:p w:rsidR="00654213" w:rsidRPr="001F14B4" w:rsidRDefault="004C2460"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00654213" w:rsidRPr="00654213">
              <w:rPr>
                <w:rFonts w:ascii="Times New Roman" w:eastAsia="Times New Roman" w:hAnsi="Times New Roman" w:cs="Mangal"/>
                <w:color w:val="000000"/>
                <w:kern w:val="3"/>
                <w:sz w:val="24"/>
                <w:szCs w:val="24"/>
                <w:lang w:eastAsia="ru-RU"/>
              </w:rPr>
              <w:t xml:space="preserve">истематизировать знания о физической </w:t>
            </w:r>
            <w:r w:rsidR="00654213" w:rsidRPr="00654213">
              <w:rPr>
                <w:rFonts w:ascii="Times New Roman" w:eastAsia="Times New Roman" w:hAnsi="Times New Roman" w:cs="Mangal"/>
                <w:color w:val="000000"/>
                <w:kern w:val="3"/>
                <w:sz w:val="24"/>
                <w:szCs w:val="24"/>
                <w:lang w:eastAsia="ru-RU"/>
              </w:rPr>
              <w:lastRenderedPageBreak/>
              <w:t xml:space="preserve">величине на примере кинетической энергии; </w:t>
            </w:r>
          </w:p>
          <w:p w:rsidR="00654213" w:rsidRPr="00654213" w:rsidRDefault="004C2460"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00654213" w:rsidRPr="00654213">
              <w:rPr>
                <w:rFonts w:ascii="Times New Roman" w:eastAsia="Times New Roman" w:hAnsi="Times New Roman" w:cs="Mangal"/>
                <w:color w:val="000000"/>
                <w:kern w:val="3"/>
                <w:sz w:val="24"/>
                <w:szCs w:val="24"/>
                <w:lang w:eastAsia="ru-RU"/>
              </w:rPr>
              <w:t xml:space="preserve">рименять закон сохранения механической энергии к решению задач;  </w:t>
            </w:r>
          </w:p>
          <w:p w:rsidR="00654213" w:rsidRPr="001F14B4" w:rsidRDefault="004C2460"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00654213" w:rsidRPr="00654213">
              <w:rPr>
                <w:rFonts w:ascii="Times New Roman" w:eastAsia="Times New Roman" w:hAnsi="Times New Roman" w:cs="Mangal"/>
                <w:color w:val="000000"/>
                <w:kern w:val="3"/>
                <w:sz w:val="24"/>
                <w:szCs w:val="24"/>
                <w:lang w:eastAsia="ru-RU"/>
              </w:rPr>
              <w:t xml:space="preserve">рименять модель замкнутой консервативной системы к реальным системам при обсуждении применения закона </w:t>
            </w:r>
            <w:r w:rsidR="007D00D3">
              <w:rPr>
                <w:rFonts w:ascii="Times New Roman" w:eastAsia="Times New Roman" w:hAnsi="Times New Roman" w:cs="Mangal"/>
                <w:color w:val="000000"/>
                <w:kern w:val="3"/>
                <w:sz w:val="24"/>
                <w:szCs w:val="24"/>
                <w:lang w:eastAsia="ru-RU"/>
              </w:rPr>
              <w:t>сохранения механической энергии;</w:t>
            </w:r>
          </w:p>
          <w:p w:rsidR="00654213" w:rsidRPr="00654213" w:rsidRDefault="001F14B4"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р</w:t>
            </w:r>
            <w:r w:rsidR="00654213" w:rsidRPr="00654213">
              <w:rPr>
                <w:rFonts w:ascii="Times New Roman" w:eastAsia="Times New Roman" w:hAnsi="Times New Roman" w:cs="Mangal"/>
                <w:color w:val="000000"/>
                <w:kern w:val="3"/>
                <w:sz w:val="24"/>
                <w:szCs w:val="24"/>
                <w:lang w:eastAsia="ru-RU"/>
              </w:rPr>
              <w:t xml:space="preserve">аботать с таблицами и схемами; </w:t>
            </w:r>
          </w:p>
          <w:p w:rsidR="00654213" w:rsidRPr="00654213" w:rsidRDefault="001F14B4"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00654213" w:rsidRPr="00654213">
              <w:rPr>
                <w:rFonts w:ascii="Times New Roman" w:eastAsia="Times New Roman" w:hAnsi="Times New Roman" w:cs="Mangal"/>
                <w:color w:val="000000"/>
                <w:kern w:val="3"/>
                <w:sz w:val="24"/>
                <w:szCs w:val="24"/>
                <w:lang w:eastAsia="ru-RU"/>
              </w:rPr>
              <w:t>рименять знания для решения задач.</w:t>
            </w:r>
          </w:p>
          <w:p w:rsidR="00654213" w:rsidRPr="00654213" w:rsidRDefault="001F14B4" w:rsidP="0065421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00654213" w:rsidRPr="00654213">
              <w:rPr>
                <w:rFonts w:ascii="Times New Roman" w:eastAsia="Times New Roman" w:hAnsi="Times New Roman" w:cs="Mangal"/>
                <w:color w:val="000000"/>
                <w:kern w:val="3"/>
                <w:sz w:val="24"/>
                <w:szCs w:val="24"/>
                <w:lang w:eastAsia="ru-RU"/>
              </w:rPr>
              <w:t>рименять знания к решению задач: вычислительных, качественных и графических.</w:t>
            </w:r>
          </w:p>
          <w:p w:rsidR="001F14B4" w:rsidRPr="00654213"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654213">
              <w:rPr>
                <w:rFonts w:ascii="Times New Roman" w:eastAsia="Times New Roman" w:hAnsi="Times New Roman" w:cs="Mangal"/>
                <w:color w:val="000000"/>
                <w:kern w:val="3"/>
                <w:sz w:val="24"/>
                <w:szCs w:val="24"/>
                <w:lang w:eastAsia="ru-RU"/>
              </w:rPr>
              <w:t xml:space="preserve">решать задачи </w:t>
            </w:r>
            <w:r w:rsidRPr="00654213">
              <w:rPr>
                <w:rFonts w:ascii="Times New Roman" w:eastAsia="Times New Roman" w:hAnsi="Times New Roman" w:cs="Mangal"/>
                <w:color w:val="000000"/>
                <w:kern w:val="3"/>
                <w:sz w:val="24"/>
                <w:szCs w:val="24"/>
                <w:lang w:eastAsia="ru-RU"/>
              </w:rPr>
              <w:lastRenderedPageBreak/>
              <w:t>р</w:t>
            </w:r>
            <w:r>
              <w:rPr>
                <w:rFonts w:ascii="Times New Roman" w:eastAsia="Times New Roman" w:hAnsi="Times New Roman" w:cs="Mangal"/>
                <w:color w:val="000000"/>
                <w:kern w:val="3"/>
                <w:sz w:val="24"/>
                <w:szCs w:val="24"/>
                <w:lang w:eastAsia="ru-RU"/>
              </w:rPr>
              <w:t>азными способами по данной теме;</w:t>
            </w:r>
          </w:p>
          <w:p w:rsidR="000D2B5C" w:rsidRPr="003C530B" w:rsidRDefault="000D2B5C" w:rsidP="004C2460">
            <w:pPr>
              <w:widowControl w:val="0"/>
              <w:suppressAutoHyphens/>
              <w:autoSpaceDN w:val="0"/>
              <w:spacing w:after="0" w:line="240" w:lineRule="auto"/>
              <w:ind w:left="720"/>
              <w:textAlignment w:val="baseline"/>
              <w:rPr>
                <w:rFonts w:ascii="Times New Roman" w:eastAsia="Times New Roman" w:hAnsi="Times New Roman" w:cs="Mangal"/>
                <w:color w:val="000000"/>
                <w:kern w:val="3"/>
                <w:sz w:val="24"/>
                <w:szCs w:val="24"/>
                <w:lang w:eastAsia="ru-RU"/>
              </w:rPr>
            </w:pPr>
          </w:p>
        </w:tc>
        <w:tc>
          <w:tcPr>
            <w:tcW w:w="2723" w:type="dxa"/>
            <w:shd w:val="clear" w:color="auto" w:fill="auto"/>
          </w:tcPr>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lastRenderedPageBreak/>
              <w:t>формулировать и удерживать учебную задачу;</w:t>
            </w:r>
          </w:p>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 xml:space="preserve">выбирать действия в </w:t>
            </w:r>
            <w:r w:rsidRPr="003C530B">
              <w:rPr>
                <w:rFonts w:ascii="Times New Roman" w:eastAsia="Times New Roman" w:hAnsi="Times New Roman" w:cs="Mangal"/>
                <w:iCs/>
                <w:color w:val="000000"/>
                <w:kern w:val="3"/>
                <w:sz w:val="24"/>
                <w:szCs w:val="24"/>
                <w:lang w:eastAsia="ru-RU"/>
              </w:rPr>
              <w:t>соответствии с поставленной задачей и услови</w:t>
            </w:r>
            <w:r w:rsidRPr="003C530B">
              <w:rPr>
                <w:rFonts w:ascii="Times New Roman" w:eastAsia="Times New Roman" w:hAnsi="Times New Roman" w:cs="Mangal"/>
                <w:color w:val="000000"/>
                <w:kern w:val="3"/>
                <w:sz w:val="24"/>
                <w:szCs w:val="24"/>
                <w:lang w:eastAsia="ru-RU"/>
              </w:rPr>
              <w:t>ями её реализации;</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tc>
        <w:tc>
          <w:tcPr>
            <w:tcW w:w="2775" w:type="dxa"/>
            <w:shd w:val="clear" w:color="auto" w:fill="auto"/>
          </w:tcPr>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самостоятельно выделять и формулировать познавательную цель;</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применять правила и пользоваться инструкциями и освоенными закономерностями;</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осуществлять смысловое чтение;</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32"/>
                <w:szCs w:val="32"/>
                <w:lang w:eastAsia="ru-RU"/>
              </w:rPr>
            </w:pPr>
          </w:p>
        </w:tc>
        <w:tc>
          <w:tcPr>
            <w:tcW w:w="3368" w:type="dxa"/>
            <w:shd w:val="clear" w:color="auto" w:fill="auto"/>
          </w:tcPr>
          <w:p w:rsidR="000D2B5C" w:rsidRPr="003C530B"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организовывать учебное сотрудничество и совместную деятельность с учителем и сверстниками: определять цели, распределять функции и роли участников;</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32"/>
                <w:szCs w:val="32"/>
                <w:lang w:eastAsia="ru-RU"/>
              </w:rPr>
            </w:pPr>
          </w:p>
        </w:tc>
      </w:tr>
      <w:tr w:rsidR="000D2B5C" w:rsidRPr="003C530B" w:rsidTr="00B55A34">
        <w:tc>
          <w:tcPr>
            <w:tcW w:w="522"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sidRPr="003C530B">
              <w:rPr>
                <w:rFonts w:ascii="Times New Roman" w:eastAsia="Times New Roman" w:hAnsi="Times New Roman" w:cs="Mangal"/>
                <w:color w:val="000000"/>
                <w:kern w:val="3"/>
                <w:sz w:val="28"/>
                <w:szCs w:val="28"/>
                <w:lang w:eastAsia="ru-RU"/>
              </w:rPr>
              <w:lastRenderedPageBreak/>
              <w:t>2.</w:t>
            </w:r>
          </w:p>
        </w:tc>
        <w:tc>
          <w:tcPr>
            <w:tcW w:w="1862" w:type="dxa"/>
            <w:shd w:val="clear" w:color="auto" w:fill="auto"/>
          </w:tcPr>
          <w:p w:rsidR="000D2B5C" w:rsidRPr="008D2A50" w:rsidRDefault="000D2B5C" w:rsidP="00B55A34">
            <w:pPr>
              <w:spacing w:after="0" w:line="240" w:lineRule="auto"/>
              <w:ind w:firstLine="540"/>
              <w:rPr>
                <w:rFonts w:ascii="Times New Roman" w:eastAsia="Times New Roman" w:hAnsi="Times New Roman"/>
                <w:bCs/>
                <w:color w:val="000000"/>
                <w:sz w:val="24"/>
                <w:lang w:eastAsia="ru-RU"/>
              </w:rPr>
            </w:pPr>
            <w:r w:rsidRPr="008D2A50">
              <w:rPr>
                <w:rFonts w:ascii="Times New Roman" w:eastAsia="Times New Roman" w:hAnsi="Times New Roman"/>
                <w:bCs/>
                <w:color w:val="000000"/>
                <w:sz w:val="24"/>
                <w:lang w:eastAsia="ru-RU"/>
              </w:rPr>
              <w:t xml:space="preserve">Механические </w:t>
            </w:r>
            <w:r w:rsidR="0012335C">
              <w:rPr>
                <w:rFonts w:ascii="Times New Roman" w:eastAsia="Times New Roman" w:hAnsi="Times New Roman"/>
                <w:bCs/>
                <w:color w:val="000000"/>
                <w:sz w:val="24"/>
                <w:lang w:eastAsia="ru-RU"/>
              </w:rPr>
              <w:t>колебания и волны</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tc>
        <w:tc>
          <w:tcPr>
            <w:tcW w:w="2816" w:type="dxa"/>
            <w:shd w:val="clear" w:color="auto" w:fill="auto"/>
          </w:tcPr>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1F14B4">
              <w:rPr>
                <w:rFonts w:ascii="Times New Roman" w:eastAsia="Times New Roman" w:hAnsi="Times New Roman" w:cs="Mangal"/>
                <w:color w:val="000000"/>
                <w:kern w:val="3"/>
                <w:sz w:val="24"/>
                <w:szCs w:val="24"/>
                <w:lang w:eastAsia="ru-RU"/>
              </w:rPr>
              <w:t xml:space="preserve">бъяснять процесс колебаний маятника; </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а</w:t>
            </w:r>
            <w:r w:rsidRPr="001F14B4">
              <w:rPr>
                <w:rFonts w:ascii="Times New Roman" w:eastAsia="Times New Roman" w:hAnsi="Times New Roman" w:cs="Mangal"/>
                <w:color w:val="000000"/>
                <w:kern w:val="3"/>
                <w:sz w:val="24"/>
                <w:szCs w:val="24"/>
                <w:lang w:eastAsia="ru-RU"/>
              </w:rPr>
              <w:t>нализировать условия возникновения свободных колебаний математ</w:t>
            </w:r>
            <w:r>
              <w:rPr>
                <w:rFonts w:ascii="Times New Roman" w:eastAsia="Times New Roman" w:hAnsi="Times New Roman" w:cs="Mangal"/>
                <w:color w:val="000000"/>
                <w:kern w:val="3"/>
                <w:sz w:val="24"/>
                <w:szCs w:val="24"/>
                <w:lang w:eastAsia="ru-RU"/>
              </w:rPr>
              <w:t>ического и пружинного маятников;</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и</w:t>
            </w:r>
            <w:r w:rsidRPr="001F14B4">
              <w:rPr>
                <w:rFonts w:ascii="Times New Roman" w:eastAsia="Times New Roman" w:hAnsi="Times New Roman" w:cs="Mangal"/>
                <w:color w:val="000000"/>
                <w:kern w:val="3"/>
                <w:sz w:val="24"/>
                <w:szCs w:val="24"/>
                <w:lang w:eastAsia="ru-RU"/>
              </w:rPr>
              <w:t xml:space="preserve">сследовать зависимость периода колебаний от параметров маятников; </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Pr="001F14B4">
              <w:rPr>
                <w:rFonts w:ascii="Times New Roman" w:eastAsia="Times New Roman" w:hAnsi="Times New Roman" w:cs="Mangal"/>
                <w:color w:val="000000"/>
                <w:kern w:val="3"/>
                <w:sz w:val="24"/>
                <w:szCs w:val="24"/>
                <w:lang w:eastAsia="ru-RU"/>
              </w:rPr>
              <w:t>истематизировать знания о характеристиках колеба</w:t>
            </w:r>
            <w:r w:rsidR="007D00D3">
              <w:rPr>
                <w:rFonts w:ascii="Times New Roman" w:eastAsia="Times New Roman" w:hAnsi="Times New Roman" w:cs="Mangal"/>
                <w:color w:val="000000"/>
                <w:kern w:val="3"/>
                <w:sz w:val="24"/>
                <w:szCs w:val="24"/>
                <w:lang w:eastAsia="ru-RU"/>
              </w:rPr>
              <w:t>тельного движения в виде таблиц;</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и</w:t>
            </w:r>
            <w:r w:rsidRPr="001F14B4">
              <w:rPr>
                <w:rFonts w:ascii="Times New Roman" w:eastAsia="Times New Roman" w:hAnsi="Times New Roman" w:cs="Mangal"/>
                <w:color w:val="000000"/>
                <w:kern w:val="3"/>
                <w:sz w:val="24"/>
                <w:szCs w:val="24"/>
                <w:lang w:eastAsia="ru-RU"/>
              </w:rPr>
              <w:t xml:space="preserve">сследовать зависимость периода колебаний математического </w:t>
            </w:r>
            <w:r w:rsidRPr="001F14B4">
              <w:rPr>
                <w:rFonts w:ascii="Times New Roman" w:eastAsia="Times New Roman" w:hAnsi="Times New Roman" w:cs="Mangal"/>
                <w:color w:val="000000"/>
                <w:kern w:val="3"/>
                <w:sz w:val="24"/>
                <w:szCs w:val="24"/>
                <w:lang w:eastAsia="ru-RU"/>
              </w:rPr>
              <w:lastRenderedPageBreak/>
              <w:t xml:space="preserve">маятника от его длины и амплитуды колебаний; </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и</w:t>
            </w:r>
            <w:r w:rsidRPr="001F14B4">
              <w:rPr>
                <w:rFonts w:ascii="Times New Roman" w:eastAsia="Times New Roman" w:hAnsi="Times New Roman" w:cs="Mangal"/>
                <w:color w:val="000000"/>
                <w:kern w:val="3"/>
                <w:sz w:val="24"/>
                <w:szCs w:val="24"/>
                <w:lang w:eastAsia="ru-RU"/>
              </w:rPr>
              <w:t xml:space="preserve">сследовать зависимость периода колебаний пружинного  маятника от </w:t>
            </w:r>
            <w:r w:rsidR="007D00D3">
              <w:rPr>
                <w:rFonts w:ascii="Times New Roman" w:eastAsia="Times New Roman" w:hAnsi="Times New Roman" w:cs="Mangal"/>
                <w:color w:val="000000"/>
                <w:kern w:val="3"/>
                <w:sz w:val="24"/>
                <w:szCs w:val="24"/>
                <w:lang w:eastAsia="ru-RU"/>
              </w:rPr>
              <w:t>массы груза и жесткости пружины;</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а</w:t>
            </w:r>
            <w:r w:rsidRPr="001F14B4">
              <w:rPr>
                <w:rFonts w:ascii="Times New Roman" w:eastAsia="Times New Roman" w:hAnsi="Times New Roman" w:cs="Mangal"/>
                <w:color w:val="000000"/>
                <w:kern w:val="3"/>
                <w:sz w:val="24"/>
                <w:szCs w:val="24"/>
                <w:lang w:eastAsia="ru-RU"/>
              </w:rPr>
              <w:t>нализировать процесс колебания маятников с точки зрения сохранения и превращения энергии, представлять результаты в виде таблицы;</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Pr="001F14B4">
              <w:rPr>
                <w:rFonts w:ascii="Times New Roman" w:eastAsia="Times New Roman" w:hAnsi="Times New Roman" w:cs="Mangal"/>
                <w:color w:val="000000"/>
                <w:kern w:val="3"/>
                <w:sz w:val="24"/>
                <w:szCs w:val="24"/>
                <w:lang w:eastAsia="ru-RU"/>
              </w:rPr>
              <w:t xml:space="preserve">равнивать вынужденные и свободные колебания по их характеристикам; </w:t>
            </w:r>
          </w:p>
          <w:p w:rsidR="001F14B4" w:rsidRPr="007D00D3" w:rsidRDefault="001F14B4" w:rsidP="007D00D3">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7D00D3">
              <w:rPr>
                <w:rFonts w:ascii="Times New Roman" w:eastAsia="Times New Roman" w:hAnsi="Times New Roman" w:cs="Mangal"/>
                <w:color w:val="000000"/>
                <w:kern w:val="3"/>
                <w:sz w:val="24"/>
                <w:szCs w:val="24"/>
                <w:lang w:eastAsia="ru-RU"/>
              </w:rPr>
              <w:t>писывать явление резонанса;</w:t>
            </w:r>
            <w:r w:rsidRPr="001F14B4">
              <w:rPr>
                <w:rFonts w:ascii="Times New Roman" w:eastAsia="Times New Roman" w:hAnsi="Times New Roman" w:cs="Mangal"/>
                <w:color w:val="000000"/>
                <w:kern w:val="3"/>
                <w:sz w:val="24"/>
                <w:szCs w:val="24"/>
                <w:lang w:eastAsia="ru-RU"/>
              </w:rPr>
              <w:t xml:space="preserve"> </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а</w:t>
            </w:r>
            <w:r w:rsidRPr="001F14B4">
              <w:rPr>
                <w:rFonts w:ascii="Times New Roman" w:eastAsia="Times New Roman" w:hAnsi="Times New Roman" w:cs="Mangal"/>
                <w:color w:val="000000"/>
                <w:kern w:val="3"/>
                <w:sz w:val="24"/>
                <w:szCs w:val="24"/>
                <w:lang w:eastAsia="ru-RU"/>
              </w:rPr>
              <w:t xml:space="preserve">нализировать </w:t>
            </w:r>
            <w:r w:rsidRPr="001F14B4">
              <w:rPr>
                <w:rFonts w:ascii="Times New Roman" w:eastAsia="Times New Roman" w:hAnsi="Times New Roman" w:cs="Mangal"/>
                <w:color w:val="000000"/>
                <w:kern w:val="3"/>
                <w:sz w:val="24"/>
                <w:szCs w:val="24"/>
                <w:lang w:eastAsia="ru-RU"/>
              </w:rPr>
              <w:lastRenderedPageBreak/>
              <w:t xml:space="preserve">особенности волнового процесса; </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Pr="001F14B4">
              <w:rPr>
                <w:rFonts w:ascii="Times New Roman" w:eastAsia="Times New Roman" w:hAnsi="Times New Roman" w:cs="Mangal"/>
                <w:color w:val="000000"/>
                <w:kern w:val="3"/>
                <w:sz w:val="24"/>
                <w:szCs w:val="24"/>
                <w:lang w:eastAsia="ru-RU"/>
              </w:rPr>
              <w:t xml:space="preserve">равнивать продольные и поперечные волны; </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Pr="001F14B4">
              <w:rPr>
                <w:rFonts w:ascii="Times New Roman" w:eastAsia="Times New Roman" w:hAnsi="Times New Roman" w:cs="Mangal"/>
                <w:color w:val="000000"/>
                <w:kern w:val="3"/>
                <w:sz w:val="24"/>
                <w:szCs w:val="24"/>
                <w:lang w:eastAsia="ru-RU"/>
              </w:rPr>
              <w:t xml:space="preserve">равнивать физиологические и физические характеристики звука и представлять результаты в виде таблицы; </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р</w:t>
            </w:r>
            <w:r w:rsidRPr="001F14B4">
              <w:rPr>
                <w:rFonts w:ascii="Times New Roman" w:eastAsia="Times New Roman" w:hAnsi="Times New Roman" w:cs="Mangal"/>
                <w:color w:val="000000"/>
                <w:kern w:val="3"/>
                <w:sz w:val="24"/>
                <w:szCs w:val="24"/>
                <w:lang w:eastAsia="ru-RU"/>
              </w:rPr>
              <w:t xml:space="preserve">аботать с таблицей значений скорости звука; </w:t>
            </w:r>
          </w:p>
          <w:p w:rsidR="001F14B4" w:rsidRPr="001F14B4" w:rsidRDefault="001F14B4"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в</w:t>
            </w:r>
            <w:r w:rsidRPr="001F14B4">
              <w:rPr>
                <w:rFonts w:ascii="Times New Roman" w:eastAsia="Times New Roman" w:hAnsi="Times New Roman" w:cs="Mangal"/>
                <w:color w:val="000000"/>
                <w:kern w:val="3"/>
                <w:sz w:val="24"/>
                <w:szCs w:val="24"/>
                <w:lang w:eastAsia="ru-RU"/>
              </w:rPr>
              <w:t>ычислять длину волны и скорость распространения волны.</w:t>
            </w:r>
          </w:p>
          <w:p w:rsidR="001F14B4" w:rsidRPr="001F14B4" w:rsidRDefault="00514365" w:rsidP="001F14B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р</w:t>
            </w:r>
            <w:r w:rsidR="001F14B4" w:rsidRPr="001F14B4">
              <w:rPr>
                <w:rFonts w:ascii="Times New Roman" w:eastAsia="Times New Roman" w:hAnsi="Times New Roman" w:cs="Mangal"/>
                <w:color w:val="000000"/>
                <w:kern w:val="3"/>
                <w:sz w:val="24"/>
                <w:szCs w:val="24"/>
                <w:lang w:eastAsia="ru-RU"/>
              </w:rPr>
              <w:t xml:space="preserve">аботать с таблицами и схемами; </w:t>
            </w:r>
          </w:p>
          <w:p w:rsidR="001F14B4" w:rsidRPr="007D00D3" w:rsidRDefault="001F14B4" w:rsidP="007D00D3">
            <w:pPr>
              <w:pStyle w:val="a4"/>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7D00D3">
              <w:rPr>
                <w:rFonts w:ascii="Times New Roman" w:eastAsia="Times New Roman" w:hAnsi="Times New Roman" w:cs="Mangal"/>
                <w:color w:val="000000"/>
                <w:kern w:val="3"/>
                <w:sz w:val="24"/>
                <w:szCs w:val="24"/>
                <w:lang w:eastAsia="ru-RU"/>
              </w:rPr>
              <w:t>применять  знания к решению</w:t>
            </w:r>
          </w:p>
          <w:p w:rsidR="000D2B5C" w:rsidRPr="003C530B" w:rsidRDefault="001F14B4" w:rsidP="007D00D3">
            <w:pPr>
              <w:widowControl w:val="0"/>
              <w:suppressAutoHyphens/>
              <w:autoSpaceDN w:val="0"/>
              <w:spacing w:after="0" w:line="240" w:lineRule="auto"/>
              <w:ind w:left="360"/>
              <w:textAlignment w:val="baseline"/>
              <w:rPr>
                <w:rFonts w:ascii="Times New Roman" w:eastAsia="Times New Roman" w:hAnsi="Times New Roman" w:cs="Mangal"/>
                <w:color w:val="000000"/>
                <w:kern w:val="3"/>
                <w:sz w:val="24"/>
                <w:szCs w:val="24"/>
                <w:lang w:eastAsia="ru-RU"/>
              </w:rPr>
            </w:pPr>
            <w:r w:rsidRPr="001F14B4">
              <w:rPr>
                <w:rFonts w:ascii="Times New Roman" w:eastAsia="Times New Roman" w:hAnsi="Times New Roman" w:cs="Mangal"/>
                <w:color w:val="000000"/>
                <w:kern w:val="3"/>
                <w:sz w:val="24"/>
                <w:szCs w:val="24"/>
                <w:lang w:eastAsia="ru-RU"/>
              </w:rPr>
              <w:t xml:space="preserve"> стандартных задач.</w:t>
            </w:r>
            <w:r w:rsidRPr="001F14B4">
              <w:rPr>
                <w:rFonts w:ascii="Times New Roman" w:eastAsia="Times New Roman" w:hAnsi="Times New Roman" w:cs="Mangal"/>
                <w:color w:val="000000"/>
                <w:kern w:val="3"/>
                <w:sz w:val="24"/>
                <w:szCs w:val="24"/>
                <w:lang w:eastAsia="ru-RU"/>
              </w:rPr>
              <w:tab/>
            </w:r>
          </w:p>
        </w:tc>
        <w:tc>
          <w:tcPr>
            <w:tcW w:w="2723" w:type="dxa"/>
            <w:shd w:val="clear" w:color="auto" w:fill="auto"/>
          </w:tcPr>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lastRenderedPageBreak/>
              <w:t>планировать пути достижения целей, осознанно выбирать наиболее эффективные способы решения учебных и познавательных задач;</w:t>
            </w:r>
          </w:p>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предвидеть уровень усвоения знаний, его временных характеристик;</w:t>
            </w:r>
          </w:p>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составлять план и последовательность действий;</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осуществлять контроль по образцу и вносить необходимые коррективы;</w:t>
            </w:r>
          </w:p>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i/>
                <w:color w:val="000000"/>
                <w:kern w:val="3"/>
                <w:sz w:val="24"/>
                <w:szCs w:val="24"/>
                <w:lang w:eastAsia="ru-RU"/>
              </w:rPr>
            </w:pPr>
            <w:r w:rsidRPr="003C530B">
              <w:rPr>
                <w:rFonts w:ascii="Times New Roman" w:eastAsia="Times New Roman" w:hAnsi="Times New Roman" w:cs="Mangal"/>
                <w:color w:val="000000"/>
                <w:kern w:val="3"/>
                <w:sz w:val="24"/>
                <w:szCs w:val="24"/>
                <w:lang w:eastAsia="ru-RU"/>
              </w:rPr>
              <w:t xml:space="preserve">адекватно оценивать правильность или ошибочность выполнения учебной задачи, её объективную трудность и собственные возможности её </w:t>
            </w:r>
            <w:r w:rsidRPr="003C530B">
              <w:rPr>
                <w:rFonts w:ascii="Times New Roman" w:eastAsia="Times New Roman" w:hAnsi="Times New Roman" w:cs="Mangal"/>
                <w:color w:val="000000"/>
                <w:kern w:val="3"/>
                <w:sz w:val="24"/>
                <w:szCs w:val="24"/>
                <w:lang w:eastAsia="ru-RU"/>
              </w:rPr>
              <w:lastRenderedPageBreak/>
              <w:t>решения;</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i/>
                <w:color w:val="000000"/>
                <w:kern w:val="3"/>
                <w:sz w:val="24"/>
                <w:szCs w:val="24"/>
                <w:lang w:eastAsia="ru-RU"/>
              </w:rPr>
            </w:pPr>
            <w:r w:rsidRPr="003C530B">
              <w:rPr>
                <w:rFonts w:ascii="Times New Roman" w:eastAsia="Times New Roman" w:hAnsi="Times New Roman" w:cs="Mangal"/>
                <w:i/>
                <w:color w:val="000000"/>
                <w:kern w:val="3"/>
                <w:sz w:val="24"/>
                <w:szCs w:val="24"/>
                <w:lang w:eastAsia="ru-RU"/>
              </w:rPr>
              <w:tab/>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tc>
        <w:tc>
          <w:tcPr>
            <w:tcW w:w="2775" w:type="dxa"/>
            <w:shd w:val="clear" w:color="auto" w:fill="auto"/>
          </w:tcPr>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lastRenderedPageBreak/>
              <w:t>самостоятельно выделять и формулировать познавательную цель;</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использовать общ</w:t>
            </w:r>
            <w:r w:rsidRPr="003C530B">
              <w:rPr>
                <w:rFonts w:ascii="Times New Roman" w:eastAsia="Times New Roman" w:hAnsi="Times New Roman" w:cs="Mangal"/>
                <w:iCs/>
                <w:color w:val="000000"/>
                <w:kern w:val="3"/>
                <w:sz w:val="24"/>
                <w:szCs w:val="24"/>
                <w:lang w:eastAsia="ru-RU"/>
              </w:rPr>
              <w:t>ие приёмы решения задач;</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создавать, применять и преобразовывать знаково-символические средства, модели и схемы для решения задач;</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i/>
                <w:color w:val="000000"/>
                <w:kern w:val="3"/>
                <w:sz w:val="24"/>
                <w:szCs w:val="24"/>
                <w:lang w:eastAsia="ru-RU"/>
              </w:rPr>
            </w:pPr>
            <w:r w:rsidRPr="003C530B">
              <w:rPr>
                <w:rFonts w:ascii="Times New Roman" w:eastAsia="Times New Roman" w:hAnsi="Times New Roman" w:cs="Mangal"/>
                <w:color w:val="000000"/>
                <w:kern w:val="3"/>
                <w:sz w:val="24"/>
                <w:szCs w:val="24"/>
                <w:lang w:eastAsia="ru-RU"/>
              </w:rPr>
              <w:t>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условиях неполной и избыточной, точной и вероятностной информации;</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tc>
        <w:tc>
          <w:tcPr>
            <w:tcW w:w="3368" w:type="dxa"/>
            <w:shd w:val="clear" w:color="auto" w:fill="auto"/>
          </w:tcPr>
          <w:p w:rsidR="000D2B5C" w:rsidRPr="003C530B"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организовывать учебное сотрудничество и совместную деятельность с учителем и сверстниками: определять цели, распределять функции и роли участников;</w:t>
            </w:r>
          </w:p>
          <w:p w:rsidR="000D2B5C"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взаимодействовать и</w:t>
            </w:r>
            <w:r>
              <w:rPr>
                <w:rFonts w:ascii="Times New Roman" w:eastAsia="Times New Roman" w:hAnsi="Times New Roman" w:cs="Mangal"/>
                <w:color w:val="000000"/>
                <w:kern w:val="3"/>
                <w:sz w:val="24"/>
                <w:szCs w:val="24"/>
                <w:lang w:eastAsia="ru-RU"/>
              </w:rPr>
              <w:t xml:space="preserve"> находить общие способы работы;</w:t>
            </w:r>
          </w:p>
          <w:p w:rsidR="000D2B5C"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работать в группе: находить общее решение и разрешать конфликты на основе согласования позиций и учё</w:t>
            </w:r>
            <w:r>
              <w:rPr>
                <w:rFonts w:ascii="Times New Roman" w:eastAsia="Times New Roman" w:hAnsi="Times New Roman" w:cs="Mangal"/>
                <w:color w:val="000000"/>
                <w:kern w:val="3"/>
                <w:sz w:val="24"/>
                <w:szCs w:val="24"/>
                <w:lang w:eastAsia="ru-RU"/>
              </w:rPr>
              <w:t>та интересов; слушать партнёра;</w:t>
            </w:r>
          </w:p>
          <w:p w:rsidR="000D2B5C"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формулировать, аргументировать и отстаивать своё мнение;</w:t>
            </w:r>
          </w:p>
          <w:p w:rsidR="000D2B5C" w:rsidRPr="00C20707"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C20707">
              <w:rPr>
                <w:rFonts w:ascii="Times New Roman" w:eastAsia="Times New Roman" w:hAnsi="Times New Roman" w:cs="Mangal"/>
                <w:color w:val="000000"/>
                <w:kern w:val="3"/>
                <w:sz w:val="24"/>
                <w:szCs w:val="24"/>
                <w:lang w:eastAsia="ru-RU"/>
              </w:rPr>
              <w:t>прогнозировать возникновение конфликтов при наличии разных точек зре</w:t>
            </w:r>
            <w:r w:rsidRPr="00C20707">
              <w:rPr>
                <w:rFonts w:ascii="Times New Roman" w:eastAsia="Times New Roman" w:hAnsi="Times New Roman" w:cs="Mangal"/>
                <w:iCs/>
                <w:color w:val="000000"/>
                <w:kern w:val="3"/>
                <w:sz w:val="24"/>
                <w:szCs w:val="24"/>
                <w:lang w:eastAsia="ru-RU"/>
              </w:rPr>
              <w:t>ния;</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tc>
      </w:tr>
      <w:tr w:rsidR="000D2B5C" w:rsidRPr="003C530B" w:rsidTr="00B55A34">
        <w:tc>
          <w:tcPr>
            <w:tcW w:w="522"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sidRPr="003C530B">
              <w:rPr>
                <w:rFonts w:ascii="Times New Roman" w:eastAsia="Times New Roman" w:hAnsi="Times New Roman" w:cs="Mangal"/>
                <w:color w:val="000000"/>
                <w:kern w:val="3"/>
                <w:sz w:val="28"/>
                <w:szCs w:val="28"/>
                <w:lang w:eastAsia="ru-RU"/>
              </w:rPr>
              <w:lastRenderedPageBreak/>
              <w:t>3.</w:t>
            </w:r>
          </w:p>
        </w:tc>
        <w:tc>
          <w:tcPr>
            <w:tcW w:w="1862" w:type="dxa"/>
            <w:shd w:val="clear" w:color="auto" w:fill="auto"/>
          </w:tcPr>
          <w:p w:rsidR="000D2B5C" w:rsidRPr="003C530B" w:rsidRDefault="0012335C" w:rsidP="00B55A34">
            <w:pPr>
              <w:widowControl w:val="0"/>
              <w:suppressAutoHyphens/>
              <w:autoSpaceDN w:val="0"/>
              <w:spacing w:after="0" w:line="240" w:lineRule="auto"/>
              <w:textAlignment w:val="baseline"/>
              <w:rPr>
                <w:rFonts w:ascii="Times New Roman" w:eastAsia="Times New Roman" w:hAnsi="Times New Roman"/>
                <w:color w:val="000000"/>
                <w:kern w:val="3"/>
                <w:sz w:val="24"/>
                <w:szCs w:val="24"/>
                <w:lang w:eastAsia="ru-RU"/>
              </w:rPr>
            </w:pPr>
            <w:r>
              <w:rPr>
                <w:rFonts w:ascii="Times New Roman" w:hAnsi="Times New Roman"/>
                <w:bCs/>
                <w:color w:val="000000"/>
                <w:sz w:val="24"/>
                <w:szCs w:val="24"/>
              </w:rPr>
              <w:t xml:space="preserve">Электромагнитные колебания </w:t>
            </w:r>
            <w:r>
              <w:rPr>
                <w:rFonts w:ascii="Times New Roman" w:hAnsi="Times New Roman"/>
                <w:bCs/>
                <w:color w:val="000000"/>
                <w:sz w:val="24"/>
                <w:szCs w:val="24"/>
              </w:rPr>
              <w:lastRenderedPageBreak/>
              <w:t>и волны</w:t>
            </w:r>
          </w:p>
        </w:tc>
        <w:tc>
          <w:tcPr>
            <w:tcW w:w="2816" w:type="dxa"/>
            <w:shd w:val="clear" w:color="auto" w:fill="auto"/>
          </w:tcPr>
          <w:p w:rsidR="001F14B4" w:rsidRPr="001F14B4" w:rsidRDefault="007D00D3"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lastRenderedPageBreak/>
              <w:t>а</w:t>
            </w:r>
            <w:r w:rsidR="001F14B4" w:rsidRPr="001F14B4">
              <w:rPr>
                <w:rFonts w:ascii="Times New Roman" w:eastAsia="Times New Roman" w:hAnsi="Times New Roman" w:cs="Mangal"/>
                <w:color w:val="000000"/>
                <w:kern w:val="3"/>
                <w:sz w:val="24"/>
                <w:szCs w:val="24"/>
                <w:lang w:eastAsia="ru-RU"/>
              </w:rPr>
              <w:t xml:space="preserve">нализировать явление </w:t>
            </w:r>
            <w:r w:rsidR="001F14B4" w:rsidRPr="001F14B4">
              <w:rPr>
                <w:rFonts w:ascii="Times New Roman" w:eastAsia="Times New Roman" w:hAnsi="Times New Roman" w:cs="Mangal"/>
                <w:color w:val="000000"/>
                <w:kern w:val="3"/>
                <w:sz w:val="24"/>
                <w:szCs w:val="24"/>
                <w:lang w:eastAsia="ru-RU"/>
              </w:rPr>
              <w:lastRenderedPageBreak/>
              <w:t xml:space="preserve">электромагнитной индукции; </w:t>
            </w:r>
          </w:p>
          <w:p w:rsidR="001F14B4" w:rsidRPr="001F14B4" w:rsidRDefault="001F14B4"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1F14B4">
              <w:rPr>
                <w:rFonts w:ascii="Times New Roman" w:eastAsia="Times New Roman" w:hAnsi="Times New Roman" w:cs="Mangal"/>
                <w:color w:val="000000"/>
                <w:kern w:val="3"/>
                <w:sz w:val="24"/>
                <w:szCs w:val="24"/>
                <w:lang w:eastAsia="ru-RU"/>
              </w:rPr>
              <w:t>бъяснять устройство и принцип дейст</w:t>
            </w:r>
            <w:r>
              <w:rPr>
                <w:rFonts w:ascii="Times New Roman" w:eastAsia="Times New Roman" w:hAnsi="Times New Roman" w:cs="Mangal"/>
                <w:color w:val="000000"/>
                <w:kern w:val="3"/>
                <w:sz w:val="24"/>
                <w:szCs w:val="24"/>
                <w:lang w:eastAsia="ru-RU"/>
              </w:rPr>
              <w:t>вия генератора постоянного тока;</w:t>
            </w:r>
          </w:p>
          <w:p w:rsidR="001F14B4" w:rsidRPr="001F14B4" w:rsidRDefault="001F14B4"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1F14B4">
              <w:rPr>
                <w:rFonts w:ascii="Times New Roman" w:eastAsia="Times New Roman" w:hAnsi="Times New Roman" w:cs="Mangal"/>
                <w:color w:val="000000"/>
                <w:kern w:val="3"/>
                <w:sz w:val="24"/>
                <w:szCs w:val="24"/>
                <w:lang w:eastAsia="ru-RU"/>
              </w:rPr>
              <w:t xml:space="preserve">пределять направление индукционного тока; </w:t>
            </w:r>
          </w:p>
          <w:p w:rsidR="001F14B4" w:rsidRPr="001F14B4" w:rsidRDefault="001F14B4"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н</w:t>
            </w:r>
            <w:r w:rsidRPr="001F14B4">
              <w:rPr>
                <w:rFonts w:ascii="Times New Roman" w:eastAsia="Times New Roman" w:hAnsi="Times New Roman" w:cs="Mangal"/>
                <w:color w:val="000000"/>
                <w:kern w:val="3"/>
                <w:sz w:val="24"/>
                <w:szCs w:val="24"/>
                <w:lang w:eastAsia="ru-RU"/>
              </w:rPr>
              <w:t xml:space="preserve">аблюдать взаимодействие полосового магнита и алюминиевого кольца; </w:t>
            </w:r>
          </w:p>
          <w:p w:rsidR="001F14B4" w:rsidRPr="001F14B4" w:rsidRDefault="001F14B4"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1F14B4">
              <w:rPr>
                <w:rFonts w:ascii="Times New Roman" w:eastAsia="Times New Roman" w:hAnsi="Times New Roman" w:cs="Mangal"/>
                <w:color w:val="000000"/>
                <w:kern w:val="3"/>
                <w:sz w:val="24"/>
                <w:szCs w:val="24"/>
                <w:lang w:eastAsia="ru-RU"/>
              </w:rPr>
              <w:t>бъяснять возникновение индукцио</w:t>
            </w:r>
            <w:r>
              <w:rPr>
                <w:rFonts w:ascii="Times New Roman" w:eastAsia="Times New Roman" w:hAnsi="Times New Roman" w:cs="Mangal"/>
                <w:color w:val="000000"/>
                <w:kern w:val="3"/>
                <w:sz w:val="24"/>
                <w:szCs w:val="24"/>
                <w:lang w:eastAsia="ru-RU"/>
              </w:rPr>
              <w:t>нного тока в алюминиевом кольце;</w:t>
            </w:r>
          </w:p>
          <w:p w:rsidR="001F14B4" w:rsidRPr="001F14B4" w:rsidRDefault="001F14B4"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1F14B4">
              <w:rPr>
                <w:rFonts w:ascii="Times New Roman" w:eastAsia="Times New Roman" w:hAnsi="Times New Roman" w:cs="Mangal"/>
                <w:color w:val="000000"/>
                <w:kern w:val="3"/>
                <w:sz w:val="24"/>
                <w:szCs w:val="24"/>
                <w:lang w:eastAsia="ru-RU"/>
              </w:rPr>
              <w:t xml:space="preserve">пределять направление индукционного тока; </w:t>
            </w:r>
          </w:p>
          <w:p w:rsidR="001F14B4" w:rsidRPr="001F14B4" w:rsidRDefault="001F14B4"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н</w:t>
            </w:r>
            <w:r w:rsidRPr="001F14B4">
              <w:rPr>
                <w:rFonts w:ascii="Times New Roman" w:eastAsia="Times New Roman" w:hAnsi="Times New Roman" w:cs="Mangal"/>
                <w:color w:val="000000"/>
                <w:kern w:val="3"/>
                <w:sz w:val="24"/>
                <w:szCs w:val="24"/>
                <w:lang w:eastAsia="ru-RU"/>
              </w:rPr>
              <w:t xml:space="preserve">аблюдать взаимодействие полосового магнита и алюминиевого кольца; </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1F14B4" w:rsidRPr="001F14B4">
              <w:rPr>
                <w:rFonts w:ascii="Times New Roman" w:eastAsia="Times New Roman" w:hAnsi="Times New Roman" w:cs="Mangal"/>
                <w:color w:val="000000"/>
                <w:kern w:val="3"/>
                <w:sz w:val="24"/>
                <w:szCs w:val="24"/>
                <w:lang w:eastAsia="ru-RU"/>
              </w:rPr>
              <w:t>бъяснять возникновение индукцио</w:t>
            </w:r>
            <w:r>
              <w:rPr>
                <w:rFonts w:ascii="Times New Roman" w:eastAsia="Times New Roman" w:hAnsi="Times New Roman" w:cs="Mangal"/>
                <w:color w:val="000000"/>
                <w:kern w:val="3"/>
                <w:sz w:val="24"/>
                <w:szCs w:val="24"/>
                <w:lang w:eastAsia="ru-RU"/>
              </w:rPr>
              <w:t>нного тока в алюминиевом кольце;</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а</w:t>
            </w:r>
            <w:r w:rsidR="001F14B4" w:rsidRPr="001F14B4">
              <w:rPr>
                <w:rFonts w:ascii="Times New Roman" w:eastAsia="Times New Roman" w:hAnsi="Times New Roman" w:cs="Mangal"/>
                <w:color w:val="000000"/>
                <w:kern w:val="3"/>
                <w:sz w:val="24"/>
                <w:szCs w:val="24"/>
                <w:lang w:eastAsia="ru-RU"/>
              </w:rPr>
              <w:t xml:space="preserve">нализировать </w:t>
            </w:r>
            <w:r w:rsidR="001F14B4" w:rsidRPr="001F14B4">
              <w:rPr>
                <w:rFonts w:ascii="Times New Roman" w:eastAsia="Times New Roman" w:hAnsi="Times New Roman" w:cs="Mangal"/>
                <w:color w:val="000000"/>
                <w:kern w:val="3"/>
                <w:sz w:val="24"/>
                <w:szCs w:val="24"/>
                <w:lang w:eastAsia="ru-RU"/>
              </w:rPr>
              <w:lastRenderedPageBreak/>
              <w:t xml:space="preserve">явление самоиндукции; </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001F14B4" w:rsidRPr="001F14B4">
              <w:rPr>
                <w:rFonts w:ascii="Times New Roman" w:eastAsia="Times New Roman" w:hAnsi="Times New Roman" w:cs="Mangal"/>
                <w:color w:val="000000"/>
                <w:kern w:val="3"/>
                <w:sz w:val="24"/>
                <w:szCs w:val="24"/>
                <w:lang w:eastAsia="ru-RU"/>
              </w:rPr>
              <w:t>равнивать</w:t>
            </w:r>
            <w:r>
              <w:rPr>
                <w:rFonts w:ascii="Times New Roman" w:eastAsia="Times New Roman" w:hAnsi="Times New Roman" w:cs="Mangal"/>
                <w:color w:val="000000"/>
                <w:kern w:val="3"/>
                <w:sz w:val="24"/>
                <w:szCs w:val="24"/>
                <w:lang w:eastAsia="ru-RU"/>
              </w:rPr>
              <w:t xml:space="preserve"> явления самоиндукции и инерции;</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н</w:t>
            </w:r>
            <w:r w:rsidR="001F14B4" w:rsidRPr="001F14B4">
              <w:rPr>
                <w:rFonts w:ascii="Times New Roman" w:eastAsia="Times New Roman" w:hAnsi="Times New Roman" w:cs="Mangal"/>
                <w:color w:val="000000"/>
                <w:kern w:val="3"/>
                <w:sz w:val="24"/>
                <w:szCs w:val="24"/>
                <w:lang w:eastAsia="ru-RU"/>
              </w:rPr>
              <w:t>аблюдать зависимость электрической ёмкости конденсатора от площади пластин, расстояния  и рода вещества между ними;</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001F14B4" w:rsidRPr="001F14B4">
              <w:rPr>
                <w:rFonts w:ascii="Times New Roman" w:eastAsia="Times New Roman" w:hAnsi="Times New Roman" w:cs="Mangal"/>
                <w:color w:val="000000"/>
                <w:kern w:val="3"/>
                <w:sz w:val="24"/>
                <w:szCs w:val="24"/>
                <w:lang w:eastAsia="ru-RU"/>
              </w:rPr>
              <w:t>истематизировать знания о физической величине н</w:t>
            </w:r>
            <w:r w:rsidR="007D00D3">
              <w:rPr>
                <w:rFonts w:ascii="Times New Roman" w:eastAsia="Times New Roman" w:hAnsi="Times New Roman" w:cs="Mangal"/>
                <w:color w:val="000000"/>
                <w:kern w:val="3"/>
                <w:sz w:val="24"/>
                <w:szCs w:val="24"/>
                <w:lang w:eastAsia="ru-RU"/>
              </w:rPr>
              <w:t>а примере электрической ёмкости;</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а</w:t>
            </w:r>
            <w:r w:rsidR="001F14B4" w:rsidRPr="001F14B4">
              <w:rPr>
                <w:rFonts w:ascii="Times New Roman" w:eastAsia="Times New Roman" w:hAnsi="Times New Roman" w:cs="Mangal"/>
                <w:color w:val="000000"/>
                <w:kern w:val="3"/>
                <w:sz w:val="24"/>
                <w:szCs w:val="24"/>
                <w:lang w:eastAsia="ru-RU"/>
              </w:rPr>
              <w:t>нализировать процесс колебаний в контуре и представлять ре</w:t>
            </w:r>
            <w:r w:rsidR="007D00D3">
              <w:rPr>
                <w:rFonts w:ascii="Times New Roman" w:eastAsia="Times New Roman" w:hAnsi="Times New Roman" w:cs="Mangal"/>
                <w:color w:val="000000"/>
                <w:kern w:val="3"/>
                <w:sz w:val="24"/>
                <w:szCs w:val="24"/>
                <w:lang w:eastAsia="ru-RU"/>
              </w:rPr>
              <w:t>зультаты анализа в виде таблицы;</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001F14B4" w:rsidRPr="001F14B4">
              <w:rPr>
                <w:rFonts w:ascii="Times New Roman" w:eastAsia="Times New Roman" w:hAnsi="Times New Roman" w:cs="Mangal"/>
                <w:color w:val="000000"/>
                <w:kern w:val="3"/>
                <w:sz w:val="24"/>
                <w:szCs w:val="24"/>
                <w:lang w:eastAsia="ru-RU"/>
              </w:rPr>
              <w:t>равнивать электромагнитные колебания в контуре и кол</w:t>
            </w:r>
            <w:r>
              <w:rPr>
                <w:rFonts w:ascii="Times New Roman" w:eastAsia="Times New Roman" w:hAnsi="Times New Roman" w:cs="Mangal"/>
                <w:color w:val="000000"/>
                <w:kern w:val="3"/>
                <w:sz w:val="24"/>
                <w:szCs w:val="24"/>
                <w:lang w:eastAsia="ru-RU"/>
              </w:rPr>
              <w:t>ебания пружинного маятника;</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а</w:t>
            </w:r>
            <w:r w:rsidR="001F14B4" w:rsidRPr="001F14B4">
              <w:rPr>
                <w:rFonts w:ascii="Times New Roman" w:eastAsia="Times New Roman" w:hAnsi="Times New Roman" w:cs="Mangal"/>
                <w:color w:val="000000"/>
                <w:kern w:val="3"/>
                <w:sz w:val="24"/>
                <w:szCs w:val="24"/>
                <w:lang w:eastAsia="ru-RU"/>
              </w:rPr>
              <w:t xml:space="preserve">нализировать электромагнитные </w:t>
            </w:r>
            <w:r w:rsidR="001F14B4" w:rsidRPr="001F14B4">
              <w:rPr>
                <w:rFonts w:ascii="Times New Roman" w:eastAsia="Times New Roman" w:hAnsi="Times New Roman" w:cs="Mangal"/>
                <w:color w:val="000000"/>
                <w:kern w:val="3"/>
                <w:sz w:val="24"/>
                <w:szCs w:val="24"/>
                <w:lang w:eastAsia="ru-RU"/>
              </w:rPr>
              <w:lastRenderedPageBreak/>
              <w:t>колебания в контуре с точки з</w:t>
            </w:r>
            <w:r w:rsidR="007D00D3">
              <w:rPr>
                <w:rFonts w:ascii="Times New Roman" w:eastAsia="Times New Roman" w:hAnsi="Times New Roman" w:cs="Mangal"/>
                <w:color w:val="000000"/>
                <w:kern w:val="3"/>
                <w:sz w:val="24"/>
                <w:szCs w:val="24"/>
                <w:lang w:eastAsia="ru-RU"/>
              </w:rPr>
              <w:t>рения закона сохранения энергии;</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н</w:t>
            </w:r>
            <w:r w:rsidR="001F14B4" w:rsidRPr="001F14B4">
              <w:rPr>
                <w:rFonts w:ascii="Times New Roman" w:eastAsia="Times New Roman" w:hAnsi="Times New Roman" w:cs="Mangal"/>
                <w:color w:val="000000"/>
                <w:kern w:val="3"/>
                <w:sz w:val="24"/>
                <w:szCs w:val="24"/>
                <w:lang w:eastAsia="ru-RU"/>
              </w:rPr>
              <w:t xml:space="preserve">аблюдать получение переменного тока при вращении рамки в магнитном поле; </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1F14B4" w:rsidRPr="001F14B4">
              <w:rPr>
                <w:rFonts w:ascii="Times New Roman" w:eastAsia="Times New Roman" w:hAnsi="Times New Roman" w:cs="Mangal"/>
                <w:color w:val="000000"/>
                <w:kern w:val="3"/>
                <w:sz w:val="24"/>
                <w:szCs w:val="24"/>
                <w:lang w:eastAsia="ru-RU"/>
              </w:rPr>
              <w:t>писывать устройство и принцип действия генератора переменно</w:t>
            </w:r>
            <w:r>
              <w:rPr>
                <w:rFonts w:ascii="Times New Roman" w:eastAsia="Times New Roman" w:hAnsi="Times New Roman" w:cs="Mangal"/>
                <w:color w:val="000000"/>
                <w:kern w:val="3"/>
                <w:sz w:val="24"/>
                <w:szCs w:val="24"/>
                <w:lang w:eastAsia="ru-RU"/>
              </w:rPr>
              <w:t>го тока;</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1F14B4" w:rsidRPr="001F14B4">
              <w:rPr>
                <w:rFonts w:ascii="Times New Roman" w:eastAsia="Times New Roman" w:hAnsi="Times New Roman" w:cs="Mangal"/>
                <w:color w:val="000000"/>
                <w:kern w:val="3"/>
                <w:sz w:val="24"/>
                <w:szCs w:val="24"/>
                <w:lang w:eastAsia="ru-RU"/>
              </w:rPr>
              <w:t>писывать принцип действия трансформатора</w:t>
            </w:r>
            <w:r>
              <w:rPr>
                <w:rFonts w:ascii="Times New Roman" w:eastAsia="Times New Roman" w:hAnsi="Times New Roman" w:cs="Mangal"/>
                <w:color w:val="000000"/>
                <w:kern w:val="3"/>
                <w:sz w:val="24"/>
                <w:szCs w:val="24"/>
                <w:lang w:eastAsia="ru-RU"/>
              </w:rPr>
              <w:t>;</w:t>
            </w:r>
          </w:p>
          <w:p w:rsidR="001F14B4" w:rsidRPr="001F14B4" w:rsidRDefault="00514365"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1F14B4" w:rsidRPr="001F14B4">
              <w:rPr>
                <w:rFonts w:ascii="Times New Roman" w:eastAsia="Times New Roman" w:hAnsi="Times New Roman" w:cs="Mangal"/>
                <w:color w:val="000000"/>
                <w:kern w:val="3"/>
                <w:sz w:val="24"/>
                <w:szCs w:val="24"/>
                <w:lang w:eastAsia="ru-RU"/>
              </w:rPr>
              <w:t>бъяснять принципы передачи элек</w:t>
            </w:r>
            <w:r w:rsidR="0085573F">
              <w:rPr>
                <w:rFonts w:ascii="Times New Roman" w:eastAsia="Times New Roman" w:hAnsi="Times New Roman" w:cs="Mangal"/>
                <w:color w:val="000000"/>
                <w:kern w:val="3"/>
                <w:sz w:val="24"/>
                <w:szCs w:val="24"/>
                <w:lang w:eastAsia="ru-RU"/>
              </w:rPr>
              <w:t>трической энергии на расстояние;</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001F14B4" w:rsidRPr="001F14B4">
              <w:rPr>
                <w:rFonts w:ascii="Times New Roman" w:eastAsia="Times New Roman" w:hAnsi="Times New Roman" w:cs="Mangal"/>
                <w:color w:val="000000"/>
                <w:kern w:val="3"/>
                <w:sz w:val="24"/>
                <w:szCs w:val="24"/>
                <w:lang w:eastAsia="ru-RU"/>
              </w:rPr>
              <w:t>равнивать механические и электромагнит</w:t>
            </w:r>
            <w:r>
              <w:rPr>
                <w:rFonts w:ascii="Times New Roman" w:eastAsia="Times New Roman" w:hAnsi="Times New Roman" w:cs="Mangal"/>
                <w:color w:val="000000"/>
                <w:kern w:val="3"/>
                <w:sz w:val="24"/>
                <w:szCs w:val="24"/>
                <w:lang w:eastAsia="ru-RU"/>
              </w:rPr>
              <w:t>ные волны по их характеристикам;</w:t>
            </w:r>
          </w:p>
          <w:p w:rsidR="001F14B4" w:rsidRPr="007D00D3" w:rsidRDefault="0085573F" w:rsidP="007D00D3">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1F14B4" w:rsidRPr="001F14B4">
              <w:rPr>
                <w:rFonts w:ascii="Times New Roman" w:eastAsia="Times New Roman" w:hAnsi="Times New Roman" w:cs="Mangal"/>
                <w:color w:val="000000"/>
                <w:kern w:val="3"/>
                <w:sz w:val="24"/>
                <w:szCs w:val="24"/>
                <w:lang w:eastAsia="ru-RU"/>
              </w:rPr>
              <w:t xml:space="preserve">ценивать роль России в развитии радиосвязи; </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1F14B4" w:rsidRPr="001F14B4">
              <w:rPr>
                <w:rFonts w:ascii="Times New Roman" w:eastAsia="Times New Roman" w:hAnsi="Times New Roman" w:cs="Mangal"/>
                <w:color w:val="000000"/>
                <w:kern w:val="3"/>
                <w:sz w:val="24"/>
                <w:szCs w:val="24"/>
                <w:lang w:eastAsia="ru-RU"/>
              </w:rPr>
              <w:t xml:space="preserve">бъяснять свойства света с точки зрения корпускулярной и волновой теории; </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1F14B4" w:rsidRPr="001F14B4">
              <w:rPr>
                <w:rFonts w:ascii="Times New Roman" w:eastAsia="Times New Roman" w:hAnsi="Times New Roman" w:cs="Mangal"/>
                <w:color w:val="000000"/>
                <w:kern w:val="3"/>
                <w:sz w:val="24"/>
                <w:szCs w:val="24"/>
                <w:lang w:eastAsia="ru-RU"/>
              </w:rPr>
              <w:t xml:space="preserve">писывать опыты по </w:t>
            </w:r>
            <w:r w:rsidR="001F14B4" w:rsidRPr="001F14B4">
              <w:rPr>
                <w:rFonts w:ascii="Times New Roman" w:eastAsia="Times New Roman" w:hAnsi="Times New Roman" w:cs="Mangal"/>
                <w:color w:val="000000"/>
                <w:kern w:val="3"/>
                <w:sz w:val="24"/>
                <w:szCs w:val="24"/>
                <w:lang w:eastAsia="ru-RU"/>
              </w:rPr>
              <w:lastRenderedPageBreak/>
              <w:t>определению скорости света;</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001F14B4" w:rsidRPr="001F14B4">
              <w:rPr>
                <w:rFonts w:ascii="Times New Roman" w:eastAsia="Times New Roman" w:hAnsi="Times New Roman" w:cs="Mangal"/>
                <w:color w:val="000000"/>
                <w:kern w:val="3"/>
                <w:sz w:val="24"/>
                <w:szCs w:val="24"/>
                <w:lang w:eastAsia="ru-RU"/>
              </w:rPr>
              <w:t xml:space="preserve">риводить доказательства электромагнитной природы света; </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наблюдать свойства света;</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а</w:t>
            </w:r>
            <w:r w:rsidR="001F14B4" w:rsidRPr="001F14B4">
              <w:rPr>
                <w:rFonts w:ascii="Times New Roman" w:eastAsia="Times New Roman" w:hAnsi="Times New Roman" w:cs="Mangal"/>
                <w:color w:val="000000"/>
                <w:kern w:val="3"/>
                <w:sz w:val="24"/>
                <w:szCs w:val="24"/>
                <w:lang w:eastAsia="ru-RU"/>
              </w:rPr>
              <w:t xml:space="preserve">нализировать  шкалу электромагнитных волн; </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001F14B4" w:rsidRPr="001F14B4">
              <w:rPr>
                <w:rFonts w:ascii="Times New Roman" w:eastAsia="Times New Roman" w:hAnsi="Times New Roman" w:cs="Mangal"/>
                <w:color w:val="000000"/>
                <w:kern w:val="3"/>
                <w:sz w:val="24"/>
                <w:szCs w:val="24"/>
                <w:lang w:eastAsia="ru-RU"/>
              </w:rPr>
              <w:t>редставлять доклады, сообщения.</w:t>
            </w:r>
          </w:p>
          <w:p w:rsidR="001F14B4" w:rsidRPr="001F14B4" w:rsidRDefault="0085573F" w:rsidP="001F14B4">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р</w:t>
            </w:r>
            <w:r w:rsidR="001F14B4" w:rsidRPr="001F14B4">
              <w:rPr>
                <w:rFonts w:ascii="Times New Roman" w:eastAsia="Times New Roman" w:hAnsi="Times New Roman" w:cs="Mangal"/>
                <w:color w:val="000000"/>
                <w:kern w:val="3"/>
                <w:sz w:val="24"/>
                <w:szCs w:val="24"/>
                <w:lang w:eastAsia="ru-RU"/>
              </w:rPr>
              <w:t xml:space="preserve">аботать с таблицами, представленными в конце главы; </w:t>
            </w:r>
          </w:p>
          <w:p w:rsidR="000D2B5C" w:rsidRPr="0085573F" w:rsidRDefault="0085573F" w:rsidP="0085573F">
            <w:pPr>
              <w:pStyle w:val="a4"/>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001F14B4" w:rsidRPr="001F14B4">
              <w:rPr>
                <w:rFonts w:ascii="Times New Roman" w:eastAsia="Times New Roman" w:hAnsi="Times New Roman" w:cs="Mangal"/>
                <w:color w:val="000000"/>
                <w:kern w:val="3"/>
                <w:sz w:val="24"/>
                <w:szCs w:val="24"/>
                <w:lang w:eastAsia="ru-RU"/>
              </w:rPr>
              <w:t>рименять  знания к решению</w:t>
            </w:r>
            <w:r w:rsidR="001F14B4" w:rsidRPr="0085573F">
              <w:rPr>
                <w:rFonts w:ascii="Times New Roman" w:eastAsia="Times New Roman" w:hAnsi="Times New Roman" w:cs="Mangal"/>
                <w:color w:val="000000"/>
                <w:kern w:val="3"/>
                <w:sz w:val="24"/>
                <w:szCs w:val="24"/>
                <w:lang w:eastAsia="ru-RU"/>
              </w:rPr>
              <w:t xml:space="preserve"> стандартных задач.</w:t>
            </w:r>
            <w:r w:rsidR="001F14B4" w:rsidRPr="0085573F">
              <w:rPr>
                <w:rFonts w:ascii="Times New Roman" w:eastAsia="Times New Roman" w:hAnsi="Times New Roman" w:cs="Mangal"/>
                <w:i/>
                <w:color w:val="000000"/>
                <w:kern w:val="3"/>
                <w:sz w:val="24"/>
                <w:szCs w:val="24"/>
                <w:lang w:eastAsia="ru-RU"/>
              </w:rPr>
              <w:tab/>
            </w:r>
          </w:p>
        </w:tc>
        <w:tc>
          <w:tcPr>
            <w:tcW w:w="2723" w:type="dxa"/>
            <w:shd w:val="clear" w:color="auto" w:fill="auto"/>
          </w:tcPr>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lastRenderedPageBreak/>
              <w:t xml:space="preserve">формулировать и удерживать учебную </w:t>
            </w:r>
            <w:r w:rsidRPr="003C530B">
              <w:rPr>
                <w:rFonts w:ascii="Times New Roman" w:eastAsia="Times New Roman" w:hAnsi="Times New Roman" w:cs="Mangal"/>
                <w:color w:val="000000"/>
                <w:kern w:val="3"/>
                <w:sz w:val="24"/>
                <w:szCs w:val="24"/>
                <w:lang w:eastAsia="ru-RU"/>
              </w:rPr>
              <w:lastRenderedPageBreak/>
              <w:t>задачу;</w:t>
            </w:r>
          </w:p>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 xml:space="preserve">выбирать действия в </w:t>
            </w:r>
            <w:r w:rsidRPr="003C530B">
              <w:rPr>
                <w:rFonts w:ascii="Times New Roman" w:eastAsia="Times New Roman" w:hAnsi="Times New Roman" w:cs="Mangal"/>
                <w:iCs/>
                <w:color w:val="000000"/>
                <w:kern w:val="3"/>
                <w:sz w:val="24"/>
                <w:szCs w:val="24"/>
                <w:lang w:eastAsia="ru-RU"/>
              </w:rPr>
              <w:t>соответствии с поставленной задачей и услови</w:t>
            </w:r>
            <w:r w:rsidRPr="003C530B">
              <w:rPr>
                <w:rFonts w:ascii="Times New Roman" w:eastAsia="Times New Roman" w:hAnsi="Times New Roman" w:cs="Mangal"/>
                <w:color w:val="000000"/>
                <w:kern w:val="3"/>
                <w:sz w:val="24"/>
                <w:szCs w:val="24"/>
                <w:lang w:eastAsia="ru-RU"/>
              </w:rPr>
              <w:t>ями её реализации;</w:t>
            </w:r>
          </w:p>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планировать пути достижения целей, осознанно выбирать наиболее эффективные способы решения учебных и познавательных задач;</w:t>
            </w:r>
          </w:p>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предвидеть уровень усвоения знаний, его временных характеристик;</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tc>
        <w:tc>
          <w:tcPr>
            <w:tcW w:w="2775" w:type="dxa"/>
            <w:shd w:val="clear" w:color="auto" w:fill="auto"/>
          </w:tcPr>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lastRenderedPageBreak/>
              <w:t xml:space="preserve">самостоятельно выделять и </w:t>
            </w:r>
            <w:r w:rsidRPr="003C530B">
              <w:rPr>
                <w:rFonts w:ascii="Times New Roman" w:eastAsia="Times New Roman" w:hAnsi="Times New Roman" w:cs="Mangal"/>
                <w:color w:val="000000"/>
                <w:kern w:val="3"/>
                <w:sz w:val="24"/>
                <w:szCs w:val="24"/>
                <w:lang w:eastAsia="ru-RU"/>
              </w:rPr>
              <w:lastRenderedPageBreak/>
              <w:t>формулировать познавательную цель;</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использовать общ</w:t>
            </w:r>
            <w:r w:rsidRPr="003C530B">
              <w:rPr>
                <w:rFonts w:ascii="Times New Roman" w:eastAsia="Times New Roman" w:hAnsi="Times New Roman" w:cs="Mangal"/>
                <w:iCs/>
                <w:color w:val="000000"/>
                <w:kern w:val="3"/>
                <w:sz w:val="24"/>
                <w:szCs w:val="24"/>
                <w:lang w:eastAsia="ru-RU"/>
              </w:rPr>
              <w:t>ие приёмы решения задач;</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применять правила и пользоваться инструкциями и освоенными закономерностями;</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создавать, применять и преобразовывать знаково-символические средства, модели и схемы для решения задач;</w:t>
            </w:r>
          </w:p>
          <w:p w:rsidR="000D2B5C" w:rsidRPr="003C530B" w:rsidRDefault="000D2B5C" w:rsidP="00B55A34">
            <w:pPr>
              <w:widowControl w:val="0"/>
              <w:suppressAutoHyphens/>
              <w:autoSpaceDN w:val="0"/>
              <w:spacing w:after="0" w:line="240" w:lineRule="auto"/>
              <w:ind w:left="360"/>
              <w:textAlignment w:val="baseline"/>
              <w:rPr>
                <w:rFonts w:ascii="Times New Roman" w:eastAsia="Times New Roman" w:hAnsi="Times New Roman" w:cs="Mangal"/>
                <w:color w:val="000000"/>
                <w:kern w:val="3"/>
                <w:sz w:val="24"/>
                <w:szCs w:val="24"/>
                <w:lang w:eastAsia="ru-RU"/>
              </w:rPr>
            </w:pPr>
          </w:p>
        </w:tc>
        <w:tc>
          <w:tcPr>
            <w:tcW w:w="3368" w:type="dxa"/>
            <w:shd w:val="clear" w:color="auto" w:fill="auto"/>
          </w:tcPr>
          <w:p w:rsidR="000D2B5C" w:rsidRPr="003C530B"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lastRenderedPageBreak/>
              <w:t xml:space="preserve">организовывать учебное </w:t>
            </w:r>
            <w:r w:rsidRPr="003C530B">
              <w:rPr>
                <w:rFonts w:ascii="Times New Roman" w:eastAsia="Times New Roman" w:hAnsi="Times New Roman" w:cs="Mangal"/>
                <w:color w:val="000000"/>
                <w:kern w:val="3"/>
                <w:sz w:val="24"/>
                <w:szCs w:val="24"/>
                <w:lang w:eastAsia="ru-RU"/>
              </w:rPr>
              <w:lastRenderedPageBreak/>
              <w:t>сотрудничество и совместную деятельность с учителем и сверстниками: определять цели, распределять функции и роли участников;</w:t>
            </w:r>
          </w:p>
          <w:p w:rsidR="000D2B5C"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взаимодействовать и находить общие спо</w:t>
            </w:r>
            <w:r>
              <w:rPr>
                <w:rFonts w:ascii="Times New Roman" w:eastAsia="Times New Roman" w:hAnsi="Times New Roman" w:cs="Mangal"/>
                <w:color w:val="000000"/>
                <w:kern w:val="3"/>
                <w:sz w:val="24"/>
                <w:szCs w:val="24"/>
                <w:lang w:eastAsia="ru-RU"/>
              </w:rPr>
              <w:t>собы работы; работать в группе:</w:t>
            </w:r>
          </w:p>
          <w:p w:rsidR="000D2B5C"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находить общее решение и разрешать конфликты на основе согласования позиций и учёта интересов; с</w:t>
            </w:r>
            <w:r>
              <w:rPr>
                <w:rFonts w:ascii="Times New Roman" w:eastAsia="Times New Roman" w:hAnsi="Times New Roman" w:cs="Mangal"/>
                <w:color w:val="000000"/>
                <w:kern w:val="3"/>
                <w:sz w:val="24"/>
                <w:szCs w:val="24"/>
                <w:lang w:eastAsia="ru-RU"/>
              </w:rPr>
              <w:t>лушать партнёра;</w:t>
            </w:r>
          </w:p>
          <w:p w:rsidR="000D2B5C"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формулировать, аргументировать и отстаивать своё мнение;</w:t>
            </w:r>
          </w:p>
          <w:p w:rsidR="000D2B5C" w:rsidRPr="00C20707"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C20707">
              <w:rPr>
                <w:rFonts w:ascii="Times New Roman" w:eastAsia="Times New Roman" w:hAnsi="Times New Roman" w:cs="Mangal"/>
                <w:color w:val="000000"/>
                <w:kern w:val="3"/>
                <w:sz w:val="24"/>
                <w:szCs w:val="24"/>
                <w:lang w:eastAsia="ru-RU"/>
              </w:rPr>
              <w:t>прогнозировать возникновение конфликтов при наличии разных точек зре</w:t>
            </w:r>
            <w:r w:rsidRPr="00C20707">
              <w:rPr>
                <w:rFonts w:ascii="Times New Roman" w:eastAsia="Times New Roman" w:hAnsi="Times New Roman" w:cs="Mangal"/>
                <w:iCs/>
                <w:color w:val="000000"/>
                <w:kern w:val="3"/>
                <w:sz w:val="24"/>
                <w:szCs w:val="24"/>
                <w:lang w:eastAsia="ru-RU"/>
              </w:rPr>
              <w:t>ния;</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tc>
      </w:tr>
      <w:tr w:rsidR="000D2B5C" w:rsidRPr="003C530B" w:rsidTr="00B55A34">
        <w:tc>
          <w:tcPr>
            <w:tcW w:w="522"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sidRPr="003C530B">
              <w:rPr>
                <w:rFonts w:ascii="Times New Roman" w:eastAsia="Times New Roman" w:hAnsi="Times New Roman" w:cs="Mangal"/>
                <w:color w:val="000000"/>
                <w:kern w:val="3"/>
                <w:sz w:val="28"/>
                <w:szCs w:val="28"/>
                <w:lang w:eastAsia="ru-RU"/>
              </w:rPr>
              <w:lastRenderedPageBreak/>
              <w:t>4.</w:t>
            </w:r>
          </w:p>
        </w:tc>
        <w:tc>
          <w:tcPr>
            <w:tcW w:w="1862" w:type="dxa"/>
            <w:shd w:val="clear" w:color="auto" w:fill="auto"/>
          </w:tcPr>
          <w:p w:rsidR="000D2B5C" w:rsidRPr="003C530B" w:rsidRDefault="0012335C" w:rsidP="00B55A34">
            <w:pPr>
              <w:widowControl w:val="0"/>
              <w:suppressAutoHyphens/>
              <w:autoSpaceDN w:val="0"/>
              <w:spacing w:after="0" w:line="240" w:lineRule="auto"/>
              <w:textAlignment w:val="baseline"/>
              <w:rPr>
                <w:rFonts w:ascii="Times New Roman" w:eastAsia="Times New Roman" w:hAnsi="Times New Roman"/>
                <w:color w:val="000000"/>
                <w:kern w:val="3"/>
                <w:sz w:val="24"/>
                <w:szCs w:val="24"/>
                <w:lang w:eastAsia="ru-RU"/>
              </w:rPr>
            </w:pPr>
            <w:r>
              <w:rPr>
                <w:rFonts w:ascii="Times New Roman" w:hAnsi="Times New Roman"/>
                <w:color w:val="000000"/>
                <w:sz w:val="24"/>
                <w:szCs w:val="24"/>
              </w:rPr>
              <w:t>Элементы квантовой физики</w:t>
            </w:r>
          </w:p>
        </w:tc>
        <w:tc>
          <w:tcPr>
            <w:tcW w:w="2816" w:type="dxa"/>
            <w:shd w:val="clear" w:color="auto" w:fill="auto"/>
          </w:tcPr>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85573F">
              <w:rPr>
                <w:rFonts w:ascii="Times New Roman" w:eastAsia="Times New Roman" w:hAnsi="Times New Roman" w:cs="Mangal"/>
                <w:color w:val="000000"/>
                <w:kern w:val="3"/>
                <w:sz w:val="24"/>
                <w:szCs w:val="24"/>
                <w:lang w:eastAsia="ru-RU"/>
              </w:rPr>
              <w:t>сознавать роль гипотезы и эксперимента в процессе физического позна</w:t>
            </w:r>
            <w:r>
              <w:rPr>
                <w:rFonts w:ascii="Times New Roman" w:eastAsia="Times New Roman" w:hAnsi="Times New Roman" w:cs="Mangal"/>
                <w:color w:val="000000"/>
                <w:kern w:val="3"/>
                <w:sz w:val="24"/>
                <w:szCs w:val="24"/>
                <w:lang w:eastAsia="ru-RU"/>
              </w:rPr>
              <w:t>ния;</w:t>
            </w:r>
          </w:p>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н</w:t>
            </w:r>
            <w:r w:rsidRPr="0085573F">
              <w:rPr>
                <w:rFonts w:ascii="Times New Roman" w:eastAsia="Times New Roman" w:hAnsi="Times New Roman" w:cs="Mangal"/>
                <w:color w:val="000000"/>
                <w:kern w:val="3"/>
                <w:sz w:val="24"/>
                <w:szCs w:val="24"/>
                <w:lang w:eastAsia="ru-RU"/>
              </w:rPr>
              <w:t xml:space="preserve">аблюдать сплошной и линейчатый спектры испускания; </w:t>
            </w:r>
          </w:p>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lastRenderedPageBreak/>
              <w:t>а</w:t>
            </w:r>
            <w:r w:rsidRPr="0085573F">
              <w:rPr>
                <w:rFonts w:ascii="Times New Roman" w:eastAsia="Times New Roman" w:hAnsi="Times New Roman" w:cs="Mangal"/>
                <w:color w:val="000000"/>
                <w:kern w:val="3"/>
                <w:sz w:val="24"/>
                <w:szCs w:val="24"/>
                <w:lang w:eastAsia="ru-RU"/>
              </w:rPr>
              <w:t>нализировать примеры испо</w:t>
            </w:r>
            <w:r w:rsidR="00514365">
              <w:rPr>
                <w:rFonts w:ascii="Times New Roman" w:eastAsia="Times New Roman" w:hAnsi="Times New Roman" w:cs="Mangal"/>
                <w:color w:val="000000"/>
                <w:kern w:val="3"/>
                <w:sz w:val="24"/>
                <w:szCs w:val="24"/>
                <w:lang w:eastAsia="ru-RU"/>
              </w:rPr>
              <w:t>льзования спектрального анализа;</w:t>
            </w:r>
          </w:p>
          <w:p w:rsidR="0085573F" w:rsidRPr="00514365" w:rsidRDefault="0085573F"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н</w:t>
            </w:r>
            <w:r w:rsidRPr="0085573F">
              <w:rPr>
                <w:rFonts w:ascii="Times New Roman" w:eastAsia="Times New Roman" w:hAnsi="Times New Roman" w:cs="Mangal"/>
                <w:color w:val="000000"/>
                <w:kern w:val="3"/>
                <w:sz w:val="24"/>
                <w:szCs w:val="24"/>
                <w:lang w:eastAsia="ru-RU"/>
              </w:rPr>
              <w:t xml:space="preserve">аблюдать сплошной и линейчатый спектры испускания; </w:t>
            </w:r>
          </w:p>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85573F">
              <w:rPr>
                <w:rFonts w:ascii="Times New Roman" w:eastAsia="Times New Roman" w:hAnsi="Times New Roman" w:cs="Mangal"/>
                <w:color w:val="000000"/>
                <w:kern w:val="3"/>
                <w:sz w:val="24"/>
                <w:szCs w:val="24"/>
                <w:lang w:eastAsia="ru-RU"/>
              </w:rPr>
              <w:t>писывать устройство и</w:t>
            </w:r>
            <w:r>
              <w:rPr>
                <w:rFonts w:ascii="Times New Roman" w:eastAsia="Times New Roman" w:hAnsi="Times New Roman" w:cs="Mangal"/>
                <w:color w:val="000000"/>
                <w:kern w:val="3"/>
                <w:sz w:val="24"/>
                <w:szCs w:val="24"/>
                <w:lang w:eastAsia="ru-RU"/>
              </w:rPr>
              <w:t xml:space="preserve"> принцип работы камеры Вильсона;</w:t>
            </w:r>
          </w:p>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85573F">
              <w:rPr>
                <w:rFonts w:ascii="Times New Roman" w:eastAsia="Times New Roman" w:hAnsi="Times New Roman" w:cs="Mangal"/>
                <w:color w:val="000000"/>
                <w:kern w:val="3"/>
                <w:sz w:val="24"/>
                <w:szCs w:val="24"/>
                <w:lang w:eastAsia="ru-RU"/>
              </w:rPr>
              <w:t xml:space="preserve">пределять состав атомного ядра химического элемента и число входящих в него протонов и нейтронов; </w:t>
            </w:r>
          </w:p>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з</w:t>
            </w:r>
            <w:r w:rsidRPr="0085573F">
              <w:rPr>
                <w:rFonts w:ascii="Times New Roman" w:eastAsia="Times New Roman" w:hAnsi="Times New Roman" w:cs="Mangal"/>
                <w:color w:val="000000"/>
                <w:kern w:val="3"/>
                <w:sz w:val="24"/>
                <w:szCs w:val="24"/>
                <w:lang w:eastAsia="ru-RU"/>
              </w:rPr>
              <w:t xml:space="preserve">аписывать уравнения реакций распадов; </w:t>
            </w:r>
          </w:p>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85573F">
              <w:rPr>
                <w:rFonts w:ascii="Times New Roman" w:eastAsia="Times New Roman" w:hAnsi="Times New Roman" w:cs="Mangal"/>
                <w:color w:val="000000"/>
                <w:kern w:val="3"/>
                <w:sz w:val="24"/>
                <w:szCs w:val="24"/>
                <w:lang w:eastAsia="ru-RU"/>
              </w:rPr>
              <w:t>пределять период полураспада радиоактивного элемента;</w:t>
            </w:r>
          </w:p>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н</w:t>
            </w:r>
            <w:r w:rsidRPr="0085573F">
              <w:rPr>
                <w:rFonts w:ascii="Times New Roman" w:eastAsia="Times New Roman" w:hAnsi="Times New Roman" w:cs="Mangal"/>
                <w:color w:val="000000"/>
                <w:kern w:val="3"/>
                <w:sz w:val="24"/>
                <w:szCs w:val="24"/>
                <w:lang w:eastAsia="ru-RU"/>
              </w:rPr>
              <w:t xml:space="preserve">азывать отличие ядерных сил от сил других </w:t>
            </w:r>
            <w:r w:rsidRPr="0085573F">
              <w:rPr>
                <w:rFonts w:ascii="Times New Roman" w:eastAsia="Times New Roman" w:hAnsi="Times New Roman" w:cs="Mangal"/>
                <w:color w:val="000000"/>
                <w:kern w:val="3"/>
                <w:sz w:val="24"/>
                <w:szCs w:val="24"/>
                <w:lang w:eastAsia="ru-RU"/>
              </w:rPr>
              <w:lastRenderedPageBreak/>
              <w:t xml:space="preserve">взаимодействий; </w:t>
            </w:r>
          </w:p>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85573F">
              <w:rPr>
                <w:rFonts w:ascii="Times New Roman" w:eastAsia="Times New Roman" w:hAnsi="Times New Roman" w:cs="Mangal"/>
                <w:color w:val="000000"/>
                <w:kern w:val="3"/>
                <w:sz w:val="24"/>
                <w:szCs w:val="24"/>
                <w:lang w:eastAsia="ru-RU"/>
              </w:rPr>
              <w:t>бъяснять особенности ядерных сил.</w:t>
            </w:r>
          </w:p>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з</w:t>
            </w:r>
            <w:r w:rsidRPr="0085573F">
              <w:rPr>
                <w:rFonts w:ascii="Times New Roman" w:eastAsia="Times New Roman" w:hAnsi="Times New Roman" w:cs="Mangal"/>
                <w:color w:val="000000"/>
                <w:kern w:val="3"/>
                <w:sz w:val="24"/>
                <w:szCs w:val="24"/>
                <w:lang w:eastAsia="ru-RU"/>
              </w:rPr>
              <w:t>аписывать ядерные реакции, используя законы сохранения зарядового и массового числа.</w:t>
            </w:r>
          </w:p>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р</w:t>
            </w:r>
            <w:r w:rsidRPr="0085573F">
              <w:rPr>
                <w:rFonts w:ascii="Times New Roman" w:eastAsia="Times New Roman" w:hAnsi="Times New Roman" w:cs="Mangal"/>
                <w:color w:val="000000"/>
                <w:kern w:val="3"/>
                <w:sz w:val="24"/>
                <w:szCs w:val="24"/>
                <w:lang w:eastAsia="ru-RU"/>
              </w:rPr>
              <w:t>ассчитывать энергию связи атомного ядра</w:t>
            </w:r>
          </w:p>
          <w:p w:rsidR="0085573F" w:rsidRPr="0085573F" w:rsidRDefault="00514365"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85573F" w:rsidRPr="0085573F">
              <w:rPr>
                <w:rFonts w:ascii="Times New Roman" w:eastAsia="Times New Roman" w:hAnsi="Times New Roman" w:cs="Mangal"/>
                <w:color w:val="000000"/>
                <w:kern w:val="3"/>
                <w:sz w:val="24"/>
                <w:szCs w:val="24"/>
                <w:lang w:eastAsia="ru-RU"/>
              </w:rPr>
              <w:t xml:space="preserve">бъяснять механизм деления ядер урана; </w:t>
            </w:r>
          </w:p>
          <w:p w:rsidR="0085573F" w:rsidRPr="0085573F" w:rsidRDefault="0085573F"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85573F">
              <w:rPr>
                <w:rFonts w:ascii="Times New Roman" w:eastAsia="Times New Roman" w:hAnsi="Times New Roman" w:cs="Mangal"/>
                <w:color w:val="000000"/>
                <w:kern w:val="3"/>
                <w:sz w:val="24"/>
                <w:szCs w:val="24"/>
                <w:lang w:eastAsia="ru-RU"/>
              </w:rPr>
              <w:t>писывать устройство  и принцип действия ядерного реактора</w:t>
            </w:r>
            <w:proofErr w:type="gramStart"/>
            <w:r w:rsidRPr="0085573F">
              <w:rPr>
                <w:rFonts w:ascii="Times New Roman" w:eastAsia="Times New Roman" w:hAnsi="Times New Roman" w:cs="Mangal"/>
                <w:color w:val="000000"/>
                <w:kern w:val="3"/>
                <w:sz w:val="24"/>
                <w:szCs w:val="24"/>
                <w:lang w:eastAsia="ru-RU"/>
              </w:rPr>
              <w:t xml:space="preserve"> ,</w:t>
            </w:r>
            <w:proofErr w:type="gramEnd"/>
            <w:r w:rsidRPr="0085573F">
              <w:rPr>
                <w:rFonts w:ascii="Times New Roman" w:eastAsia="Times New Roman" w:hAnsi="Times New Roman" w:cs="Mangal"/>
                <w:color w:val="000000"/>
                <w:kern w:val="3"/>
                <w:sz w:val="24"/>
                <w:szCs w:val="24"/>
                <w:lang w:eastAsia="ru-RU"/>
              </w:rPr>
              <w:t xml:space="preserve"> атомных электростанций; </w:t>
            </w:r>
          </w:p>
          <w:p w:rsidR="0085573F" w:rsidRPr="0085573F" w:rsidRDefault="00514365"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85573F" w:rsidRPr="0085573F">
              <w:rPr>
                <w:rFonts w:ascii="Times New Roman" w:eastAsia="Times New Roman" w:hAnsi="Times New Roman" w:cs="Mangal"/>
                <w:color w:val="000000"/>
                <w:kern w:val="3"/>
                <w:sz w:val="24"/>
                <w:szCs w:val="24"/>
                <w:lang w:eastAsia="ru-RU"/>
              </w:rPr>
              <w:t xml:space="preserve">бъяснять значение ядерной энергетики в энергоснабжении страны; </w:t>
            </w:r>
          </w:p>
          <w:p w:rsidR="0085573F" w:rsidRPr="0085573F" w:rsidRDefault="00514365"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85573F" w:rsidRPr="0085573F">
              <w:rPr>
                <w:rFonts w:ascii="Times New Roman" w:eastAsia="Times New Roman" w:hAnsi="Times New Roman" w:cs="Mangal"/>
                <w:color w:val="000000"/>
                <w:kern w:val="3"/>
                <w:sz w:val="24"/>
                <w:szCs w:val="24"/>
                <w:lang w:eastAsia="ru-RU"/>
              </w:rPr>
              <w:t xml:space="preserve">ценивать  экологические преимущества и недостатки ядерной энергетики по </w:t>
            </w:r>
            <w:r w:rsidR="0085573F" w:rsidRPr="0085573F">
              <w:rPr>
                <w:rFonts w:ascii="Times New Roman" w:eastAsia="Times New Roman" w:hAnsi="Times New Roman" w:cs="Mangal"/>
                <w:color w:val="000000"/>
                <w:kern w:val="3"/>
                <w:sz w:val="24"/>
                <w:szCs w:val="24"/>
                <w:lang w:eastAsia="ru-RU"/>
              </w:rPr>
              <w:lastRenderedPageBreak/>
              <w:t>сравнени</w:t>
            </w:r>
            <w:r>
              <w:rPr>
                <w:rFonts w:ascii="Times New Roman" w:eastAsia="Times New Roman" w:hAnsi="Times New Roman" w:cs="Mangal"/>
                <w:color w:val="000000"/>
                <w:kern w:val="3"/>
                <w:sz w:val="24"/>
                <w:szCs w:val="24"/>
                <w:lang w:eastAsia="ru-RU"/>
              </w:rPr>
              <w:t>ю с другими источниками энергии;</w:t>
            </w:r>
          </w:p>
          <w:p w:rsidR="0085573F" w:rsidRPr="0085573F" w:rsidRDefault="00514365"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85573F" w:rsidRPr="0085573F">
              <w:rPr>
                <w:rFonts w:ascii="Times New Roman" w:eastAsia="Times New Roman" w:hAnsi="Times New Roman" w:cs="Mangal"/>
                <w:color w:val="000000"/>
                <w:kern w:val="3"/>
                <w:sz w:val="24"/>
                <w:szCs w:val="24"/>
                <w:lang w:eastAsia="ru-RU"/>
              </w:rPr>
              <w:t>ценивать перспективы р</w:t>
            </w:r>
            <w:r>
              <w:rPr>
                <w:rFonts w:ascii="Times New Roman" w:eastAsia="Times New Roman" w:hAnsi="Times New Roman" w:cs="Mangal"/>
                <w:color w:val="000000"/>
                <w:kern w:val="3"/>
                <w:sz w:val="24"/>
                <w:szCs w:val="24"/>
                <w:lang w:eastAsia="ru-RU"/>
              </w:rPr>
              <w:t>азвития термоядерной энергетики;</w:t>
            </w:r>
          </w:p>
          <w:p w:rsidR="0085573F" w:rsidRPr="0085573F" w:rsidRDefault="00514365"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85573F" w:rsidRPr="0085573F">
              <w:rPr>
                <w:rFonts w:ascii="Times New Roman" w:eastAsia="Times New Roman" w:hAnsi="Times New Roman" w:cs="Mangal"/>
                <w:color w:val="000000"/>
                <w:kern w:val="3"/>
                <w:sz w:val="24"/>
                <w:szCs w:val="24"/>
                <w:lang w:eastAsia="ru-RU"/>
              </w:rPr>
              <w:t>писывать действие радиоактивных излучений ра</w:t>
            </w:r>
            <w:r>
              <w:rPr>
                <w:rFonts w:ascii="Times New Roman" w:eastAsia="Times New Roman" w:hAnsi="Times New Roman" w:cs="Mangal"/>
                <w:color w:val="000000"/>
                <w:kern w:val="3"/>
                <w:sz w:val="24"/>
                <w:szCs w:val="24"/>
                <w:lang w:eastAsia="ru-RU"/>
              </w:rPr>
              <w:t>зличных типов на живой организм;</w:t>
            </w:r>
          </w:p>
          <w:p w:rsidR="0085573F" w:rsidRPr="0085573F" w:rsidRDefault="00514365"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0085573F" w:rsidRPr="0085573F">
              <w:rPr>
                <w:rFonts w:ascii="Times New Roman" w:eastAsia="Times New Roman" w:hAnsi="Times New Roman" w:cs="Mangal"/>
                <w:color w:val="000000"/>
                <w:kern w:val="3"/>
                <w:sz w:val="24"/>
                <w:szCs w:val="24"/>
                <w:lang w:eastAsia="ru-RU"/>
              </w:rPr>
              <w:t>бъяснять возможности исполь</w:t>
            </w:r>
            <w:r>
              <w:rPr>
                <w:rFonts w:ascii="Times New Roman" w:eastAsia="Times New Roman" w:hAnsi="Times New Roman" w:cs="Mangal"/>
                <w:color w:val="000000"/>
                <w:kern w:val="3"/>
                <w:sz w:val="24"/>
                <w:szCs w:val="24"/>
                <w:lang w:eastAsia="ru-RU"/>
              </w:rPr>
              <w:t>зования в научных исследованиях;</w:t>
            </w:r>
          </w:p>
          <w:p w:rsidR="0085573F" w:rsidRPr="0085573F" w:rsidRDefault="00514365"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р</w:t>
            </w:r>
            <w:r w:rsidR="0085573F" w:rsidRPr="0085573F">
              <w:rPr>
                <w:rFonts w:ascii="Times New Roman" w:eastAsia="Times New Roman" w:hAnsi="Times New Roman" w:cs="Mangal"/>
                <w:color w:val="000000"/>
                <w:kern w:val="3"/>
                <w:sz w:val="24"/>
                <w:szCs w:val="24"/>
                <w:lang w:eastAsia="ru-RU"/>
              </w:rPr>
              <w:t xml:space="preserve">аботать с таблицами и схемами; </w:t>
            </w:r>
          </w:p>
          <w:p w:rsidR="0085573F" w:rsidRPr="0085573F" w:rsidRDefault="00514365"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р</w:t>
            </w:r>
            <w:r w:rsidR="0085573F" w:rsidRPr="0085573F">
              <w:rPr>
                <w:rFonts w:ascii="Times New Roman" w:eastAsia="Times New Roman" w:hAnsi="Times New Roman" w:cs="Mangal"/>
                <w:color w:val="000000"/>
                <w:kern w:val="3"/>
                <w:sz w:val="24"/>
                <w:szCs w:val="24"/>
                <w:lang w:eastAsia="ru-RU"/>
              </w:rPr>
              <w:t xml:space="preserve">аботать с таблицами, представленными в конце главы; </w:t>
            </w:r>
          </w:p>
          <w:p w:rsidR="000D2B5C" w:rsidRPr="003C530B" w:rsidRDefault="00514365" w:rsidP="0085573F">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0085573F" w:rsidRPr="0085573F">
              <w:rPr>
                <w:rFonts w:ascii="Times New Roman" w:eastAsia="Times New Roman" w:hAnsi="Times New Roman" w:cs="Mangal"/>
                <w:color w:val="000000"/>
                <w:kern w:val="3"/>
                <w:sz w:val="24"/>
                <w:szCs w:val="24"/>
                <w:lang w:eastAsia="ru-RU"/>
              </w:rPr>
              <w:t>рименять знания к решению задач.</w:t>
            </w:r>
          </w:p>
        </w:tc>
        <w:tc>
          <w:tcPr>
            <w:tcW w:w="2723" w:type="dxa"/>
            <w:shd w:val="clear" w:color="auto" w:fill="auto"/>
          </w:tcPr>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lastRenderedPageBreak/>
              <w:t>предвидеть уровень усвоения знаний, его временных характеристик;</w:t>
            </w:r>
          </w:p>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составлять план и последовательность действий;</w:t>
            </w:r>
          </w:p>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 xml:space="preserve">осуществлять контроль по образцу и вносить необходимые </w:t>
            </w:r>
            <w:r w:rsidRPr="003C530B">
              <w:rPr>
                <w:rFonts w:ascii="Times New Roman" w:eastAsia="Times New Roman" w:hAnsi="Times New Roman" w:cs="Mangal"/>
                <w:color w:val="000000"/>
                <w:kern w:val="3"/>
                <w:sz w:val="24"/>
                <w:szCs w:val="24"/>
                <w:lang w:eastAsia="ru-RU"/>
              </w:rPr>
              <w:lastRenderedPageBreak/>
              <w:t>коррективы;</w:t>
            </w:r>
          </w:p>
          <w:p w:rsidR="000D2B5C" w:rsidRPr="003C530B"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i/>
                <w:color w:val="000000"/>
                <w:kern w:val="3"/>
                <w:sz w:val="24"/>
                <w:szCs w:val="24"/>
                <w:lang w:eastAsia="ru-RU"/>
              </w:rPr>
            </w:pPr>
            <w:r w:rsidRPr="003C530B">
              <w:rPr>
                <w:rFonts w:ascii="Times New Roman" w:eastAsia="Times New Roman" w:hAnsi="Times New Roman" w:cs="Mangal"/>
                <w:color w:val="000000"/>
                <w:kern w:val="3"/>
                <w:sz w:val="24"/>
                <w:szCs w:val="24"/>
                <w:lang w:eastAsia="ru-RU"/>
              </w:rPr>
              <w:t>адекватно оценивать правильность или ошибочность выполнения учебной задачи, её объективную трудность и собственные возможности её решения;</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i/>
                <w:color w:val="000000"/>
                <w:kern w:val="3"/>
                <w:sz w:val="24"/>
                <w:szCs w:val="24"/>
                <w:lang w:eastAsia="ru-RU"/>
              </w:rPr>
            </w:pPr>
            <w:r w:rsidRPr="003C530B">
              <w:rPr>
                <w:rFonts w:ascii="Times New Roman" w:eastAsia="Times New Roman" w:hAnsi="Times New Roman" w:cs="Mangal"/>
                <w:i/>
                <w:color w:val="000000"/>
                <w:kern w:val="3"/>
                <w:sz w:val="24"/>
                <w:szCs w:val="24"/>
                <w:lang w:eastAsia="ru-RU"/>
              </w:rPr>
              <w:tab/>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32"/>
                <w:szCs w:val="32"/>
                <w:lang w:eastAsia="ru-RU"/>
              </w:rPr>
            </w:pPr>
          </w:p>
        </w:tc>
        <w:tc>
          <w:tcPr>
            <w:tcW w:w="2775" w:type="dxa"/>
            <w:shd w:val="clear" w:color="auto" w:fill="auto"/>
          </w:tcPr>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lastRenderedPageBreak/>
              <w:t>самостоятельно выделять и формулировать познавательную цель;</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использовать общ</w:t>
            </w:r>
            <w:r w:rsidRPr="003C530B">
              <w:rPr>
                <w:rFonts w:ascii="Times New Roman" w:eastAsia="Times New Roman" w:hAnsi="Times New Roman" w:cs="Mangal"/>
                <w:iCs/>
                <w:color w:val="000000"/>
                <w:kern w:val="3"/>
                <w:sz w:val="24"/>
                <w:szCs w:val="24"/>
                <w:lang w:eastAsia="ru-RU"/>
              </w:rPr>
              <w:t>ие приёмы решения задач;</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 xml:space="preserve">применять правила и пользоваться инструкциями и </w:t>
            </w:r>
            <w:r w:rsidRPr="003C530B">
              <w:rPr>
                <w:rFonts w:ascii="Times New Roman" w:eastAsia="Times New Roman" w:hAnsi="Times New Roman" w:cs="Mangal"/>
                <w:color w:val="000000"/>
                <w:kern w:val="3"/>
                <w:sz w:val="24"/>
                <w:szCs w:val="24"/>
                <w:lang w:eastAsia="ru-RU"/>
              </w:rPr>
              <w:lastRenderedPageBreak/>
              <w:t>освоенными закономерностями;</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создавать, применять и преобразовывать знаково-символические средства, модели и схемы для решения задач;</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i/>
                <w:color w:val="000000"/>
                <w:kern w:val="3"/>
                <w:sz w:val="24"/>
                <w:szCs w:val="24"/>
                <w:lang w:eastAsia="ru-RU"/>
              </w:rPr>
            </w:pPr>
            <w:r w:rsidRPr="003C530B">
              <w:rPr>
                <w:rFonts w:ascii="Times New Roman" w:eastAsia="Times New Roman" w:hAnsi="Times New Roman" w:cs="Mangal"/>
                <w:color w:val="000000"/>
                <w:kern w:val="3"/>
                <w:sz w:val="24"/>
                <w:szCs w:val="24"/>
                <w:lang w:eastAsia="ru-RU"/>
              </w:rPr>
              <w:t>находить в различных источниках информацию;</w:t>
            </w:r>
          </w:p>
          <w:p w:rsidR="000D2B5C" w:rsidRPr="003C530B"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i/>
                <w:color w:val="000000"/>
                <w:kern w:val="3"/>
                <w:sz w:val="24"/>
                <w:szCs w:val="24"/>
                <w:lang w:eastAsia="ru-RU"/>
              </w:rPr>
            </w:pPr>
            <w:r w:rsidRPr="003C530B">
              <w:rPr>
                <w:rFonts w:ascii="Times New Roman" w:eastAsia="Times New Roman" w:hAnsi="Times New Roman" w:cs="Mangal"/>
                <w:color w:val="000000"/>
                <w:kern w:val="3"/>
                <w:sz w:val="24"/>
                <w:szCs w:val="24"/>
                <w:lang w:eastAsia="ru-RU"/>
              </w:rPr>
              <w:t>принимать решение в условиях неполной и избыточной, точной и вероятностной информации;</w:t>
            </w:r>
          </w:p>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tc>
        <w:tc>
          <w:tcPr>
            <w:tcW w:w="3368" w:type="dxa"/>
            <w:shd w:val="clear" w:color="auto" w:fill="auto"/>
          </w:tcPr>
          <w:p w:rsidR="000D2B5C" w:rsidRPr="003C530B" w:rsidRDefault="000D2B5C" w:rsidP="00B55A34">
            <w:pPr>
              <w:widowControl w:val="0"/>
              <w:suppressAutoHyphens/>
              <w:autoSpaceDN w:val="0"/>
              <w:spacing w:after="0" w:line="240" w:lineRule="auto"/>
              <w:ind w:left="720"/>
              <w:textAlignment w:val="baseline"/>
              <w:rPr>
                <w:rFonts w:ascii="Times New Roman" w:eastAsia="Times New Roman" w:hAnsi="Times New Roman" w:cs="Mangal"/>
                <w:color w:val="000000"/>
                <w:kern w:val="3"/>
                <w:sz w:val="24"/>
                <w:szCs w:val="24"/>
                <w:lang w:eastAsia="ru-RU"/>
              </w:rPr>
            </w:pPr>
          </w:p>
          <w:p w:rsidR="000D2B5C"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взаимодействовать и</w:t>
            </w:r>
            <w:r>
              <w:rPr>
                <w:rFonts w:ascii="Times New Roman" w:eastAsia="Times New Roman" w:hAnsi="Times New Roman" w:cs="Mangal"/>
                <w:color w:val="000000"/>
                <w:kern w:val="3"/>
                <w:sz w:val="24"/>
                <w:szCs w:val="24"/>
                <w:lang w:eastAsia="ru-RU"/>
              </w:rPr>
              <w:t xml:space="preserve"> находить общие способы работы;</w:t>
            </w:r>
          </w:p>
          <w:p w:rsidR="000D2B5C"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работать в группе: находить общее решение и разрешать конфликты на основе согласования позиций и учё</w:t>
            </w:r>
            <w:r>
              <w:rPr>
                <w:rFonts w:ascii="Times New Roman" w:eastAsia="Times New Roman" w:hAnsi="Times New Roman" w:cs="Mangal"/>
                <w:color w:val="000000"/>
                <w:kern w:val="3"/>
                <w:sz w:val="24"/>
                <w:szCs w:val="24"/>
                <w:lang w:eastAsia="ru-RU"/>
              </w:rPr>
              <w:t>та интересов; слушать партнёра;</w:t>
            </w:r>
          </w:p>
          <w:p w:rsidR="000D2B5C"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lastRenderedPageBreak/>
              <w:t>формулировать, аргументировать и отстаивать своё мнение;</w:t>
            </w:r>
          </w:p>
          <w:p w:rsidR="000D2B5C" w:rsidRPr="00C20707"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C20707">
              <w:rPr>
                <w:rFonts w:ascii="Times New Roman" w:eastAsia="Times New Roman" w:hAnsi="Times New Roman" w:cs="Mangal"/>
                <w:color w:val="000000"/>
                <w:kern w:val="3"/>
                <w:sz w:val="24"/>
                <w:szCs w:val="24"/>
                <w:lang w:eastAsia="ru-RU"/>
              </w:rPr>
              <w:t>прогнозировать возникновение конфликтов при наличии разных точек зре</w:t>
            </w:r>
            <w:r w:rsidRPr="00C20707">
              <w:rPr>
                <w:rFonts w:ascii="Times New Roman" w:eastAsia="Times New Roman" w:hAnsi="Times New Roman" w:cs="Mangal"/>
                <w:iCs/>
                <w:color w:val="000000"/>
                <w:kern w:val="3"/>
                <w:sz w:val="24"/>
                <w:szCs w:val="24"/>
                <w:lang w:eastAsia="ru-RU"/>
              </w:rPr>
              <w:t>ния;</w:t>
            </w:r>
          </w:p>
          <w:p w:rsidR="000D2B5C" w:rsidRPr="003C530B"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разрешать конфликты на основе учёта интересов и позиций всех участников;</w:t>
            </w:r>
          </w:p>
          <w:p w:rsidR="000D2B5C"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ab/>
              <w:t>координировать и принимать разли</w:t>
            </w:r>
            <w:r>
              <w:rPr>
                <w:rFonts w:ascii="Times New Roman" w:eastAsia="Times New Roman" w:hAnsi="Times New Roman" w:cs="Mangal"/>
                <w:color w:val="000000"/>
                <w:kern w:val="3"/>
                <w:sz w:val="24"/>
                <w:szCs w:val="24"/>
                <w:lang w:eastAsia="ru-RU"/>
              </w:rPr>
              <w:t>чные позиции во взаимодействии;</w:t>
            </w:r>
          </w:p>
          <w:p w:rsidR="000D2B5C" w:rsidRPr="00C20707"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3C530B">
              <w:rPr>
                <w:rFonts w:ascii="Times New Roman" w:eastAsia="Times New Roman" w:hAnsi="Times New Roman" w:cs="Mangal"/>
                <w:color w:val="000000"/>
                <w:kern w:val="3"/>
                <w:sz w:val="24"/>
                <w:szCs w:val="24"/>
                <w:lang w:eastAsia="ru-RU"/>
              </w:rPr>
              <w:t>аргументировать свою позицию и координировать её с позициями партнёров в сотрудничестве при выработке общ</w:t>
            </w:r>
            <w:r w:rsidRPr="003C530B">
              <w:rPr>
                <w:rFonts w:ascii="Times New Roman" w:eastAsia="Times New Roman" w:hAnsi="Times New Roman" w:cs="Mangal"/>
                <w:iCs/>
                <w:color w:val="000000"/>
                <w:kern w:val="3"/>
                <w:sz w:val="24"/>
                <w:szCs w:val="24"/>
                <w:lang w:eastAsia="ru-RU"/>
              </w:rPr>
              <w:t xml:space="preserve">его решения в </w:t>
            </w:r>
            <w:r w:rsidRPr="003C530B">
              <w:rPr>
                <w:rFonts w:ascii="Times New Roman" w:eastAsia="Times New Roman" w:hAnsi="Times New Roman" w:cs="Mangal"/>
                <w:iCs/>
                <w:color w:val="000000"/>
                <w:kern w:val="3"/>
                <w:sz w:val="24"/>
                <w:szCs w:val="24"/>
                <w:lang w:eastAsia="ru-RU"/>
              </w:rPr>
              <w:tab/>
              <w:t>совместной деятел</w:t>
            </w:r>
            <w:r w:rsidRPr="003C530B">
              <w:rPr>
                <w:rFonts w:ascii="Times New Roman" w:eastAsia="Times New Roman" w:hAnsi="Times New Roman" w:cs="Mangal"/>
                <w:color w:val="000000"/>
                <w:kern w:val="3"/>
                <w:sz w:val="24"/>
                <w:szCs w:val="24"/>
                <w:lang w:eastAsia="ru-RU"/>
              </w:rPr>
              <w:t>ьности.</w:t>
            </w:r>
          </w:p>
          <w:p w:rsidR="000D2B5C"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p w:rsidR="006E03DB" w:rsidRDefault="006E03DB"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p w:rsidR="006E03DB" w:rsidRDefault="006E03DB"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p w:rsidR="006E03DB" w:rsidRDefault="006E03DB"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p w:rsidR="006E03DB" w:rsidRPr="003C530B" w:rsidRDefault="006E03DB"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tc>
      </w:tr>
      <w:tr w:rsidR="000D2B5C" w:rsidRPr="003C530B" w:rsidTr="00B55A34">
        <w:tc>
          <w:tcPr>
            <w:tcW w:w="522" w:type="dxa"/>
            <w:shd w:val="clear" w:color="auto" w:fill="auto"/>
          </w:tcPr>
          <w:p w:rsidR="000D2B5C" w:rsidRPr="003C530B"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8"/>
                <w:szCs w:val="28"/>
                <w:lang w:eastAsia="ru-RU"/>
              </w:rPr>
            </w:pPr>
            <w:r>
              <w:rPr>
                <w:rFonts w:ascii="Times New Roman" w:eastAsia="Times New Roman" w:hAnsi="Times New Roman" w:cs="Mangal"/>
                <w:color w:val="000000"/>
                <w:kern w:val="3"/>
                <w:sz w:val="28"/>
                <w:szCs w:val="28"/>
                <w:lang w:eastAsia="ru-RU"/>
              </w:rPr>
              <w:lastRenderedPageBreak/>
              <w:t>5.</w:t>
            </w:r>
          </w:p>
        </w:tc>
        <w:tc>
          <w:tcPr>
            <w:tcW w:w="1862" w:type="dxa"/>
            <w:shd w:val="clear" w:color="auto" w:fill="auto"/>
          </w:tcPr>
          <w:p w:rsidR="000D2B5C" w:rsidRPr="003866B3" w:rsidRDefault="0012335C" w:rsidP="00B55A34">
            <w:pPr>
              <w:widowControl w:val="0"/>
              <w:suppressAutoHyphens/>
              <w:autoSpaceDN w:val="0"/>
              <w:spacing w:after="0" w:line="240" w:lineRule="auto"/>
              <w:textAlignment w:val="baseline"/>
              <w:rPr>
                <w:rFonts w:ascii="Times New Roman" w:hAnsi="Times New Roman"/>
                <w:color w:val="000000"/>
                <w:sz w:val="24"/>
                <w:szCs w:val="24"/>
              </w:rPr>
            </w:pPr>
            <w:r>
              <w:rPr>
                <w:rFonts w:ascii="Times New Roman" w:hAnsi="Times New Roman"/>
                <w:bCs/>
                <w:color w:val="000000"/>
                <w:sz w:val="24"/>
                <w:szCs w:val="24"/>
              </w:rPr>
              <w:t xml:space="preserve">Вселенная </w:t>
            </w:r>
          </w:p>
        </w:tc>
        <w:tc>
          <w:tcPr>
            <w:tcW w:w="2816" w:type="dxa"/>
            <w:shd w:val="clear" w:color="auto" w:fill="auto"/>
          </w:tcPr>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р</w:t>
            </w:r>
            <w:r w:rsidRPr="00514365">
              <w:rPr>
                <w:rFonts w:ascii="Times New Roman" w:eastAsia="Times New Roman" w:hAnsi="Times New Roman" w:cs="Mangal"/>
                <w:color w:val="000000"/>
                <w:kern w:val="3"/>
                <w:sz w:val="24"/>
                <w:szCs w:val="24"/>
                <w:lang w:eastAsia="ru-RU"/>
              </w:rPr>
              <w:t xml:space="preserve">аботать с текстом учебника и представлять </w:t>
            </w:r>
            <w:r w:rsidRPr="00514365">
              <w:rPr>
                <w:rFonts w:ascii="Times New Roman" w:eastAsia="Times New Roman" w:hAnsi="Times New Roman" w:cs="Mangal"/>
                <w:color w:val="000000"/>
                <w:kern w:val="3"/>
                <w:sz w:val="24"/>
                <w:szCs w:val="24"/>
                <w:lang w:eastAsia="ru-RU"/>
              </w:rPr>
              <w:lastRenderedPageBreak/>
              <w:t>информацию в виде таблицы;</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н</w:t>
            </w:r>
            <w:r w:rsidRPr="00514365">
              <w:rPr>
                <w:rFonts w:ascii="Times New Roman" w:eastAsia="Times New Roman" w:hAnsi="Times New Roman" w:cs="Mangal"/>
                <w:color w:val="000000"/>
                <w:kern w:val="3"/>
                <w:sz w:val="24"/>
                <w:szCs w:val="24"/>
                <w:lang w:eastAsia="ru-RU"/>
              </w:rPr>
              <w:t>аблюдать слайды или фото</w:t>
            </w:r>
            <w:r>
              <w:rPr>
                <w:rFonts w:ascii="Times New Roman" w:eastAsia="Times New Roman" w:hAnsi="Times New Roman" w:cs="Mangal"/>
                <w:color w:val="000000"/>
                <w:kern w:val="3"/>
                <w:sz w:val="24"/>
                <w:szCs w:val="24"/>
                <w:lang w:eastAsia="ru-RU"/>
              </w:rPr>
              <w:t>графии астрономических объектов;</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514365">
              <w:rPr>
                <w:rFonts w:ascii="Times New Roman" w:eastAsia="Times New Roman" w:hAnsi="Times New Roman" w:cs="Mangal"/>
                <w:color w:val="000000"/>
                <w:kern w:val="3"/>
                <w:sz w:val="24"/>
                <w:szCs w:val="24"/>
                <w:lang w:eastAsia="ru-RU"/>
              </w:rPr>
              <w:t>бъяснять  строение и масштабы Солнечной системы;</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514365">
              <w:rPr>
                <w:rFonts w:ascii="Times New Roman" w:eastAsia="Times New Roman" w:hAnsi="Times New Roman" w:cs="Mangal"/>
                <w:color w:val="000000"/>
                <w:kern w:val="3"/>
                <w:sz w:val="24"/>
                <w:szCs w:val="24"/>
                <w:lang w:eastAsia="ru-RU"/>
              </w:rPr>
              <w:t xml:space="preserve">проводить анализ </w:t>
            </w:r>
            <w:r w:rsidR="00E95204">
              <w:rPr>
                <w:rFonts w:ascii="Times New Roman" w:eastAsia="Times New Roman" w:hAnsi="Times New Roman" w:cs="Mangal"/>
                <w:color w:val="000000"/>
                <w:kern w:val="3"/>
                <w:sz w:val="24"/>
                <w:szCs w:val="24"/>
                <w:lang w:eastAsia="ru-RU"/>
              </w:rPr>
              <w:t>различных тел Солнечной системы;</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н</w:t>
            </w:r>
            <w:r w:rsidRPr="00514365">
              <w:rPr>
                <w:rFonts w:ascii="Times New Roman" w:eastAsia="Times New Roman" w:hAnsi="Times New Roman" w:cs="Mangal"/>
                <w:color w:val="000000"/>
                <w:kern w:val="3"/>
                <w:sz w:val="24"/>
                <w:szCs w:val="24"/>
                <w:lang w:eastAsia="ru-RU"/>
              </w:rPr>
              <w:t>аблюдать на модели смену лунных фаз;</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514365">
              <w:rPr>
                <w:rFonts w:ascii="Times New Roman" w:eastAsia="Times New Roman" w:hAnsi="Times New Roman" w:cs="Mangal"/>
                <w:color w:val="000000"/>
                <w:kern w:val="3"/>
                <w:sz w:val="24"/>
                <w:szCs w:val="24"/>
                <w:lang w:eastAsia="ru-RU"/>
              </w:rPr>
              <w:t xml:space="preserve">объяснять </w:t>
            </w:r>
            <w:r>
              <w:rPr>
                <w:rFonts w:ascii="Times New Roman" w:eastAsia="Times New Roman" w:hAnsi="Times New Roman" w:cs="Mangal"/>
                <w:color w:val="000000"/>
                <w:kern w:val="3"/>
                <w:sz w:val="24"/>
                <w:szCs w:val="24"/>
                <w:lang w:eastAsia="ru-RU"/>
              </w:rPr>
              <w:t>причину приливов на Земле;</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514365">
              <w:rPr>
                <w:rFonts w:ascii="Times New Roman" w:eastAsia="Times New Roman" w:hAnsi="Times New Roman" w:cs="Mangal"/>
                <w:color w:val="000000"/>
                <w:kern w:val="3"/>
                <w:sz w:val="24"/>
                <w:szCs w:val="24"/>
                <w:lang w:eastAsia="ru-RU"/>
              </w:rPr>
              <w:t xml:space="preserve">бъяснять явление процессии, природу парникового эффекта, образование кратеров на Луне; </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использовать  измерительные инст</w:t>
            </w:r>
            <w:r w:rsidRPr="00514365">
              <w:rPr>
                <w:rFonts w:ascii="Times New Roman" w:eastAsia="Times New Roman" w:hAnsi="Times New Roman" w:cs="Mangal"/>
                <w:color w:val="000000"/>
                <w:kern w:val="3"/>
                <w:sz w:val="24"/>
                <w:szCs w:val="24"/>
                <w:lang w:eastAsia="ru-RU"/>
              </w:rPr>
              <w:t xml:space="preserve">рументы для </w:t>
            </w:r>
            <w:r w:rsidRPr="00514365">
              <w:rPr>
                <w:rFonts w:ascii="Times New Roman" w:eastAsia="Times New Roman" w:hAnsi="Times New Roman" w:cs="Mangal"/>
                <w:color w:val="000000"/>
                <w:kern w:val="3"/>
                <w:sz w:val="24"/>
                <w:szCs w:val="24"/>
                <w:lang w:eastAsia="ru-RU"/>
              </w:rPr>
              <w:lastRenderedPageBreak/>
              <w:t>опр</w:t>
            </w:r>
            <w:r>
              <w:rPr>
                <w:rFonts w:ascii="Times New Roman" w:eastAsia="Times New Roman" w:hAnsi="Times New Roman" w:cs="Mangal"/>
                <w:color w:val="000000"/>
                <w:kern w:val="3"/>
                <w:sz w:val="24"/>
                <w:szCs w:val="24"/>
                <w:lang w:eastAsia="ru-RU"/>
              </w:rPr>
              <w:t>еделе</w:t>
            </w:r>
            <w:r w:rsidRPr="00514365">
              <w:rPr>
                <w:rFonts w:ascii="Times New Roman" w:eastAsia="Times New Roman" w:hAnsi="Times New Roman" w:cs="Mangal"/>
                <w:color w:val="000000"/>
                <w:kern w:val="3"/>
                <w:sz w:val="24"/>
                <w:szCs w:val="24"/>
                <w:lang w:eastAsia="ru-RU"/>
              </w:rPr>
              <w:t xml:space="preserve">ния различных образований на Луне; </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514365">
              <w:rPr>
                <w:rFonts w:ascii="Times New Roman" w:eastAsia="Times New Roman" w:hAnsi="Times New Roman" w:cs="Mangal"/>
                <w:color w:val="000000"/>
                <w:kern w:val="3"/>
                <w:sz w:val="24"/>
                <w:szCs w:val="24"/>
                <w:lang w:eastAsia="ru-RU"/>
              </w:rPr>
              <w:t xml:space="preserve">наблюдать, измерять и обобщать в процессе экспериментальной деятельности; </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514365">
              <w:rPr>
                <w:rFonts w:ascii="Times New Roman" w:eastAsia="Times New Roman" w:hAnsi="Times New Roman" w:cs="Mangal"/>
                <w:color w:val="000000"/>
                <w:kern w:val="3"/>
                <w:sz w:val="24"/>
                <w:szCs w:val="24"/>
                <w:lang w:eastAsia="ru-RU"/>
              </w:rPr>
              <w:t>представлять результаты измерений</w:t>
            </w:r>
            <w:r w:rsidR="00E95204">
              <w:rPr>
                <w:rFonts w:ascii="Times New Roman" w:eastAsia="Times New Roman" w:hAnsi="Times New Roman" w:cs="Mangal"/>
                <w:color w:val="000000"/>
                <w:kern w:val="3"/>
                <w:sz w:val="24"/>
                <w:szCs w:val="24"/>
                <w:lang w:eastAsia="ru-RU"/>
              </w:rPr>
              <w:t xml:space="preserve"> в виде таблицы;</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с</w:t>
            </w:r>
            <w:r w:rsidRPr="00514365">
              <w:rPr>
                <w:rFonts w:ascii="Times New Roman" w:eastAsia="Times New Roman" w:hAnsi="Times New Roman" w:cs="Mangal"/>
                <w:color w:val="000000"/>
                <w:kern w:val="3"/>
                <w:sz w:val="24"/>
                <w:szCs w:val="24"/>
                <w:lang w:eastAsia="ru-RU"/>
              </w:rPr>
              <w:t xml:space="preserve">равнивать планеты земной группы; планеты – гиганты; </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514365">
              <w:rPr>
                <w:rFonts w:ascii="Times New Roman" w:eastAsia="Times New Roman" w:hAnsi="Times New Roman" w:cs="Mangal"/>
                <w:color w:val="000000"/>
                <w:kern w:val="3"/>
                <w:sz w:val="24"/>
                <w:szCs w:val="24"/>
                <w:lang w:eastAsia="ru-RU"/>
              </w:rPr>
              <w:t xml:space="preserve">анализировать фотографии планет; </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514365">
              <w:rPr>
                <w:rFonts w:ascii="Times New Roman" w:eastAsia="Times New Roman" w:hAnsi="Times New Roman" w:cs="Mangal"/>
                <w:color w:val="000000"/>
                <w:kern w:val="3"/>
                <w:sz w:val="24"/>
                <w:szCs w:val="24"/>
                <w:lang w:eastAsia="ru-RU"/>
              </w:rPr>
              <w:t>работать с текстом учебника и представлять информацию в виде таблицы;</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514365">
              <w:rPr>
                <w:rFonts w:ascii="Times New Roman" w:eastAsia="Times New Roman" w:hAnsi="Times New Roman" w:cs="Mangal"/>
                <w:color w:val="000000"/>
                <w:kern w:val="3"/>
                <w:sz w:val="24"/>
                <w:szCs w:val="24"/>
                <w:lang w:eastAsia="ru-RU"/>
              </w:rPr>
              <w:t>пределять характеристики вулканических процессов на спутнике  Юпитера Ио;</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а</w:t>
            </w:r>
            <w:r w:rsidRPr="00514365">
              <w:rPr>
                <w:rFonts w:ascii="Times New Roman" w:eastAsia="Times New Roman" w:hAnsi="Times New Roman" w:cs="Mangal"/>
                <w:color w:val="000000"/>
                <w:kern w:val="3"/>
                <w:sz w:val="24"/>
                <w:szCs w:val="24"/>
                <w:lang w:eastAsia="ru-RU"/>
              </w:rPr>
              <w:t>нализирова</w:t>
            </w:r>
            <w:r>
              <w:rPr>
                <w:rFonts w:ascii="Times New Roman" w:eastAsia="Times New Roman" w:hAnsi="Times New Roman" w:cs="Mangal"/>
                <w:color w:val="000000"/>
                <w:kern w:val="3"/>
                <w:sz w:val="24"/>
                <w:szCs w:val="24"/>
                <w:lang w:eastAsia="ru-RU"/>
              </w:rPr>
              <w:t xml:space="preserve">ть </w:t>
            </w:r>
            <w:r>
              <w:rPr>
                <w:rFonts w:ascii="Times New Roman" w:eastAsia="Times New Roman" w:hAnsi="Times New Roman" w:cs="Mangal"/>
                <w:color w:val="000000"/>
                <w:kern w:val="3"/>
                <w:sz w:val="24"/>
                <w:szCs w:val="24"/>
                <w:lang w:eastAsia="ru-RU"/>
              </w:rPr>
              <w:lastRenderedPageBreak/>
              <w:t>фотографии небесных объектов;</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514365">
              <w:rPr>
                <w:rFonts w:ascii="Times New Roman" w:eastAsia="Times New Roman" w:hAnsi="Times New Roman" w:cs="Mangal"/>
                <w:color w:val="000000"/>
                <w:kern w:val="3"/>
                <w:sz w:val="24"/>
                <w:szCs w:val="24"/>
                <w:lang w:eastAsia="ru-RU"/>
              </w:rPr>
              <w:t>писывать гипотезы происхожден</w:t>
            </w:r>
            <w:r>
              <w:rPr>
                <w:rFonts w:ascii="Times New Roman" w:eastAsia="Times New Roman" w:hAnsi="Times New Roman" w:cs="Mangal"/>
                <w:color w:val="000000"/>
                <w:kern w:val="3"/>
                <w:sz w:val="24"/>
                <w:szCs w:val="24"/>
                <w:lang w:eastAsia="ru-RU"/>
              </w:rPr>
              <w:t>ия и развития Солнечной системы;</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о</w:t>
            </w:r>
            <w:r w:rsidRPr="00514365">
              <w:rPr>
                <w:rFonts w:ascii="Times New Roman" w:eastAsia="Times New Roman" w:hAnsi="Times New Roman" w:cs="Mangal"/>
                <w:color w:val="000000"/>
                <w:kern w:val="3"/>
                <w:sz w:val="24"/>
                <w:szCs w:val="24"/>
                <w:lang w:eastAsia="ru-RU"/>
              </w:rPr>
              <w:t xml:space="preserve">писывать результаты космических исследований и их использование в народном хозяйстве; </w:t>
            </w:r>
          </w:p>
          <w:p w:rsidR="00514365" w:rsidRPr="00514365" w:rsidRDefault="00514365" w:rsidP="00514365">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п</w:t>
            </w:r>
            <w:r w:rsidRPr="00514365">
              <w:rPr>
                <w:rFonts w:ascii="Times New Roman" w:eastAsia="Times New Roman" w:hAnsi="Times New Roman" w:cs="Mangal"/>
                <w:color w:val="000000"/>
                <w:kern w:val="3"/>
                <w:sz w:val="24"/>
                <w:szCs w:val="24"/>
                <w:lang w:eastAsia="ru-RU"/>
              </w:rPr>
              <w:t xml:space="preserve">риводить примеры использования искусственных спутников Земли; </w:t>
            </w:r>
          </w:p>
          <w:p w:rsidR="000D2B5C" w:rsidRPr="003C530B" w:rsidRDefault="00514365" w:rsidP="00E95204">
            <w:pPr>
              <w:widowControl w:val="0"/>
              <w:numPr>
                <w:ilvl w:val="0"/>
                <w:numId w:val="13"/>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Pr>
                <w:rFonts w:ascii="Times New Roman" w:eastAsia="Times New Roman" w:hAnsi="Times New Roman" w:cs="Mangal"/>
                <w:color w:val="000000"/>
                <w:kern w:val="3"/>
                <w:sz w:val="24"/>
                <w:szCs w:val="24"/>
                <w:lang w:eastAsia="ru-RU"/>
              </w:rPr>
              <w:t>р</w:t>
            </w:r>
            <w:r w:rsidRPr="00514365">
              <w:rPr>
                <w:rFonts w:ascii="Times New Roman" w:eastAsia="Times New Roman" w:hAnsi="Times New Roman" w:cs="Mangal"/>
                <w:color w:val="000000"/>
                <w:kern w:val="3"/>
                <w:sz w:val="24"/>
                <w:szCs w:val="24"/>
                <w:lang w:eastAsia="ru-RU"/>
              </w:rPr>
              <w:t>аботать со схемами и таблиц</w:t>
            </w:r>
            <w:r w:rsidR="00E95204">
              <w:rPr>
                <w:rFonts w:ascii="Times New Roman" w:eastAsia="Times New Roman" w:hAnsi="Times New Roman" w:cs="Mangal"/>
                <w:color w:val="000000"/>
                <w:kern w:val="3"/>
                <w:sz w:val="24"/>
                <w:szCs w:val="24"/>
                <w:lang w:eastAsia="ru-RU"/>
              </w:rPr>
              <w:t>ами</w:t>
            </w:r>
            <w:r w:rsidRPr="00514365">
              <w:rPr>
                <w:rFonts w:ascii="Times New Roman" w:eastAsia="Times New Roman" w:hAnsi="Times New Roman" w:cs="Mangal"/>
                <w:color w:val="000000"/>
                <w:kern w:val="3"/>
                <w:sz w:val="24"/>
                <w:szCs w:val="24"/>
                <w:lang w:eastAsia="ru-RU"/>
              </w:rPr>
              <w:t>, представленными в итогах главы.</w:t>
            </w:r>
          </w:p>
        </w:tc>
        <w:tc>
          <w:tcPr>
            <w:tcW w:w="2723" w:type="dxa"/>
            <w:shd w:val="clear" w:color="auto" w:fill="auto"/>
          </w:tcPr>
          <w:p w:rsidR="000D2B5C" w:rsidRPr="00AB337F"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AB337F">
              <w:rPr>
                <w:rFonts w:ascii="Times New Roman" w:eastAsia="Times New Roman" w:hAnsi="Times New Roman" w:cs="Mangal"/>
                <w:color w:val="000000"/>
                <w:kern w:val="3"/>
                <w:sz w:val="24"/>
                <w:szCs w:val="24"/>
                <w:lang w:eastAsia="ru-RU"/>
              </w:rPr>
              <w:lastRenderedPageBreak/>
              <w:t>формулировать и удерживать учебную задачу;</w:t>
            </w:r>
          </w:p>
          <w:p w:rsidR="000D2B5C" w:rsidRPr="00AB337F" w:rsidRDefault="000D2B5C" w:rsidP="00B55A34">
            <w:pPr>
              <w:widowControl w:val="0"/>
              <w:numPr>
                <w:ilvl w:val="0"/>
                <w:numId w:val="6"/>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AB337F">
              <w:rPr>
                <w:rFonts w:ascii="Times New Roman" w:eastAsia="Times New Roman" w:hAnsi="Times New Roman" w:cs="Mangal"/>
                <w:color w:val="000000"/>
                <w:kern w:val="3"/>
                <w:sz w:val="24"/>
                <w:szCs w:val="24"/>
                <w:lang w:eastAsia="ru-RU"/>
              </w:rPr>
              <w:lastRenderedPageBreak/>
              <w:t xml:space="preserve">выбирать действия в </w:t>
            </w:r>
            <w:r w:rsidRPr="00AB337F">
              <w:rPr>
                <w:rFonts w:ascii="Times New Roman" w:eastAsia="Times New Roman" w:hAnsi="Times New Roman" w:cs="Mangal"/>
                <w:iCs/>
                <w:color w:val="000000"/>
                <w:kern w:val="3"/>
                <w:sz w:val="24"/>
                <w:szCs w:val="24"/>
                <w:lang w:eastAsia="ru-RU"/>
              </w:rPr>
              <w:t>соответствии с поставленной задачей и услови</w:t>
            </w:r>
            <w:r w:rsidRPr="00AB337F">
              <w:rPr>
                <w:rFonts w:ascii="Times New Roman" w:eastAsia="Times New Roman" w:hAnsi="Times New Roman" w:cs="Mangal"/>
                <w:color w:val="000000"/>
                <w:kern w:val="3"/>
                <w:sz w:val="24"/>
                <w:szCs w:val="24"/>
                <w:lang w:eastAsia="ru-RU"/>
              </w:rPr>
              <w:t>ями её реализации;</w:t>
            </w:r>
          </w:p>
          <w:p w:rsidR="000D2B5C" w:rsidRPr="00AB337F"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p>
        </w:tc>
        <w:tc>
          <w:tcPr>
            <w:tcW w:w="2775" w:type="dxa"/>
            <w:shd w:val="clear" w:color="auto" w:fill="auto"/>
          </w:tcPr>
          <w:p w:rsidR="000D2B5C" w:rsidRPr="00AB337F"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AB337F">
              <w:rPr>
                <w:rFonts w:ascii="Times New Roman" w:eastAsia="Times New Roman" w:hAnsi="Times New Roman" w:cs="Mangal"/>
                <w:color w:val="000000"/>
                <w:kern w:val="3"/>
                <w:sz w:val="24"/>
                <w:szCs w:val="24"/>
                <w:lang w:eastAsia="ru-RU"/>
              </w:rPr>
              <w:lastRenderedPageBreak/>
              <w:t xml:space="preserve">самостоятельно выделять и формулировать </w:t>
            </w:r>
            <w:r w:rsidRPr="00AB337F">
              <w:rPr>
                <w:rFonts w:ascii="Times New Roman" w:eastAsia="Times New Roman" w:hAnsi="Times New Roman" w:cs="Mangal"/>
                <w:color w:val="000000"/>
                <w:kern w:val="3"/>
                <w:sz w:val="24"/>
                <w:szCs w:val="24"/>
                <w:lang w:eastAsia="ru-RU"/>
              </w:rPr>
              <w:lastRenderedPageBreak/>
              <w:t>познавательную цель;</w:t>
            </w:r>
          </w:p>
          <w:p w:rsidR="000D2B5C" w:rsidRPr="00AB337F"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AB337F">
              <w:rPr>
                <w:rFonts w:ascii="Times New Roman" w:eastAsia="Times New Roman" w:hAnsi="Times New Roman" w:cs="Mangal"/>
                <w:color w:val="000000"/>
                <w:kern w:val="3"/>
                <w:sz w:val="24"/>
                <w:szCs w:val="24"/>
                <w:lang w:eastAsia="ru-RU"/>
              </w:rPr>
              <w:t>применять правила и пользоваться инструкциями и освоенными закономерностями;</w:t>
            </w:r>
          </w:p>
          <w:p w:rsidR="000D2B5C" w:rsidRPr="00AB337F" w:rsidRDefault="000D2B5C" w:rsidP="00B55A34">
            <w:pPr>
              <w:widowControl w:val="0"/>
              <w:numPr>
                <w:ilvl w:val="0"/>
                <w:numId w:val="8"/>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AB337F">
              <w:rPr>
                <w:rFonts w:ascii="Times New Roman" w:eastAsia="Times New Roman" w:hAnsi="Times New Roman" w:cs="Mangal"/>
                <w:color w:val="000000"/>
                <w:kern w:val="3"/>
                <w:sz w:val="24"/>
                <w:szCs w:val="24"/>
                <w:lang w:eastAsia="ru-RU"/>
              </w:rPr>
              <w:t>осуществлять смысловое чтение;</w:t>
            </w:r>
          </w:p>
          <w:p w:rsidR="000D2B5C" w:rsidRPr="00AB337F"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32"/>
                <w:szCs w:val="32"/>
                <w:lang w:eastAsia="ru-RU"/>
              </w:rPr>
            </w:pPr>
          </w:p>
        </w:tc>
        <w:tc>
          <w:tcPr>
            <w:tcW w:w="3368" w:type="dxa"/>
            <w:shd w:val="clear" w:color="auto" w:fill="auto"/>
          </w:tcPr>
          <w:p w:rsidR="000D2B5C" w:rsidRPr="00AB337F" w:rsidRDefault="000D2B5C" w:rsidP="00B55A34">
            <w:pPr>
              <w:widowControl w:val="0"/>
              <w:numPr>
                <w:ilvl w:val="0"/>
                <w:numId w:val="9"/>
              </w:numPr>
              <w:suppressAutoHyphens/>
              <w:autoSpaceDN w:val="0"/>
              <w:spacing w:after="0" w:line="240" w:lineRule="auto"/>
              <w:textAlignment w:val="baseline"/>
              <w:rPr>
                <w:rFonts w:ascii="Times New Roman" w:eastAsia="Times New Roman" w:hAnsi="Times New Roman" w:cs="Mangal"/>
                <w:color w:val="000000"/>
                <w:kern w:val="3"/>
                <w:sz w:val="24"/>
                <w:szCs w:val="24"/>
                <w:lang w:eastAsia="ru-RU"/>
              </w:rPr>
            </w:pPr>
            <w:r w:rsidRPr="00AB337F">
              <w:rPr>
                <w:rFonts w:ascii="Times New Roman" w:eastAsia="Times New Roman" w:hAnsi="Times New Roman" w:cs="Mangal"/>
                <w:color w:val="000000"/>
                <w:kern w:val="3"/>
                <w:sz w:val="24"/>
                <w:szCs w:val="24"/>
                <w:lang w:eastAsia="ru-RU"/>
              </w:rPr>
              <w:lastRenderedPageBreak/>
              <w:t xml:space="preserve">организовывать учебное сотрудничество и </w:t>
            </w:r>
            <w:r w:rsidRPr="00AB337F">
              <w:rPr>
                <w:rFonts w:ascii="Times New Roman" w:eastAsia="Times New Roman" w:hAnsi="Times New Roman" w:cs="Mangal"/>
                <w:color w:val="000000"/>
                <w:kern w:val="3"/>
                <w:sz w:val="24"/>
                <w:szCs w:val="24"/>
                <w:lang w:eastAsia="ru-RU"/>
              </w:rPr>
              <w:lastRenderedPageBreak/>
              <w:t>совместную деятельность с учителем и сверстниками: определять цели, распределять функции и роли участников;</w:t>
            </w:r>
          </w:p>
          <w:p w:rsidR="000D2B5C" w:rsidRPr="00AB337F" w:rsidRDefault="000D2B5C" w:rsidP="00B55A34">
            <w:pPr>
              <w:widowControl w:val="0"/>
              <w:suppressAutoHyphens/>
              <w:autoSpaceDN w:val="0"/>
              <w:spacing w:after="0" w:line="240" w:lineRule="auto"/>
              <w:textAlignment w:val="baseline"/>
              <w:rPr>
                <w:rFonts w:ascii="Times New Roman" w:eastAsia="Times New Roman" w:hAnsi="Times New Roman" w:cs="Mangal"/>
                <w:color w:val="000000"/>
                <w:kern w:val="3"/>
                <w:sz w:val="32"/>
                <w:szCs w:val="32"/>
                <w:lang w:eastAsia="ru-RU"/>
              </w:rPr>
            </w:pPr>
          </w:p>
        </w:tc>
      </w:tr>
    </w:tbl>
    <w:p w:rsidR="0012335C" w:rsidRDefault="0012335C" w:rsidP="000D2B5C">
      <w:pPr>
        <w:spacing w:after="0" w:line="360" w:lineRule="auto"/>
        <w:ind w:left="4957" w:firstLine="707"/>
        <w:jc w:val="both"/>
        <w:rPr>
          <w:rFonts w:ascii="Times New Roman" w:eastAsia="Times New Roman" w:hAnsi="Times New Roman"/>
          <w:b/>
          <w:color w:val="000000"/>
          <w:sz w:val="28"/>
          <w:szCs w:val="28"/>
          <w:lang w:eastAsia="ru-RU"/>
        </w:rPr>
      </w:pPr>
    </w:p>
    <w:p w:rsidR="0012335C" w:rsidRDefault="0012335C" w:rsidP="000D2B5C">
      <w:pPr>
        <w:spacing w:after="0" w:line="360" w:lineRule="auto"/>
        <w:ind w:left="4957" w:firstLine="707"/>
        <w:jc w:val="both"/>
        <w:rPr>
          <w:rFonts w:ascii="Times New Roman" w:eastAsia="Times New Roman" w:hAnsi="Times New Roman"/>
          <w:b/>
          <w:color w:val="000000"/>
          <w:sz w:val="28"/>
          <w:szCs w:val="28"/>
          <w:lang w:eastAsia="ru-RU"/>
        </w:rPr>
      </w:pPr>
    </w:p>
    <w:p w:rsidR="0012335C" w:rsidRDefault="0012335C" w:rsidP="000D2B5C">
      <w:pPr>
        <w:spacing w:after="0" w:line="360" w:lineRule="auto"/>
        <w:ind w:left="4957" w:firstLine="707"/>
        <w:jc w:val="both"/>
        <w:rPr>
          <w:rFonts w:ascii="Times New Roman" w:eastAsia="Times New Roman" w:hAnsi="Times New Roman"/>
          <w:b/>
          <w:color w:val="000000"/>
          <w:sz w:val="28"/>
          <w:szCs w:val="28"/>
          <w:lang w:eastAsia="ru-RU"/>
        </w:rPr>
      </w:pPr>
    </w:p>
    <w:p w:rsidR="00CE409D" w:rsidRDefault="00CE409D" w:rsidP="000D2B5C">
      <w:pPr>
        <w:spacing w:after="0" w:line="360" w:lineRule="auto"/>
        <w:ind w:left="4957" w:firstLine="707"/>
        <w:jc w:val="both"/>
        <w:rPr>
          <w:rFonts w:ascii="Times New Roman" w:eastAsia="Times New Roman" w:hAnsi="Times New Roman"/>
          <w:b/>
          <w:color w:val="000000"/>
          <w:sz w:val="28"/>
          <w:szCs w:val="28"/>
          <w:lang w:eastAsia="ru-RU"/>
        </w:rPr>
      </w:pPr>
    </w:p>
    <w:p w:rsidR="00E95204" w:rsidRDefault="00E95204" w:rsidP="000D2B5C">
      <w:pPr>
        <w:spacing w:after="0" w:line="360" w:lineRule="auto"/>
        <w:ind w:left="4957" w:firstLine="707"/>
        <w:jc w:val="both"/>
        <w:rPr>
          <w:rFonts w:ascii="Times New Roman" w:eastAsia="Times New Roman" w:hAnsi="Times New Roman"/>
          <w:b/>
          <w:color w:val="000000"/>
          <w:sz w:val="28"/>
          <w:szCs w:val="28"/>
          <w:lang w:eastAsia="ru-RU"/>
        </w:rPr>
      </w:pPr>
    </w:p>
    <w:p w:rsidR="00E95204" w:rsidRDefault="00E95204" w:rsidP="000D2B5C">
      <w:pPr>
        <w:spacing w:after="0" w:line="360" w:lineRule="auto"/>
        <w:ind w:left="4957" w:firstLine="707"/>
        <w:jc w:val="both"/>
        <w:rPr>
          <w:rFonts w:ascii="Times New Roman" w:eastAsia="Times New Roman" w:hAnsi="Times New Roman"/>
          <w:b/>
          <w:color w:val="000000"/>
          <w:sz w:val="28"/>
          <w:szCs w:val="28"/>
          <w:lang w:eastAsia="ru-RU"/>
        </w:rPr>
      </w:pPr>
    </w:p>
    <w:p w:rsidR="000D2B5C" w:rsidRDefault="000D2B5C" w:rsidP="007E2440">
      <w:pPr>
        <w:spacing w:after="0" w:line="360" w:lineRule="auto"/>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Содержание учебного предмета</w:t>
      </w:r>
    </w:p>
    <w:tbl>
      <w:tblPr>
        <w:tblStyle w:val="a5"/>
        <w:tblW w:w="14289" w:type="dxa"/>
        <w:tblInd w:w="561" w:type="dxa"/>
        <w:tblLook w:val="04A0" w:firstRow="1" w:lastRow="0" w:firstColumn="1" w:lastColumn="0" w:noHBand="0" w:noVBand="1"/>
      </w:tblPr>
      <w:tblGrid>
        <w:gridCol w:w="2385"/>
        <w:gridCol w:w="1629"/>
        <w:gridCol w:w="5670"/>
        <w:gridCol w:w="4605"/>
      </w:tblGrid>
      <w:tr w:rsidR="000D2B5C" w:rsidTr="004A20ED">
        <w:tc>
          <w:tcPr>
            <w:tcW w:w="2385" w:type="dxa"/>
          </w:tcPr>
          <w:p w:rsidR="000D2B5C" w:rsidRPr="002E558D" w:rsidRDefault="000D2B5C" w:rsidP="00B55A34">
            <w:pPr>
              <w:spacing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Название главы</w:t>
            </w:r>
          </w:p>
        </w:tc>
        <w:tc>
          <w:tcPr>
            <w:tcW w:w="1629" w:type="dxa"/>
          </w:tcPr>
          <w:p w:rsidR="000D2B5C" w:rsidRPr="002E558D" w:rsidRDefault="000D2B5C" w:rsidP="00B55A34">
            <w:pPr>
              <w:spacing w:line="360" w:lineRule="auto"/>
              <w:jc w:val="center"/>
              <w:rPr>
                <w:rFonts w:ascii="Times New Roman" w:eastAsia="Times New Roman" w:hAnsi="Times New Roman"/>
                <w:color w:val="000000"/>
                <w:sz w:val="28"/>
                <w:szCs w:val="28"/>
                <w:lang w:eastAsia="ru-RU"/>
              </w:rPr>
            </w:pPr>
            <w:r w:rsidRPr="002E558D">
              <w:rPr>
                <w:rFonts w:ascii="Times New Roman" w:eastAsia="Times New Roman" w:hAnsi="Times New Roman"/>
                <w:color w:val="000000"/>
                <w:sz w:val="28"/>
                <w:szCs w:val="28"/>
                <w:lang w:eastAsia="ru-RU"/>
              </w:rPr>
              <w:t>Количество часов</w:t>
            </w:r>
          </w:p>
        </w:tc>
        <w:tc>
          <w:tcPr>
            <w:tcW w:w="5670" w:type="dxa"/>
          </w:tcPr>
          <w:p w:rsidR="000D2B5C" w:rsidRPr="002E558D" w:rsidRDefault="000D2B5C" w:rsidP="00B55A34">
            <w:pPr>
              <w:spacing w:line="360" w:lineRule="auto"/>
              <w:jc w:val="center"/>
              <w:rPr>
                <w:rFonts w:ascii="Times New Roman" w:eastAsia="Times New Roman" w:hAnsi="Times New Roman"/>
                <w:color w:val="000000"/>
                <w:sz w:val="28"/>
                <w:szCs w:val="28"/>
                <w:lang w:eastAsia="ru-RU"/>
              </w:rPr>
            </w:pPr>
            <w:r w:rsidRPr="002E558D">
              <w:rPr>
                <w:rFonts w:ascii="Times New Roman" w:eastAsia="Times New Roman" w:hAnsi="Times New Roman"/>
                <w:color w:val="000000"/>
                <w:sz w:val="28"/>
                <w:szCs w:val="28"/>
                <w:lang w:eastAsia="ru-RU"/>
              </w:rPr>
              <w:t>Основные вопросы,</w:t>
            </w:r>
            <w:r>
              <w:rPr>
                <w:rFonts w:ascii="Times New Roman" w:eastAsia="Times New Roman" w:hAnsi="Times New Roman"/>
                <w:color w:val="000000"/>
                <w:sz w:val="28"/>
                <w:szCs w:val="28"/>
                <w:lang w:eastAsia="ru-RU"/>
              </w:rPr>
              <w:t xml:space="preserve"> </w:t>
            </w:r>
            <w:r w:rsidRPr="002E558D">
              <w:rPr>
                <w:rFonts w:ascii="Times New Roman" w:eastAsia="Times New Roman" w:hAnsi="Times New Roman"/>
                <w:color w:val="000000"/>
                <w:sz w:val="28"/>
                <w:szCs w:val="28"/>
                <w:lang w:eastAsia="ru-RU"/>
              </w:rPr>
              <w:t>изучаемые в данной главе</w:t>
            </w:r>
          </w:p>
        </w:tc>
        <w:tc>
          <w:tcPr>
            <w:tcW w:w="4605" w:type="dxa"/>
          </w:tcPr>
          <w:p w:rsidR="000D2B5C" w:rsidRDefault="000D2B5C" w:rsidP="00B55A34">
            <w:pPr>
              <w:spacing w:line="360" w:lineRule="auto"/>
              <w:jc w:val="both"/>
              <w:rPr>
                <w:rFonts w:ascii="Times New Roman" w:eastAsia="Times New Roman" w:hAnsi="Times New Roman"/>
                <w:b/>
                <w:color w:val="000000"/>
                <w:sz w:val="28"/>
                <w:szCs w:val="28"/>
                <w:lang w:eastAsia="ru-RU"/>
              </w:rPr>
            </w:pPr>
            <w:r w:rsidRPr="00AB337F">
              <w:rPr>
                <w:rFonts w:ascii="Times New Roman" w:eastAsia="Times New Roman" w:hAnsi="Times New Roman" w:cs="Mangal"/>
                <w:kern w:val="3"/>
                <w:sz w:val="28"/>
                <w:szCs w:val="28"/>
                <w:lang w:eastAsia="ru-RU"/>
              </w:rPr>
              <w:t>Контрольные, лабораторные, практические работы,  опыты и демонстрации</w:t>
            </w:r>
          </w:p>
        </w:tc>
      </w:tr>
      <w:tr w:rsidR="0012335C" w:rsidTr="004A20ED">
        <w:tc>
          <w:tcPr>
            <w:tcW w:w="2385" w:type="dxa"/>
          </w:tcPr>
          <w:p w:rsidR="0012335C" w:rsidRDefault="0012335C" w:rsidP="00B55A34">
            <w:pPr>
              <w:spacing w:line="360" w:lineRule="auto"/>
              <w:jc w:val="both"/>
              <w:rPr>
                <w:rFonts w:ascii="Times New Roman" w:eastAsia="Times New Roman" w:hAnsi="Times New Roman"/>
                <w:color w:val="000000"/>
                <w:sz w:val="28"/>
                <w:szCs w:val="28"/>
                <w:lang w:eastAsia="ru-RU"/>
              </w:rPr>
            </w:pPr>
            <w:r>
              <w:rPr>
                <w:rFonts w:ascii="Times New Roman" w:hAnsi="Times New Roman"/>
                <w:bCs/>
                <w:color w:val="000000"/>
                <w:sz w:val="24"/>
                <w:szCs w:val="24"/>
              </w:rPr>
              <w:t>Законы механики</w:t>
            </w:r>
          </w:p>
        </w:tc>
        <w:tc>
          <w:tcPr>
            <w:tcW w:w="1629" w:type="dxa"/>
          </w:tcPr>
          <w:p w:rsidR="0012335C" w:rsidRPr="002E558D" w:rsidRDefault="0085573F" w:rsidP="00B55A34">
            <w:pPr>
              <w:spacing w:line="36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48</w:t>
            </w:r>
          </w:p>
        </w:tc>
        <w:tc>
          <w:tcPr>
            <w:tcW w:w="5670" w:type="dxa"/>
          </w:tcPr>
          <w:p w:rsidR="0012335C" w:rsidRPr="0012335C" w:rsidRDefault="0012335C" w:rsidP="0012335C">
            <w:pPr>
              <w:ind w:firstLine="540"/>
              <w:jc w:val="both"/>
              <w:rPr>
                <w:rFonts w:ascii="Times New Roman" w:eastAsia="Times New Roman" w:hAnsi="Times New Roman"/>
                <w:b/>
                <w:color w:val="000000"/>
                <w:sz w:val="28"/>
                <w:szCs w:val="28"/>
                <w:lang w:eastAsia="ru-RU"/>
              </w:rPr>
            </w:pPr>
            <w:r w:rsidRPr="0012335C">
              <w:rPr>
                <w:rFonts w:ascii="Times New Roman" w:eastAsia="Times New Roman" w:hAnsi="Times New Roman" w:hint="eastAsia"/>
                <w:b/>
                <w:bCs/>
                <w:color w:val="000000"/>
                <w:sz w:val="28"/>
                <w:szCs w:val="28"/>
                <w:lang w:eastAsia="ru-RU"/>
              </w:rPr>
              <w:t>Законы</w:t>
            </w:r>
            <w:r w:rsidRPr="0012335C">
              <w:rPr>
                <w:rFonts w:ascii="Times New Roman" w:eastAsia="Times New Roman" w:hAnsi="Times New Roman"/>
                <w:b/>
                <w:bCs/>
                <w:color w:val="000000"/>
                <w:sz w:val="28"/>
                <w:szCs w:val="28"/>
                <w:lang w:eastAsia="ru-RU"/>
              </w:rPr>
              <w:t xml:space="preserve"> </w:t>
            </w:r>
            <w:r w:rsidRPr="0012335C">
              <w:rPr>
                <w:rFonts w:ascii="Times New Roman" w:eastAsia="Times New Roman" w:hAnsi="Times New Roman" w:hint="eastAsia"/>
                <w:b/>
                <w:bCs/>
                <w:color w:val="000000"/>
                <w:sz w:val="28"/>
                <w:szCs w:val="28"/>
                <w:lang w:eastAsia="ru-RU"/>
              </w:rPr>
              <w:t>механики</w:t>
            </w:r>
            <w:r w:rsidRPr="0012335C">
              <w:rPr>
                <w:rFonts w:ascii="Times New Roman" w:eastAsia="Times New Roman" w:hAnsi="Times New Roman"/>
                <w:b/>
                <w:bCs/>
                <w:color w:val="000000"/>
                <w:sz w:val="28"/>
                <w:szCs w:val="28"/>
                <w:lang w:eastAsia="ru-RU"/>
              </w:rPr>
              <w:t xml:space="preserve">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Механическое движение. Материальная точка. Система отсчета. Относительность механического движения.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Кинематические характеристики движения. Кинематические уравнения прямолинейного движения и движения точки по окружности. Графическое представление механического движения. Движение по окружности с постоянной по модулю скоростью. Период и частота обращения. Угловая скорость. Ускорения при движении тела по окружности.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Взаимодействие тел. Динамические характеристики механического движения. Центр тяжести. Законы Ньютона. Принцип относительности Галилея. Границы применимости законов Ньютона. Силы в природе.</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lastRenderedPageBreak/>
              <w:t xml:space="preserve">Импульс тела. Замкнутая система тел. Закон сохранения импульса. Реактивное движение. Реактивный двигатель.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Энергия и механическая работа. Закон сохранения механической энергии.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8. Измерение коэффициента трения скольжения.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9.Измерение потенциальной энергии тела.</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10.Измерение потенциальной энергии упругой деформации пружины.</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11. Исследование превращений механической энергии.. </w:t>
            </w:r>
          </w:p>
          <w:p w:rsidR="0012335C" w:rsidRPr="002E558D" w:rsidRDefault="0012335C" w:rsidP="00B55A34">
            <w:pPr>
              <w:spacing w:line="360" w:lineRule="auto"/>
              <w:jc w:val="center"/>
              <w:rPr>
                <w:rFonts w:ascii="Times New Roman" w:eastAsia="Times New Roman" w:hAnsi="Times New Roman"/>
                <w:color w:val="000000"/>
                <w:sz w:val="28"/>
                <w:szCs w:val="28"/>
                <w:lang w:eastAsia="ru-RU"/>
              </w:rPr>
            </w:pPr>
          </w:p>
        </w:tc>
        <w:tc>
          <w:tcPr>
            <w:tcW w:w="4605" w:type="dxa"/>
          </w:tcPr>
          <w:p w:rsidR="0012335C" w:rsidRPr="0012335C" w:rsidRDefault="0012335C" w:rsidP="0012335C">
            <w:pPr>
              <w:ind w:firstLine="540"/>
              <w:jc w:val="both"/>
              <w:rPr>
                <w:rFonts w:ascii="Times New Roman" w:eastAsia="Times New Roman" w:hAnsi="Times New Roman"/>
                <w:b/>
                <w:bCs/>
                <w:i/>
                <w:iCs/>
                <w:color w:val="000000"/>
                <w:sz w:val="28"/>
                <w:szCs w:val="28"/>
                <w:lang w:eastAsia="ru-RU"/>
              </w:rPr>
            </w:pPr>
            <w:r w:rsidRPr="0012335C">
              <w:rPr>
                <w:rFonts w:ascii="Times New Roman" w:eastAsia="Times New Roman" w:hAnsi="Times New Roman"/>
                <w:b/>
                <w:bCs/>
                <w:i/>
                <w:iCs/>
                <w:color w:val="000000"/>
                <w:sz w:val="28"/>
                <w:szCs w:val="28"/>
                <w:lang w:eastAsia="ru-RU"/>
              </w:rPr>
              <w:lastRenderedPageBreak/>
              <w:t>Демонстрации.</w:t>
            </w:r>
          </w:p>
          <w:p w:rsidR="0012335C" w:rsidRPr="0012335C" w:rsidRDefault="0012335C" w:rsidP="0012335C">
            <w:pPr>
              <w:numPr>
                <w:ilvl w:val="0"/>
                <w:numId w:val="15"/>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Равномерное прямолинейное движение.</w:t>
            </w:r>
          </w:p>
          <w:p w:rsidR="0012335C" w:rsidRPr="0012335C" w:rsidRDefault="0012335C" w:rsidP="0012335C">
            <w:pPr>
              <w:numPr>
                <w:ilvl w:val="0"/>
                <w:numId w:val="15"/>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Зависимость траектории движения тела от выбора тела отсчёта.</w:t>
            </w:r>
          </w:p>
          <w:p w:rsidR="0012335C" w:rsidRPr="0012335C" w:rsidRDefault="0012335C" w:rsidP="0012335C">
            <w:pPr>
              <w:numPr>
                <w:ilvl w:val="0"/>
                <w:numId w:val="15"/>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Свободное падение тел.</w:t>
            </w:r>
          </w:p>
          <w:p w:rsidR="0012335C" w:rsidRPr="0012335C" w:rsidRDefault="0012335C" w:rsidP="0012335C">
            <w:pPr>
              <w:numPr>
                <w:ilvl w:val="0"/>
                <w:numId w:val="15"/>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Равноускоренное прямолинейное движение.</w:t>
            </w:r>
          </w:p>
          <w:p w:rsidR="0012335C" w:rsidRPr="0012335C" w:rsidRDefault="0012335C" w:rsidP="0012335C">
            <w:pPr>
              <w:numPr>
                <w:ilvl w:val="0"/>
                <w:numId w:val="15"/>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Равномерное движение по окружности.</w:t>
            </w:r>
          </w:p>
          <w:p w:rsidR="0012335C" w:rsidRPr="0012335C" w:rsidRDefault="0012335C" w:rsidP="0012335C">
            <w:pPr>
              <w:numPr>
                <w:ilvl w:val="0"/>
                <w:numId w:val="15"/>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Явление инерции.</w:t>
            </w:r>
          </w:p>
          <w:p w:rsidR="0012335C" w:rsidRPr="0012335C" w:rsidRDefault="0012335C" w:rsidP="0012335C">
            <w:pPr>
              <w:numPr>
                <w:ilvl w:val="0"/>
                <w:numId w:val="15"/>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Измерение силы по деформации пружины.</w:t>
            </w:r>
          </w:p>
          <w:p w:rsidR="0012335C" w:rsidRPr="0012335C" w:rsidRDefault="0012335C" w:rsidP="0012335C">
            <w:pPr>
              <w:numPr>
                <w:ilvl w:val="0"/>
                <w:numId w:val="15"/>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Свойства силы трения.</w:t>
            </w:r>
          </w:p>
          <w:p w:rsidR="0012335C" w:rsidRPr="0012335C" w:rsidRDefault="0012335C" w:rsidP="0012335C">
            <w:pPr>
              <w:numPr>
                <w:ilvl w:val="0"/>
                <w:numId w:val="15"/>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Сложение сил.</w:t>
            </w:r>
          </w:p>
          <w:p w:rsidR="0012335C" w:rsidRPr="0012335C" w:rsidRDefault="0012335C" w:rsidP="0012335C">
            <w:pPr>
              <w:numPr>
                <w:ilvl w:val="0"/>
                <w:numId w:val="15"/>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Явление невесомости.</w:t>
            </w:r>
          </w:p>
          <w:p w:rsidR="0012335C" w:rsidRDefault="0012335C" w:rsidP="0012335C">
            <w:pPr>
              <w:jc w:val="both"/>
              <w:rPr>
                <w:rFonts w:ascii="Times New Roman" w:eastAsia="Times New Roman" w:hAnsi="Times New Roman"/>
                <w:b/>
                <w:bCs/>
                <w:i/>
                <w:iCs/>
                <w:color w:val="000000"/>
                <w:sz w:val="28"/>
                <w:szCs w:val="28"/>
                <w:lang w:eastAsia="ru-RU"/>
              </w:rPr>
            </w:pPr>
          </w:p>
          <w:p w:rsidR="0012335C" w:rsidRPr="0012335C" w:rsidRDefault="0012335C" w:rsidP="0012335C">
            <w:pPr>
              <w:jc w:val="both"/>
              <w:rPr>
                <w:rFonts w:ascii="Times New Roman" w:eastAsia="Times New Roman" w:hAnsi="Times New Roman"/>
                <w:b/>
                <w:bCs/>
                <w:i/>
                <w:iCs/>
                <w:color w:val="000000"/>
                <w:sz w:val="28"/>
                <w:szCs w:val="28"/>
                <w:lang w:eastAsia="ru-RU"/>
              </w:rPr>
            </w:pPr>
            <w:r w:rsidRPr="0012335C">
              <w:rPr>
                <w:rFonts w:ascii="Times New Roman" w:eastAsia="Times New Roman" w:hAnsi="Times New Roman"/>
                <w:b/>
                <w:bCs/>
                <w:i/>
                <w:iCs/>
                <w:color w:val="000000"/>
                <w:sz w:val="28"/>
                <w:szCs w:val="28"/>
                <w:lang w:eastAsia="ru-RU"/>
              </w:rPr>
              <w:t>Лабораторные работы и опыты.</w:t>
            </w:r>
          </w:p>
          <w:p w:rsidR="0012335C" w:rsidRPr="0012335C" w:rsidRDefault="0012335C" w:rsidP="0012335C">
            <w:pPr>
              <w:numPr>
                <w:ilvl w:val="0"/>
                <w:numId w:val="16"/>
              </w:numPr>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lastRenderedPageBreak/>
              <w:t>Измерение скорости равномерного движения.</w:t>
            </w:r>
          </w:p>
          <w:p w:rsidR="0012335C" w:rsidRPr="0012335C" w:rsidRDefault="0012335C" w:rsidP="0012335C">
            <w:pPr>
              <w:numPr>
                <w:ilvl w:val="0"/>
                <w:numId w:val="16"/>
              </w:numPr>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 Изучение равномерного движения. </w:t>
            </w:r>
          </w:p>
          <w:p w:rsidR="0012335C" w:rsidRPr="0012335C" w:rsidRDefault="0012335C" w:rsidP="0012335C">
            <w:pPr>
              <w:numPr>
                <w:ilvl w:val="0"/>
                <w:numId w:val="16"/>
              </w:numPr>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Измерение массы тела. </w:t>
            </w:r>
          </w:p>
          <w:p w:rsidR="0012335C" w:rsidRPr="0012335C" w:rsidRDefault="0012335C" w:rsidP="0012335C">
            <w:pPr>
              <w:numPr>
                <w:ilvl w:val="0"/>
                <w:numId w:val="16"/>
              </w:numPr>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Измерение ускорения свободного падения.</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5. Сложение сил, направленных вдоль одной прямой.</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6. Исследование зависимости силы трения скольжения от площади соприкосновения тел и силы нормального давления.</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7. Измерение силы трения скольжения. </w:t>
            </w:r>
          </w:p>
          <w:p w:rsidR="0012335C" w:rsidRPr="00AB337F" w:rsidRDefault="0012335C" w:rsidP="00B55A34">
            <w:pPr>
              <w:spacing w:line="360" w:lineRule="auto"/>
              <w:jc w:val="both"/>
              <w:rPr>
                <w:rFonts w:ascii="Times New Roman" w:eastAsia="Times New Roman" w:hAnsi="Times New Roman" w:cs="Mangal"/>
                <w:kern w:val="3"/>
                <w:sz w:val="28"/>
                <w:szCs w:val="28"/>
                <w:lang w:eastAsia="ru-RU"/>
              </w:rPr>
            </w:pPr>
          </w:p>
        </w:tc>
      </w:tr>
      <w:tr w:rsidR="0012335C" w:rsidTr="004A20ED">
        <w:tc>
          <w:tcPr>
            <w:tcW w:w="2385" w:type="dxa"/>
          </w:tcPr>
          <w:p w:rsidR="0012335C" w:rsidRPr="008D2A50" w:rsidRDefault="0012335C" w:rsidP="0012335C">
            <w:pPr>
              <w:ind w:firstLine="540"/>
              <w:rPr>
                <w:rFonts w:ascii="Times New Roman" w:eastAsia="Times New Roman" w:hAnsi="Times New Roman"/>
                <w:bCs/>
                <w:color w:val="000000"/>
                <w:sz w:val="24"/>
                <w:lang w:eastAsia="ru-RU"/>
              </w:rPr>
            </w:pPr>
            <w:r w:rsidRPr="008D2A50">
              <w:rPr>
                <w:rFonts w:ascii="Times New Roman" w:eastAsia="Times New Roman" w:hAnsi="Times New Roman"/>
                <w:bCs/>
                <w:color w:val="000000"/>
                <w:sz w:val="24"/>
                <w:lang w:eastAsia="ru-RU"/>
              </w:rPr>
              <w:lastRenderedPageBreak/>
              <w:t xml:space="preserve">Механические </w:t>
            </w:r>
            <w:r>
              <w:rPr>
                <w:rFonts w:ascii="Times New Roman" w:eastAsia="Times New Roman" w:hAnsi="Times New Roman"/>
                <w:bCs/>
                <w:color w:val="000000"/>
                <w:sz w:val="24"/>
                <w:lang w:eastAsia="ru-RU"/>
              </w:rPr>
              <w:t>колебания и волны</w:t>
            </w:r>
          </w:p>
          <w:p w:rsidR="0012335C" w:rsidRDefault="0012335C" w:rsidP="00B55A34">
            <w:pPr>
              <w:spacing w:line="360" w:lineRule="auto"/>
              <w:jc w:val="both"/>
              <w:rPr>
                <w:rFonts w:ascii="Times New Roman" w:eastAsia="Times New Roman" w:hAnsi="Times New Roman"/>
                <w:color w:val="000000"/>
                <w:sz w:val="28"/>
                <w:szCs w:val="28"/>
                <w:lang w:eastAsia="ru-RU"/>
              </w:rPr>
            </w:pPr>
          </w:p>
        </w:tc>
        <w:tc>
          <w:tcPr>
            <w:tcW w:w="1629" w:type="dxa"/>
          </w:tcPr>
          <w:p w:rsidR="0012335C" w:rsidRPr="002E558D" w:rsidRDefault="004916E4" w:rsidP="00B55A34">
            <w:pPr>
              <w:spacing w:line="36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w:t>
            </w:r>
          </w:p>
        </w:tc>
        <w:tc>
          <w:tcPr>
            <w:tcW w:w="5670" w:type="dxa"/>
          </w:tcPr>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Колебательное движение. Гармонические колебания. Математический маятник. Колебания груза на пружине. Свободные колебания. Превращения энергии при колебательном движении. Затухающие колебания. Вынужденные колебания. Резонанс. </w:t>
            </w:r>
          </w:p>
          <w:p w:rsidR="0012335C" w:rsidRPr="0012335C" w:rsidRDefault="0012335C" w:rsidP="0012335C">
            <w:pPr>
              <w:ind w:firstLine="540"/>
              <w:jc w:val="both"/>
              <w:rPr>
                <w:rFonts w:ascii="Times New Roman" w:eastAsia="Times New Roman" w:hAnsi="Times New Roman"/>
                <w:b/>
                <w:bCs/>
                <w:color w:val="000000"/>
                <w:sz w:val="28"/>
                <w:szCs w:val="28"/>
                <w:lang w:eastAsia="ru-RU"/>
              </w:rPr>
            </w:pPr>
            <w:r w:rsidRPr="0012335C">
              <w:rPr>
                <w:rFonts w:ascii="Times New Roman" w:eastAsia="Times New Roman" w:hAnsi="Times New Roman"/>
                <w:color w:val="000000"/>
                <w:sz w:val="28"/>
                <w:szCs w:val="28"/>
                <w:lang w:eastAsia="ru-RU"/>
              </w:rPr>
              <w:t xml:space="preserve">Распространение колебаний в упругих средах. Продольные и поперечные волны. Связь между длиной волны, скоростью волны и частотой колебаний.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Законы отражения и преломления волн. </w:t>
            </w:r>
            <w:r w:rsidRPr="0012335C">
              <w:rPr>
                <w:rFonts w:ascii="Times New Roman" w:eastAsia="Times New Roman" w:hAnsi="Times New Roman"/>
                <w:color w:val="000000"/>
                <w:sz w:val="28"/>
                <w:szCs w:val="28"/>
                <w:lang w:eastAsia="ru-RU"/>
              </w:rPr>
              <w:lastRenderedPageBreak/>
              <w:t xml:space="preserve">Интерференция и дифракция.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Скорость и ускорение при колебательном движении. Фаза колебаний.</w:t>
            </w:r>
          </w:p>
          <w:p w:rsidR="0012335C" w:rsidRPr="002E558D" w:rsidRDefault="0012335C" w:rsidP="0012335C">
            <w:pPr>
              <w:ind w:left="900"/>
              <w:jc w:val="both"/>
              <w:rPr>
                <w:rFonts w:ascii="Times New Roman" w:eastAsia="Times New Roman" w:hAnsi="Times New Roman"/>
                <w:color w:val="000000"/>
                <w:sz w:val="28"/>
                <w:szCs w:val="28"/>
                <w:lang w:eastAsia="ru-RU"/>
              </w:rPr>
            </w:pPr>
          </w:p>
        </w:tc>
        <w:tc>
          <w:tcPr>
            <w:tcW w:w="4605" w:type="dxa"/>
          </w:tcPr>
          <w:p w:rsidR="0012335C" w:rsidRPr="0012335C" w:rsidRDefault="0012335C" w:rsidP="0012335C">
            <w:pPr>
              <w:ind w:firstLine="540"/>
              <w:jc w:val="both"/>
              <w:rPr>
                <w:rFonts w:ascii="Times New Roman" w:eastAsia="Times New Roman" w:hAnsi="Times New Roman"/>
                <w:b/>
                <w:bCs/>
                <w:i/>
                <w:iCs/>
                <w:color w:val="000000"/>
                <w:sz w:val="28"/>
                <w:szCs w:val="28"/>
                <w:lang w:eastAsia="ru-RU"/>
              </w:rPr>
            </w:pPr>
            <w:r w:rsidRPr="0012335C">
              <w:rPr>
                <w:rFonts w:ascii="Times New Roman" w:eastAsia="Times New Roman" w:hAnsi="Times New Roman"/>
                <w:b/>
                <w:bCs/>
                <w:i/>
                <w:iCs/>
                <w:color w:val="000000"/>
                <w:sz w:val="28"/>
                <w:szCs w:val="28"/>
                <w:lang w:eastAsia="ru-RU"/>
              </w:rPr>
              <w:lastRenderedPageBreak/>
              <w:t>Демонстрации.</w:t>
            </w:r>
          </w:p>
          <w:p w:rsidR="0012335C" w:rsidRPr="0012335C" w:rsidRDefault="0012335C" w:rsidP="0012335C">
            <w:pPr>
              <w:numPr>
                <w:ilvl w:val="0"/>
                <w:numId w:val="17"/>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Наблюдение колебаний тел.</w:t>
            </w:r>
          </w:p>
          <w:p w:rsidR="0012335C" w:rsidRPr="0012335C" w:rsidRDefault="0012335C" w:rsidP="0012335C">
            <w:pPr>
              <w:numPr>
                <w:ilvl w:val="0"/>
                <w:numId w:val="17"/>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Наблюдение механических волн.</w:t>
            </w:r>
          </w:p>
          <w:p w:rsidR="0012335C" w:rsidRDefault="0012335C" w:rsidP="0012335C">
            <w:pPr>
              <w:ind w:left="1260"/>
              <w:jc w:val="both"/>
              <w:rPr>
                <w:rFonts w:ascii="Times New Roman" w:eastAsia="Times New Roman" w:hAnsi="Times New Roman"/>
                <w:b/>
                <w:bCs/>
                <w:i/>
                <w:iCs/>
                <w:color w:val="000000"/>
                <w:sz w:val="28"/>
                <w:szCs w:val="28"/>
                <w:lang w:eastAsia="ru-RU"/>
              </w:rPr>
            </w:pPr>
          </w:p>
          <w:p w:rsidR="0012335C" w:rsidRDefault="0012335C" w:rsidP="0012335C">
            <w:pPr>
              <w:ind w:left="1260"/>
              <w:jc w:val="both"/>
              <w:rPr>
                <w:rFonts w:ascii="Times New Roman" w:eastAsia="Times New Roman" w:hAnsi="Times New Roman"/>
                <w:b/>
                <w:bCs/>
                <w:i/>
                <w:iCs/>
                <w:color w:val="000000"/>
                <w:sz w:val="28"/>
                <w:szCs w:val="28"/>
                <w:lang w:eastAsia="ru-RU"/>
              </w:rPr>
            </w:pPr>
          </w:p>
          <w:p w:rsidR="0012335C" w:rsidRPr="0012335C" w:rsidRDefault="0012335C" w:rsidP="0012335C">
            <w:pPr>
              <w:ind w:left="1260"/>
              <w:jc w:val="both"/>
              <w:rPr>
                <w:rFonts w:ascii="Times New Roman" w:eastAsia="Times New Roman" w:hAnsi="Times New Roman"/>
                <w:b/>
                <w:bCs/>
                <w:i/>
                <w:iCs/>
                <w:color w:val="000000"/>
                <w:sz w:val="28"/>
                <w:szCs w:val="28"/>
                <w:lang w:eastAsia="ru-RU"/>
              </w:rPr>
            </w:pPr>
            <w:r w:rsidRPr="0012335C">
              <w:rPr>
                <w:rFonts w:ascii="Times New Roman" w:eastAsia="Times New Roman" w:hAnsi="Times New Roman"/>
                <w:b/>
                <w:bCs/>
                <w:i/>
                <w:iCs/>
                <w:color w:val="000000"/>
                <w:sz w:val="28"/>
                <w:szCs w:val="28"/>
                <w:lang w:eastAsia="ru-RU"/>
              </w:rPr>
              <w:t>Лабораторные работы и опыты.</w:t>
            </w:r>
          </w:p>
          <w:p w:rsidR="0012335C" w:rsidRPr="0012335C" w:rsidRDefault="0012335C" w:rsidP="0012335C">
            <w:pPr>
              <w:numPr>
                <w:ilvl w:val="0"/>
                <w:numId w:val="18"/>
              </w:numPr>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 Изучение колебаний математического маятника.</w:t>
            </w:r>
          </w:p>
          <w:p w:rsidR="0012335C" w:rsidRPr="0012335C" w:rsidRDefault="0012335C" w:rsidP="0012335C">
            <w:pPr>
              <w:numPr>
                <w:ilvl w:val="0"/>
                <w:numId w:val="18"/>
              </w:numPr>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 Изучение колебаний груза </w:t>
            </w:r>
            <w:r w:rsidRPr="0012335C">
              <w:rPr>
                <w:rFonts w:ascii="Times New Roman" w:eastAsia="Times New Roman" w:hAnsi="Times New Roman"/>
                <w:color w:val="000000"/>
                <w:sz w:val="28"/>
                <w:szCs w:val="28"/>
                <w:lang w:eastAsia="ru-RU"/>
              </w:rPr>
              <w:lastRenderedPageBreak/>
              <w:t xml:space="preserve">на пружине. </w:t>
            </w:r>
          </w:p>
          <w:p w:rsidR="0012335C" w:rsidRPr="0012335C" w:rsidRDefault="0012335C" w:rsidP="0012335C">
            <w:pPr>
              <w:numPr>
                <w:ilvl w:val="0"/>
                <w:numId w:val="18"/>
              </w:numPr>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 Измерение ускорения свободного падения с помощью математического маятника. </w:t>
            </w:r>
          </w:p>
          <w:p w:rsidR="0012335C" w:rsidRPr="00AB337F" w:rsidRDefault="0012335C" w:rsidP="00B55A34">
            <w:pPr>
              <w:spacing w:line="360" w:lineRule="auto"/>
              <w:jc w:val="both"/>
              <w:rPr>
                <w:rFonts w:ascii="Times New Roman" w:eastAsia="Times New Roman" w:hAnsi="Times New Roman" w:cs="Mangal"/>
                <w:kern w:val="3"/>
                <w:sz w:val="28"/>
                <w:szCs w:val="28"/>
                <w:lang w:eastAsia="ru-RU"/>
              </w:rPr>
            </w:pPr>
          </w:p>
        </w:tc>
      </w:tr>
      <w:tr w:rsidR="0012335C" w:rsidTr="004A20ED">
        <w:tc>
          <w:tcPr>
            <w:tcW w:w="2385" w:type="dxa"/>
          </w:tcPr>
          <w:p w:rsidR="0012335C" w:rsidRDefault="0012335C" w:rsidP="00B55A34">
            <w:pPr>
              <w:spacing w:line="360" w:lineRule="auto"/>
              <w:jc w:val="both"/>
              <w:rPr>
                <w:rFonts w:ascii="Times New Roman" w:eastAsia="Times New Roman" w:hAnsi="Times New Roman"/>
                <w:color w:val="000000"/>
                <w:sz w:val="28"/>
                <w:szCs w:val="28"/>
                <w:lang w:eastAsia="ru-RU"/>
              </w:rPr>
            </w:pPr>
            <w:r>
              <w:rPr>
                <w:rFonts w:ascii="Times New Roman" w:hAnsi="Times New Roman"/>
                <w:bCs/>
                <w:color w:val="000000"/>
                <w:sz w:val="24"/>
                <w:szCs w:val="24"/>
              </w:rPr>
              <w:lastRenderedPageBreak/>
              <w:t>Электромагнитные колебания и волны</w:t>
            </w:r>
          </w:p>
        </w:tc>
        <w:tc>
          <w:tcPr>
            <w:tcW w:w="1629" w:type="dxa"/>
          </w:tcPr>
          <w:p w:rsidR="0012335C" w:rsidRPr="002E558D" w:rsidRDefault="006E03DB" w:rsidP="00B55A34">
            <w:pPr>
              <w:spacing w:line="36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18</w:t>
            </w:r>
          </w:p>
        </w:tc>
        <w:tc>
          <w:tcPr>
            <w:tcW w:w="5670" w:type="dxa"/>
          </w:tcPr>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Явление электромагнитной индукции. Опыты Фарадея. Магнитный поток. Направление индукционного тока.              Правило Ленца. Взаимосвязь электрического и магнитного полей. Генератор постоянного тока.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Самоиндукция. Индуктивность катушки.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Переменный электрический ток. Трансформатор. Передача электрической энергии.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Конденсатор. Электроемкость конденсатора. Колебательный контур. Свободные электромагнитные колебания. Превращения энергии в колебательном контуре.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Электромагнитное поле. Электромагнитные волны. Скорость распространения электромагнитных волн. Радиопередача и радиоприем. Телевидение.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Электромагнитная природа света. Скорость света. Дисперсия. Волновые </w:t>
            </w:r>
            <w:r w:rsidRPr="0012335C">
              <w:rPr>
                <w:rFonts w:ascii="Times New Roman" w:eastAsia="Times New Roman" w:hAnsi="Times New Roman"/>
                <w:color w:val="000000"/>
                <w:sz w:val="28"/>
                <w:szCs w:val="28"/>
                <w:lang w:eastAsia="ru-RU"/>
              </w:rPr>
              <w:lastRenderedPageBreak/>
              <w:t xml:space="preserve">свойства света. Шкала электромагнитных волн. Влияние электромагнитных излучений на живые организмы. </w:t>
            </w:r>
          </w:p>
          <w:p w:rsidR="0012335C" w:rsidRPr="0012335C" w:rsidRDefault="0012335C" w:rsidP="0012335C">
            <w:pPr>
              <w:ind w:firstLine="540"/>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t xml:space="preserve">Модуляция и демодуляция. Простейший радиоприемник. </w:t>
            </w:r>
          </w:p>
          <w:p w:rsidR="0012335C" w:rsidRPr="002E558D" w:rsidRDefault="0012335C" w:rsidP="004A20ED">
            <w:pPr>
              <w:jc w:val="both"/>
              <w:rPr>
                <w:rFonts w:ascii="Times New Roman" w:eastAsia="Times New Roman" w:hAnsi="Times New Roman"/>
                <w:color w:val="000000"/>
                <w:sz w:val="28"/>
                <w:szCs w:val="28"/>
                <w:lang w:eastAsia="ru-RU"/>
              </w:rPr>
            </w:pPr>
            <w:r w:rsidRPr="0012335C">
              <w:rPr>
                <w:rFonts w:ascii="Times New Roman" w:eastAsia="Times New Roman" w:hAnsi="Times New Roman"/>
                <w:b/>
                <w:bCs/>
                <w:i/>
                <w:iCs/>
                <w:color w:val="000000"/>
                <w:sz w:val="28"/>
                <w:szCs w:val="28"/>
                <w:lang w:eastAsia="ru-RU"/>
              </w:rPr>
              <w:t xml:space="preserve">     </w:t>
            </w:r>
          </w:p>
        </w:tc>
        <w:tc>
          <w:tcPr>
            <w:tcW w:w="4605" w:type="dxa"/>
          </w:tcPr>
          <w:p w:rsidR="0012335C" w:rsidRPr="0012335C" w:rsidRDefault="0012335C" w:rsidP="0012335C">
            <w:pPr>
              <w:ind w:firstLine="540"/>
              <w:jc w:val="both"/>
              <w:rPr>
                <w:rFonts w:ascii="Times New Roman" w:eastAsia="Times New Roman" w:hAnsi="Times New Roman"/>
                <w:b/>
                <w:bCs/>
                <w:i/>
                <w:iCs/>
                <w:color w:val="000000"/>
                <w:sz w:val="28"/>
                <w:szCs w:val="28"/>
                <w:lang w:eastAsia="ru-RU"/>
              </w:rPr>
            </w:pPr>
            <w:r w:rsidRPr="0012335C">
              <w:rPr>
                <w:rFonts w:ascii="Times New Roman" w:eastAsia="Times New Roman" w:hAnsi="Times New Roman"/>
                <w:b/>
                <w:bCs/>
                <w:i/>
                <w:iCs/>
                <w:color w:val="000000"/>
                <w:sz w:val="28"/>
                <w:szCs w:val="28"/>
                <w:lang w:eastAsia="ru-RU"/>
              </w:rPr>
              <w:lastRenderedPageBreak/>
              <w:t>Демонстрации.</w:t>
            </w:r>
          </w:p>
          <w:p w:rsidR="0012335C" w:rsidRPr="0012335C" w:rsidRDefault="0012335C" w:rsidP="0012335C">
            <w:pPr>
              <w:numPr>
                <w:ilvl w:val="0"/>
                <w:numId w:val="19"/>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Электромагнитная индукция.</w:t>
            </w:r>
          </w:p>
          <w:p w:rsidR="0012335C" w:rsidRPr="0012335C" w:rsidRDefault="0012335C" w:rsidP="0012335C">
            <w:pPr>
              <w:numPr>
                <w:ilvl w:val="0"/>
                <w:numId w:val="19"/>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Правило Ленца.</w:t>
            </w:r>
          </w:p>
          <w:p w:rsidR="0012335C" w:rsidRPr="0012335C" w:rsidRDefault="0012335C" w:rsidP="0012335C">
            <w:pPr>
              <w:numPr>
                <w:ilvl w:val="0"/>
                <w:numId w:val="19"/>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Устройство генератора постоянного тока.</w:t>
            </w:r>
          </w:p>
          <w:p w:rsidR="0012335C" w:rsidRPr="0012335C" w:rsidRDefault="0012335C" w:rsidP="0012335C">
            <w:pPr>
              <w:numPr>
                <w:ilvl w:val="0"/>
                <w:numId w:val="19"/>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Устройство генератора переменного тока.</w:t>
            </w:r>
          </w:p>
          <w:p w:rsidR="0012335C" w:rsidRDefault="0012335C" w:rsidP="0012335C">
            <w:pPr>
              <w:numPr>
                <w:ilvl w:val="0"/>
                <w:numId w:val="19"/>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Устройство трансформатора.</w:t>
            </w:r>
          </w:p>
          <w:p w:rsidR="0012335C" w:rsidRPr="0012335C" w:rsidRDefault="0012335C" w:rsidP="0012335C">
            <w:pPr>
              <w:numPr>
                <w:ilvl w:val="0"/>
                <w:numId w:val="19"/>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Демонстрации.</w:t>
            </w:r>
          </w:p>
          <w:p w:rsidR="0012335C" w:rsidRPr="0012335C" w:rsidRDefault="0012335C" w:rsidP="0012335C">
            <w:pPr>
              <w:numPr>
                <w:ilvl w:val="0"/>
                <w:numId w:val="19"/>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Свойства электромагнитных волн.</w:t>
            </w:r>
          </w:p>
          <w:p w:rsidR="0012335C" w:rsidRPr="0012335C" w:rsidRDefault="0012335C" w:rsidP="0012335C">
            <w:pPr>
              <w:numPr>
                <w:ilvl w:val="0"/>
                <w:numId w:val="19"/>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Принцип действия микрофона и громкоговорителя.</w:t>
            </w:r>
          </w:p>
          <w:p w:rsidR="0012335C" w:rsidRPr="0012335C" w:rsidRDefault="0012335C" w:rsidP="0012335C">
            <w:pPr>
              <w:numPr>
                <w:ilvl w:val="0"/>
                <w:numId w:val="19"/>
              </w:numPr>
              <w:jc w:val="both"/>
              <w:rPr>
                <w:rFonts w:ascii="Times New Roman" w:eastAsia="Times New Roman" w:hAnsi="Times New Roman"/>
                <w:bCs/>
                <w:iCs/>
                <w:color w:val="000000"/>
                <w:sz w:val="28"/>
                <w:szCs w:val="28"/>
                <w:lang w:eastAsia="ru-RU"/>
              </w:rPr>
            </w:pPr>
            <w:r w:rsidRPr="0012335C">
              <w:rPr>
                <w:rFonts w:ascii="Times New Roman" w:eastAsia="Times New Roman" w:hAnsi="Times New Roman"/>
                <w:bCs/>
                <w:iCs/>
                <w:color w:val="000000"/>
                <w:sz w:val="28"/>
                <w:szCs w:val="28"/>
                <w:lang w:eastAsia="ru-RU"/>
              </w:rPr>
              <w:t>Принципы радиосвязи.</w:t>
            </w:r>
          </w:p>
          <w:p w:rsidR="0012335C" w:rsidRPr="0012335C" w:rsidRDefault="0012335C" w:rsidP="0012335C">
            <w:pPr>
              <w:ind w:left="1260"/>
              <w:jc w:val="both"/>
              <w:rPr>
                <w:rFonts w:ascii="Times New Roman" w:eastAsia="Times New Roman" w:hAnsi="Times New Roman"/>
                <w:bCs/>
                <w:iCs/>
                <w:color w:val="000000"/>
                <w:sz w:val="28"/>
                <w:szCs w:val="28"/>
                <w:lang w:eastAsia="ru-RU"/>
              </w:rPr>
            </w:pPr>
          </w:p>
          <w:p w:rsidR="0012335C" w:rsidRPr="0012335C" w:rsidRDefault="0012335C" w:rsidP="0012335C">
            <w:pPr>
              <w:jc w:val="both"/>
              <w:rPr>
                <w:rFonts w:ascii="Times New Roman" w:eastAsia="Times New Roman" w:hAnsi="Times New Roman"/>
                <w:b/>
                <w:bCs/>
                <w:i/>
                <w:iCs/>
                <w:color w:val="000000"/>
                <w:sz w:val="28"/>
                <w:szCs w:val="28"/>
                <w:lang w:eastAsia="ru-RU"/>
              </w:rPr>
            </w:pPr>
            <w:r w:rsidRPr="0012335C">
              <w:rPr>
                <w:rFonts w:ascii="Times New Roman" w:eastAsia="Times New Roman" w:hAnsi="Times New Roman"/>
                <w:b/>
                <w:bCs/>
                <w:i/>
                <w:iCs/>
                <w:color w:val="000000"/>
                <w:sz w:val="28"/>
                <w:szCs w:val="28"/>
                <w:lang w:eastAsia="ru-RU"/>
              </w:rPr>
              <w:t xml:space="preserve">      Лабораторные работы и опыты.</w:t>
            </w:r>
          </w:p>
          <w:p w:rsidR="0012335C" w:rsidRPr="004A20ED" w:rsidRDefault="0012335C" w:rsidP="004A20ED">
            <w:pPr>
              <w:pStyle w:val="a4"/>
              <w:numPr>
                <w:ilvl w:val="0"/>
                <w:numId w:val="23"/>
              </w:numPr>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 xml:space="preserve">Изучение явления электромагнитной индукции. </w:t>
            </w:r>
          </w:p>
          <w:p w:rsidR="0012335C" w:rsidRPr="0012335C" w:rsidRDefault="0012335C" w:rsidP="004A20ED">
            <w:pPr>
              <w:numPr>
                <w:ilvl w:val="0"/>
                <w:numId w:val="23"/>
              </w:numPr>
              <w:jc w:val="both"/>
              <w:rPr>
                <w:rFonts w:ascii="Times New Roman" w:eastAsia="Times New Roman" w:hAnsi="Times New Roman"/>
                <w:color w:val="000000"/>
                <w:sz w:val="28"/>
                <w:szCs w:val="28"/>
                <w:lang w:eastAsia="ru-RU"/>
              </w:rPr>
            </w:pPr>
            <w:r w:rsidRPr="0012335C">
              <w:rPr>
                <w:rFonts w:ascii="Times New Roman" w:eastAsia="Times New Roman" w:hAnsi="Times New Roman"/>
                <w:color w:val="000000"/>
                <w:sz w:val="28"/>
                <w:szCs w:val="28"/>
                <w:lang w:eastAsia="ru-RU"/>
              </w:rPr>
              <w:lastRenderedPageBreak/>
              <w:t>Изучение электрогенератора постоянного тока.</w:t>
            </w:r>
          </w:p>
          <w:p w:rsidR="0012335C" w:rsidRPr="0012335C" w:rsidRDefault="0012335C" w:rsidP="004A20ED">
            <w:pPr>
              <w:pStyle w:val="a4"/>
              <w:numPr>
                <w:ilvl w:val="0"/>
                <w:numId w:val="23"/>
              </w:numPr>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12335C">
              <w:rPr>
                <w:rFonts w:ascii="Times New Roman" w:eastAsia="Times New Roman" w:hAnsi="Times New Roman"/>
                <w:color w:val="000000"/>
                <w:sz w:val="28"/>
                <w:szCs w:val="28"/>
                <w:lang w:eastAsia="ru-RU"/>
              </w:rPr>
              <w:t xml:space="preserve"> </w:t>
            </w:r>
            <w:r w:rsidRPr="0012335C">
              <w:rPr>
                <w:rFonts w:ascii="Times New Roman" w:eastAsia="Times New Roman" w:hAnsi="Times New Roman"/>
                <w:bCs/>
                <w:iCs/>
                <w:color w:val="000000"/>
                <w:sz w:val="28"/>
                <w:szCs w:val="28"/>
                <w:lang w:eastAsia="ru-RU"/>
              </w:rPr>
              <w:t>Исследование свойств электромагнитных волн с помощью мобильного телефона.</w:t>
            </w:r>
          </w:p>
          <w:p w:rsidR="0012335C" w:rsidRPr="004A20ED" w:rsidRDefault="0012335C" w:rsidP="004A20ED">
            <w:pPr>
              <w:pStyle w:val="a4"/>
              <w:numPr>
                <w:ilvl w:val="0"/>
                <w:numId w:val="23"/>
              </w:numPr>
              <w:jc w:val="both"/>
              <w:rPr>
                <w:rFonts w:ascii="Times New Roman" w:eastAsia="Times New Roman" w:hAnsi="Times New Roman"/>
                <w:b/>
                <w:color w:val="000000"/>
                <w:sz w:val="28"/>
                <w:szCs w:val="28"/>
                <w:lang w:eastAsia="ru-RU"/>
              </w:rPr>
            </w:pPr>
            <w:r w:rsidRPr="004A20ED">
              <w:rPr>
                <w:rFonts w:ascii="Times New Roman" w:eastAsia="Times New Roman" w:hAnsi="Times New Roman"/>
                <w:bCs/>
                <w:iCs/>
                <w:color w:val="000000"/>
                <w:sz w:val="28"/>
                <w:szCs w:val="28"/>
                <w:lang w:eastAsia="ru-RU"/>
              </w:rPr>
              <w:t>Наблюдение явления дисперсии света.</w:t>
            </w:r>
          </w:p>
          <w:p w:rsidR="0012335C" w:rsidRPr="00AB337F" w:rsidRDefault="0012335C" w:rsidP="004A20ED">
            <w:pPr>
              <w:tabs>
                <w:tab w:val="left" w:pos="1019"/>
              </w:tabs>
              <w:spacing w:line="360" w:lineRule="auto"/>
              <w:ind w:firstLine="1020"/>
              <w:jc w:val="both"/>
              <w:rPr>
                <w:rFonts w:ascii="Times New Roman" w:eastAsia="Times New Roman" w:hAnsi="Times New Roman" w:cs="Mangal"/>
                <w:kern w:val="3"/>
                <w:sz w:val="28"/>
                <w:szCs w:val="28"/>
                <w:lang w:eastAsia="ru-RU"/>
              </w:rPr>
            </w:pPr>
          </w:p>
        </w:tc>
      </w:tr>
      <w:tr w:rsidR="0012335C" w:rsidTr="004A20ED">
        <w:tc>
          <w:tcPr>
            <w:tcW w:w="2385" w:type="dxa"/>
          </w:tcPr>
          <w:p w:rsidR="0012335C" w:rsidRDefault="0012335C" w:rsidP="00B55A34">
            <w:pPr>
              <w:spacing w:line="360" w:lineRule="auto"/>
              <w:jc w:val="both"/>
              <w:rPr>
                <w:rFonts w:ascii="Times New Roman" w:eastAsia="Times New Roman" w:hAnsi="Times New Roman"/>
                <w:color w:val="000000"/>
                <w:sz w:val="28"/>
                <w:szCs w:val="28"/>
                <w:lang w:eastAsia="ru-RU"/>
              </w:rPr>
            </w:pPr>
            <w:r>
              <w:rPr>
                <w:rFonts w:ascii="Times New Roman" w:hAnsi="Times New Roman"/>
                <w:color w:val="000000"/>
                <w:sz w:val="24"/>
                <w:szCs w:val="24"/>
              </w:rPr>
              <w:lastRenderedPageBreak/>
              <w:t>Элементы квантовой физики</w:t>
            </w:r>
          </w:p>
        </w:tc>
        <w:tc>
          <w:tcPr>
            <w:tcW w:w="1629" w:type="dxa"/>
          </w:tcPr>
          <w:p w:rsidR="0012335C" w:rsidRPr="002E558D" w:rsidRDefault="006E03DB" w:rsidP="00B55A34">
            <w:pPr>
              <w:spacing w:line="36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18</w:t>
            </w:r>
          </w:p>
        </w:tc>
        <w:tc>
          <w:tcPr>
            <w:tcW w:w="5670" w:type="dxa"/>
          </w:tcPr>
          <w:p w:rsidR="004A20ED" w:rsidRPr="004A20ED" w:rsidRDefault="004A20ED" w:rsidP="004A20ED">
            <w:pPr>
              <w:ind w:firstLine="540"/>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 xml:space="preserve">Явление фотоэффекта. Гипотеза Планка. Фотон. Фотон и электромагнитная волна. Применение фотоэффекта. Полупроводниковые фотоэлементы. </w:t>
            </w:r>
          </w:p>
          <w:p w:rsidR="004A20ED" w:rsidRPr="004A20ED" w:rsidRDefault="004A20ED" w:rsidP="004A20ED">
            <w:pPr>
              <w:ind w:firstLine="540"/>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 xml:space="preserve">Опыт Резерфорда. Ядерная модель атома. </w:t>
            </w:r>
          </w:p>
          <w:p w:rsidR="004A20ED" w:rsidRPr="004A20ED" w:rsidRDefault="004A20ED" w:rsidP="004A20ED">
            <w:pPr>
              <w:ind w:firstLine="540"/>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 xml:space="preserve">Спектры испускания и поглощения. Спектральный анализ. Явление радиоактивности. Альфа-, бета- и гамма-излучения. Состав атомного ядра. Протон и нейтрон. Заряд ядра. Массовое число. Изотопы. </w:t>
            </w:r>
          </w:p>
          <w:p w:rsidR="004A20ED" w:rsidRPr="004A20ED" w:rsidRDefault="004A20ED" w:rsidP="004A20ED">
            <w:pPr>
              <w:ind w:firstLine="540"/>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 xml:space="preserve">Радиоактивные превращения. Период полураспада. Ядерное взаимодействие. Энергия связи ядра. Ядерные реакции. Деление ядер урана. Цепная реакция. </w:t>
            </w:r>
          </w:p>
          <w:p w:rsidR="004A20ED" w:rsidRPr="004A20ED" w:rsidRDefault="004A20ED" w:rsidP="004A20ED">
            <w:pPr>
              <w:ind w:firstLine="540"/>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 xml:space="preserve">Биологическое действие радиоактивных излучений и их применение. Счетчик Гейгера. Дозиметрия. Ядерная энергетика и </w:t>
            </w:r>
            <w:r w:rsidRPr="004A20ED">
              <w:rPr>
                <w:rFonts w:ascii="Times New Roman" w:eastAsia="Times New Roman" w:hAnsi="Times New Roman"/>
                <w:color w:val="000000"/>
                <w:sz w:val="28"/>
                <w:szCs w:val="28"/>
                <w:lang w:eastAsia="ru-RU"/>
              </w:rPr>
              <w:lastRenderedPageBreak/>
              <w:t xml:space="preserve">проблемы экологии. Элементарные частицы. Взаимные превращения элементарных частиц. Уравнение Эйнштейна для фотоэффекта. Развитие представлений о строении атома. Постулаты Бора. Закон радиоактивного распада. Ядерный реактор. Термоядерные реакции. Частицы и античастицы. </w:t>
            </w:r>
          </w:p>
          <w:p w:rsidR="0012335C" w:rsidRPr="002E558D" w:rsidRDefault="0012335C" w:rsidP="004A20ED">
            <w:pPr>
              <w:ind w:left="1260"/>
              <w:jc w:val="both"/>
              <w:rPr>
                <w:rFonts w:ascii="Times New Roman" w:eastAsia="Times New Roman" w:hAnsi="Times New Roman"/>
                <w:color w:val="000000"/>
                <w:sz w:val="28"/>
                <w:szCs w:val="28"/>
                <w:lang w:eastAsia="ru-RU"/>
              </w:rPr>
            </w:pPr>
          </w:p>
        </w:tc>
        <w:tc>
          <w:tcPr>
            <w:tcW w:w="4605" w:type="dxa"/>
          </w:tcPr>
          <w:p w:rsidR="004A20ED" w:rsidRPr="004A20ED" w:rsidRDefault="004A20ED" w:rsidP="004A20ED">
            <w:pPr>
              <w:ind w:firstLine="540"/>
              <w:jc w:val="both"/>
              <w:rPr>
                <w:rFonts w:ascii="Times New Roman" w:eastAsia="Times New Roman" w:hAnsi="Times New Roman"/>
                <w:b/>
                <w:bCs/>
                <w:i/>
                <w:iCs/>
                <w:color w:val="000000"/>
                <w:sz w:val="28"/>
                <w:szCs w:val="28"/>
                <w:lang w:eastAsia="ru-RU"/>
              </w:rPr>
            </w:pPr>
            <w:r w:rsidRPr="004A20ED">
              <w:rPr>
                <w:rFonts w:ascii="Times New Roman" w:eastAsia="Times New Roman" w:hAnsi="Times New Roman"/>
                <w:b/>
                <w:bCs/>
                <w:i/>
                <w:iCs/>
                <w:color w:val="000000"/>
                <w:sz w:val="28"/>
                <w:szCs w:val="28"/>
                <w:lang w:eastAsia="ru-RU"/>
              </w:rPr>
              <w:lastRenderedPageBreak/>
              <w:t>Демонстрации.</w:t>
            </w:r>
          </w:p>
          <w:p w:rsidR="004A20ED" w:rsidRPr="004A20ED" w:rsidRDefault="004A20ED" w:rsidP="004A20ED">
            <w:pPr>
              <w:numPr>
                <w:ilvl w:val="0"/>
                <w:numId w:val="24"/>
              </w:numPr>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Наблюдение треков альфа-частиц в камере Вильсона.</w:t>
            </w:r>
          </w:p>
          <w:p w:rsidR="004A20ED" w:rsidRPr="004A20ED" w:rsidRDefault="004A20ED" w:rsidP="004A20ED">
            <w:pPr>
              <w:numPr>
                <w:ilvl w:val="0"/>
                <w:numId w:val="24"/>
              </w:numPr>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Устройство и принцип действия счётчика ионизирующих частиц.</w:t>
            </w:r>
          </w:p>
          <w:p w:rsidR="004A20ED" w:rsidRPr="004A20ED" w:rsidRDefault="004A20ED" w:rsidP="004A20ED">
            <w:pPr>
              <w:ind w:left="900"/>
              <w:jc w:val="both"/>
              <w:rPr>
                <w:rFonts w:ascii="Times New Roman" w:eastAsia="Times New Roman" w:hAnsi="Times New Roman"/>
                <w:b/>
                <w:bCs/>
                <w:i/>
                <w:iCs/>
                <w:color w:val="000000"/>
                <w:sz w:val="28"/>
                <w:szCs w:val="28"/>
                <w:lang w:eastAsia="ru-RU"/>
              </w:rPr>
            </w:pPr>
            <w:r w:rsidRPr="004A20ED">
              <w:rPr>
                <w:rFonts w:ascii="Times New Roman" w:eastAsia="Times New Roman" w:hAnsi="Times New Roman"/>
                <w:b/>
                <w:bCs/>
                <w:i/>
                <w:iCs/>
                <w:color w:val="000000"/>
                <w:sz w:val="28"/>
                <w:szCs w:val="28"/>
                <w:lang w:eastAsia="ru-RU"/>
              </w:rPr>
              <w:t>Лабораторные работы и опыты.</w:t>
            </w:r>
          </w:p>
          <w:p w:rsidR="004A20ED" w:rsidRPr="004A20ED" w:rsidRDefault="004A20ED" w:rsidP="004A20ED">
            <w:pPr>
              <w:numPr>
                <w:ilvl w:val="0"/>
                <w:numId w:val="25"/>
              </w:numPr>
              <w:jc w:val="both"/>
              <w:rPr>
                <w:rFonts w:ascii="Times New Roman" w:eastAsia="Times New Roman" w:hAnsi="Times New Roman"/>
                <w:bCs/>
                <w:iCs/>
                <w:color w:val="000000"/>
                <w:sz w:val="28"/>
                <w:szCs w:val="28"/>
                <w:lang w:eastAsia="ru-RU"/>
              </w:rPr>
            </w:pPr>
            <w:r w:rsidRPr="004A20ED">
              <w:rPr>
                <w:rFonts w:ascii="Times New Roman" w:eastAsia="Times New Roman" w:hAnsi="Times New Roman"/>
                <w:bCs/>
                <w:iCs/>
                <w:color w:val="000000"/>
                <w:sz w:val="28"/>
                <w:szCs w:val="28"/>
                <w:lang w:eastAsia="ru-RU"/>
              </w:rPr>
              <w:t>Наблюдение линейчатых спектров излучения.</w:t>
            </w:r>
          </w:p>
          <w:p w:rsidR="004A20ED" w:rsidRDefault="004A20ED" w:rsidP="004A20ED"/>
          <w:p w:rsidR="0012335C" w:rsidRPr="00AB337F" w:rsidRDefault="0012335C" w:rsidP="00B55A34">
            <w:pPr>
              <w:spacing w:line="360" w:lineRule="auto"/>
              <w:jc w:val="both"/>
              <w:rPr>
                <w:rFonts w:ascii="Times New Roman" w:eastAsia="Times New Roman" w:hAnsi="Times New Roman" w:cs="Mangal"/>
                <w:kern w:val="3"/>
                <w:sz w:val="28"/>
                <w:szCs w:val="28"/>
                <w:lang w:eastAsia="ru-RU"/>
              </w:rPr>
            </w:pPr>
          </w:p>
        </w:tc>
      </w:tr>
      <w:tr w:rsidR="0012335C" w:rsidTr="004A20ED">
        <w:tc>
          <w:tcPr>
            <w:tcW w:w="2385" w:type="dxa"/>
          </w:tcPr>
          <w:p w:rsidR="0012335C" w:rsidRDefault="0012335C" w:rsidP="00B55A34">
            <w:pPr>
              <w:spacing w:line="360" w:lineRule="auto"/>
              <w:jc w:val="both"/>
              <w:rPr>
                <w:rFonts w:ascii="Times New Roman" w:eastAsia="Times New Roman" w:hAnsi="Times New Roman"/>
                <w:color w:val="000000"/>
                <w:sz w:val="28"/>
                <w:szCs w:val="28"/>
                <w:lang w:eastAsia="ru-RU"/>
              </w:rPr>
            </w:pPr>
            <w:r>
              <w:rPr>
                <w:rFonts w:ascii="Times New Roman" w:hAnsi="Times New Roman"/>
                <w:bCs/>
                <w:color w:val="000000"/>
                <w:sz w:val="24"/>
                <w:szCs w:val="24"/>
              </w:rPr>
              <w:lastRenderedPageBreak/>
              <w:t>Вселенная</w:t>
            </w:r>
          </w:p>
        </w:tc>
        <w:tc>
          <w:tcPr>
            <w:tcW w:w="1629" w:type="dxa"/>
          </w:tcPr>
          <w:p w:rsidR="0012335C" w:rsidRPr="002E558D" w:rsidRDefault="006E03DB" w:rsidP="00B55A34">
            <w:pPr>
              <w:spacing w:line="36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w:t>
            </w:r>
          </w:p>
        </w:tc>
        <w:tc>
          <w:tcPr>
            <w:tcW w:w="5670" w:type="dxa"/>
          </w:tcPr>
          <w:p w:rsidR="004A20ED" w:rsidRPr="004A20ED" w:rsidRDefault="004A20ED" w:rsidP="004A20ED">
            <w:pPr>
              <w:ind w:firstLine="540"/>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 xml:space="preserve">Геоцентрическая и гелиоцентрическая системы мира. Система Земля—Луна. Приливы. </w:t>
            </w:r>
          </w:p>
          <w:p w:rsidR="004A20ED" w:rsidRPr="004A20ED" w:rsidRDefault="004A20ED" w:rsidP="004A20ED">
            <w:pPr>
              <w:ind w:firstLine="540"/>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 xml:space="preserve">Видимое движение планет, звезд, Солнца, Луны. Фазы Луны. </w:t>
            </w:r>
          </w:p>
          <w:p w:rsidR="004A20ED" w:rsidRPr="004A20ED" w:rsidRDefault="004A20ED" w:rsidP="004A20ED">
            <w:pPr>
              <w:ind w:firstLine="540"/>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 xml:space="preserve">Планета Земля. Луна — естественный спутник Земли. Планеты земной группы. Планеты-гиганты. Малые тела Солнечной системы. </w:t>
            </w:r>
          </w:p>
          <w:p w:rsidR="004A20ED" w:rsidRPr="004A20ED" w:rsidRDefault="004A20ED" w:rsidP="004A20ED">
            <w:pPr>
              <w:ind w:firstLine="540"/>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Солнечная система — комплекс тел, имеющих общее происхождение. Использование результатов космических исследований в науке, технике, народном хозяйстве. Строение Вселенной. Эволюция Вселенной.</w:t>
            </w:r>
          </w:p>
          <w:p w:rsidR="0012335C" w:rsidRPr="002E558D" w:rsidRDefault="0012335C" w:rsidP="004A20ED">
            <w:pPr>
              <w:jc w:val="both"/>
              <w:rPr>
                <w:rFonts w:ascii="Times New Roman" w:eastAsia="Times New Roman" w:hAnsi="Times New Roman"/>
                <w:color w:val="000000"/>
                <w:sz w:val="28"/>
                <w:szCs w:val="28"/>
                <w:lang w:eastAsia="ru-RU"/>
              </w:rPr>
            </w:pPr>
          </w:p>
        </w:tc>
        <w:tc>
          <w:tcPr>
            <w:tcW w:w="4605" w:type="dxa"/>
          </w:tcPr>
          <w:p w:rsidR="004A20ED" w:rsidRPr="004A20ED" w:rsidRDefault="004A20ED" w:rsidP="004A20ED">
            <w:pPr>
              <w:ind w:firstLine="540"/>
              <w:jc w:val="both"/>
              <w:rPr>
                <w:rFonts w:ascii="Times New Roman" w:eastAsia="Times New Roman" w:hAnsi="Times New Roman"/>
                <w:b/>
                <w:bCs/>
                <w:i/>
                <w:iCs/>
                <w:color w:val="000000"/>
                <w:sz w:val="28"/>
                <w:szCs w:val="28"/>
                <w:lang w:eastAsia="ru-RU"/>
              </w:rPr>
            </w:pPr>
            <w:r w:rsidRPr="004A20ED">
              <w:rPr>
                <w:rFonts w:ascii="Times New Roman" w:eastAsia="Times New Roman" w:hAnsi="Times New Roman"/>
                <w:b/>
                <w:bCs/>
                <w:i/>
                <w:iCs/>
                <w:color w:val="000000"/>
                <w:sz w:val="28"/>
                <w:szCs w:val="28"/>
                <w:lang w:eastAsia="ru-RU"/>
              </w:rPr>
              <w:t>Демонстрации.</w:t>
            </w:r>
          </w:p>
          <w:p w:rsidR="004A20ED" w:rsidRPr="004A20ED" w:rsidRDefault="004A20ED" w:rsidP="004A20ED">
            <w:pPr>
              <w:numPr>
                <w:ilvl w:val="0"/>
                <w:numId w:val="26"/>
              </w:numPr>
              <w:jc w:val="both"/>
              <w:rPr>
                <w:rFonts w:ascii="Times New Roman" w:eastAsia="Times New Roman" w:hAnsi="Times New Roman"/>
                <w:bCs/>
                <w:iCs/>
                <w:color w:val="000000"/>
                <w:sz w:val="28"/>
                <w:szCs w:val="28"/>
                <w:lang w:eastAsia="ru-RU"/>
              </w:rPr>
            </w:pPr>
            <w:r w:rsidRPr="004A20ED">
              <w:rPr>
                <w:rFonts w:ascii="Times New Roman" w:eastAsia="Times New Roman" w:hAnsi="Times New Roman"/>
                <w:bCs/>
                <w:iCs/>
                <w:color w:val="000000"/>
                <w:sz w:val="28"/>
                <w:szCs w:val="28"/>
                <w:lang w:eastAsia="ru-RU"/>
              </w:rPr>
              <w:t>Астрономические наблюдения.</w:t>
            </w:r>
          </w:p>
          <w:p w:rsidR="004A20ED" w:rsidRPr="004A20ED" w:rsidRDefault="004A20ED" w:rsidP="004A20ED">
            <w:pPr>
              <w:numPr>
                <w:ilvl w:val="0"/>
                <w:numId w:val="26"/>
              </w:numPr>
              <w:jc w:val="both"/>
              <w:rPr>
                <w:rFonts w:ascii="Times New Roman" w:eastAsia="Times New Roman" w:hAnsi="Times New Roman"/>
                <w:bCs/>
                <w:iCs/>
                <w:color w:val="000000"/>
                <w:sz w:val="28"/>
                <w:szCs w:val="28"/>
                <w:lang w:eastAsia="ru-RU"/>
              </w:rPr>
            </w:pPr>
            <w:r w:rsidRPr="004A20ED">
              <w:rPr>
                <w:rFonts w:ascii="Times New Roman" w:eastAsia="Times New Roman" w:hAnsi="Times New Roman"/>
                <w:bCs/>
                <w:iCs/>
                <w:color w:val="000000"/>
                <w:sz w:val="28"/>
                <w:szCs w:val="28"/>
                <w:lang w:eastAsia="ru-RU"/>
              </w:rPr>
              <w:t>Знакомство с созвездиями и наблюдение суточного вращения звёздного неба.</w:t>
            </w:r>
          </w:p>
          <w:p w:rsidR="004A20ED" w:rsidRPr="004A20ED" w:rsidRDefault="004A20ED" w:rsidP="004A20ED">
            <w:pPr>
              <w:numPr>
                <w:ilvl w:val="0"/>
                <w:numId w:val="26"/>
              </w:numPr>
              <w:jc w:val="both"/>
              <w:rPr>
                <w:rFonts w:ascii="Times New Roman" w:eastAsia="Times New Roman" w:hAnsi="Times New Roman"/>
                <w:bCs/>
                <w:iCs/>
                <w:color w:val="000000"/>
                <w:sz w:val="28"/>
                <w:szCs w:val="28"/>
                <w:lang w:eastAsia="ru-RU"/>
              </w:rPr>
            </w:pPr>
            <w:r w:rsidRPr="004A20ED">
              <w:rPr>
                <w:rFonts w:ascii="Times New Roman" w:eastAsia="Times New Roman" w:hAnsi="Times New Roman"/>
                <w:bCs/>
                <w:iCs/>
                <w:color w:val="000000"/>
                <w:sz w:val="28"/>
                <w:szCs w:val="28"/>
                <w:lang w:eastAsia="ru-RU"/>
              </w:rPr>
              <w:t>Наблюдение движения Луны, Солнца и планет относительно звёзд.</w:t>
            </w:r>
          </w:p>
          <w:p w:rsidR="004A20ED" w:rsidRPr="004A20ED" w:rsidRDefault="004A20ED" w:rsidP="004A20ED">
            <w:pPr>
              <w:ind w:left="900"/>
              <w:jc w:val="both"/>
              <w:rPr>
                <w:rFonts w:ascii="Times New Roman" w:eastAsia="Times New Roman" w:hAnsi="Times New Roman"/>
                <w:b/>
                <w:bCs/>
                <w:i/>
                <w:iCs/>
                <w:color w:val="000000"/>
                <w:sz w:val="28"/>
                <w:szCs w:val="28"/>
                <w:lang w:eastAsia="ru-RU"/>
              </w:rPr>
            </w:pPr>
            <w:r w:rsidRPr="004A20ED">
              <w:rPr>
                <w:rFonts w:ascii="Times New Roman" w:eastAsia="Times New Roman" w:hAnsi="Times New Roman"/>
                <w:b/>
                <w:bCs/>
                <w:i/>
                <w:iCs/>
                <w:color w:val="000000"/>
                <w:sz w:val="28"/>
                <w:szCs w:val="28"/>
                <w:lang w:eastAsia="ru-RU"/>
              </w:rPr>
              <w:t>Лабораторные работы и опыты.</w:t>
            </w:r>
          </w:p>
          <w:p w:rsidR="004A20ED" w:rsidRPr="004A20ED" w:rsidRDefault="004A20ED" w:rsidP="004A20ED">
            <w:pPr>
              <w:jc w:val="both"/>
              <w:rPr>
                <w:rFonts w:ascii="Times New Roman" w:eastAsia="Times New Roman" w:hAnsi="Times New Roman"/>
                <w:color w:val="000000"/>
                <w:sz w:val="28"/>
                <w:szCs w:val="28"/>
                <w:lang w:eastAsia="ru-RU"/>
              </w:rPr>
            </w:pPr>
            <w:r w:rsidRPr="004A20ED">
              <w:rPr>
                <w:rFonts w:ascii="Times New Roman" w:eastAsia="Times New Roman" w:hAnsi="Times New Roman"/>
                <w:color w:val="000000"/>
                <w:sz w:val="28"/>
                <w:szCs w:val="28"/>
                <w:lang w:eastAsia="ru-RU"/>
              </w:rPr>
              <w:t xml:space="preserve">      1. Определение размеров лунных кратеров. </w:t>
            </w:r>
          </w:p>
          <w:p w:rsidR="0012335C" w:rsidRPr="00AB337F" w:rsidRDefault="0012335C" w:rsidP="00B55A34">
            <w:pPr>
              <w:spacing w:line="360" w:lineRule="auto"/>
              <w:jc w:val="both"/>
              <w:rPr>
                <w:rFonts w:ascii="Times New Roman" w:eastAsia="Times New Roman" w:hAnsi="Times New Roman" w:cs="Mangal"/>
                <w:kern w:val="3"/>
                <w:sz w:val="28"/>
                <w:szCs w:val="28"/>
                <w:lang w:eastAsia="ru-RU"/>
              </w:rPr>
            </w:pPr>
          </w:p>
        </w:tc>
      </w:tr>
    </w:tbl>
    <w:p w:rsidR="004A20ED" w:rsidRDefault="004A20ED"/>
    <w:p w:rsidR="001E3D79" w:rsidRDefault="001E3D79"/>
    <w:p w:rsidR="006E03DB" w:rsidRDefault="006E03DB" w:rsidP="001E3D79">
      <w:pPr>
        <w:jc w:val="center"/>
        <w:rPr>
          <w:rFonts w:ascii="Times New Roman" w:hAnsi="Times New Roman"/>
          <w:sz w:val="28"/>
          <w:szCs w:val="28"/>
        </w:rPr>
      </w:pPr>
    </w:p>
    <w:p w:rsidR="001E3D79" w:rsidRDefault="001E3D79" w:rsidP="007E2440">
      <w:pPr>
        <w:rPr>
          <w:rFonts w:ascii="Times New Roman" w:hAnsi="Times New Roman"/>
          <w:sz w:val="28"/>
          <w:szCs w:val="28"/>
        </w:rPr>
      </w:pPr>
      <w:r w:rsidRPr="001E3D79">
        <w:rPr>
          <w:rFonts w:ascii="Times New Roman" w:hAnsi="Times New Roman"/>
          <w:sz w:val="28"/>
          <w:szCs w:val="28"/>
        </w:rPr>
        <w:t>Календарно – тематическое планирование</w:t>
      </w:r>
    </w:p>
    <w:tbl>
      <w:tblPr>
        <w:tblStyle w:val="a5"/>
        <w:tblW w:w="15797" w:type="dxa"/>
        <w:tblLayout w:type="fixed"/>
        <w:tblLook w:val="04A0" w:firstRow="1" w:lastRow="0" w:firstColumn="1" w:lastColumn="0" w:noHBand="0" w:noVBand="1"/>
      </w:tblPr>
      <w:tblGrid>
        <w:gridCol w:w="955"/>
        <w:gridCol w:w="5523"/>
        <w:gridCol w:w="854"/>
        <w:gridCol w:w="1136"/>
        <w:gridCol w:w="140"/>
        <w:gridCol w:w="853"/>
        <w:gridCol w:w="831"/>
        <w:gridCol w:w="4554"/>
        <w:gridCol w:w="111"/>
        <w:gridCol w:w="81"/>
        <w:gridCol w:w="41"/>
        <w:gridCol w:w="718"/>
      </w:tblGrid>
      <w:tr w:rsidR="006E27D9" w:rsidTr="006E27D9">
        <w:trPr>
          <w:gridAfter w:val="4"/>
          <w:wAfter w:w="951" w:type="dxa"/>
          <w:trHeight w:val="653"/>
        </w:trPr>
        <w:tc>
          <w:tcPr>
            <w:tcW w:w="955" w:type="dxa"/>
            <w:vMerge w:val="restart"/>
          </w:tcPr>
          <w:p w:rsidR="006E27D9" w:rsidRPr="009C20DB" w:rsidRDefault="006E27D9" w:rsidP="001E3D79">
            <w:pPr>
              <w:jc w:val="center"/>
              <w:rPr>
                <w:rFonts w:ascii="Times New Roman" w:hAnsi="Times New Roman"/>
                <w:sz w:val="24"/>
                <w:szCs w:val="24"/>
              </w:rPr>
            </w:pPr>
            <w:r w:rsidRPr="009C20DB">
              <w:rPr>
                <w:rFonts w:ascii="Times New Roman" w:hAnsi="Times New Roman"/>
                <w:sz w:val="24"/>
                <w:szCs w:val="24"/>
              </w:rPr>
              <w:t>№</w:t>
            </w:r>
          </w:p>
        </w:tc>
        <w:tc>
          <w:tcPr>
            <w:tcW w:w="5523" w:type="dxa"/>
            <w:vMerge w:val="restart"/>
          </w:tcPr>
          <w:p w:rsidR="006E27D9" w:rsidRPr="009C20DB" w:rsidRDefault="006E27D9" w:rsidP="001E3D79">
            <w:pPr>
              <w:jc w:val="center"/>
              <w:rPr>
                <w:rFonts w:ascii="Times New Roman" w:hAnsi="Times New Roman"/>
                <w:sz w:val="24"/>
                <w:szCs w:val="24"/>
              </w:rPr>
            </w:pPr>
            <w:r w:rsidRPr="009C20DB">
              <w:rPr>
                <w:rFonts w:ascii="Times New Roman" w:hAnsi="Times New Roman"/>
                <w:sz w:val="24"/>
                <w:szCs w:val="24"/>
              </w:rPr>
              <w:t>Глава, тема урока</w:t>
            </w:r>
          </w:p>
        </w:tc>
        <w:tc>
          <w:tcPr>
            <w:tcW w:w="854" w:type="dxa"/>
            <w:vMerge w:val="restart"/>
          </w:tcPr>
          <w:p w:rsidR="006E27D9" w:rsidRPr="009C20DB" w:rsidRDefault="006E27D9" w:rsidP="007E2440">
            <w:pPr>
              <w:jc w:val="center"/>
              <w:rPr>
                <w:rFonts w:ascii="Times New Roman" w:hAnsi="Times New Roman"/>
                <w:sz w:val="24"/>
                <w:szCs w:val="24"/>
              </w:rPr>
            </w:pPr>
            <w:r w:rsidRPr="009C20DB">
              <w:rPr>
                <w:rFonts w:ascii="Times New Roman" w:hAnsi="Times New Roman"/>
                <w:sz w:val="24"/>
                <w:szCs w:val="24"/>
              </w:rPr>
              <w:t>Колич</w:t>
            </w:r>
            <w:r>
              <w:rPr>
                <w:rFonts w:ascii="Times New Roman" w:hAnsi="Times New Roman"/>
                <w:sz w:val="24"/>
                <w:szCs w:val="24"/>
              </w:rPr>
              <w:t>е</w:t>
            </w:r>
            <w:r w:rsidRPr="009C20DB">
              <w:rPr>
                <w:rFonts w:ascii="Times New Roman" w:hAnsi="Times New Roman"/>
                <w:sz w:val="24"/>
                <w:szCs w:val="24"/>
              </w:rPr>
              <w:t>ство часов</w:t>
            </w:r>
          </w:p>
        </w:tc>
        <w:tc>
          <w:tcPr>
            <w:tcW w:w="2129" w:type="dxa"/>
            <w:gridSpan w:val="3"/>
          </w:tcPr>
          <w:p w:rsidR="006E27D9" w:rsidRPr="009C20DB" w:rsidRDefault="006E27D9" w:rsidP="001E3D79">
            <w:pPr>
              <w:jc w:val="center"/>
              <w:rPr>
                <w:rFonts w:ascii="Times New Roman" w:hAnsi="Times New Roman"/>
                <w:sz w:val="24"/>
                <w:szCs w:val="24"/>
              </w:rPr>
            </w:pPr>
            <w:r w:rsidRPr="009C20DB">
              <w:rPr>
                <w:rFonts w:ascii="Times New Roman" w:hAnsi="Times New Roman"/>
                <w:sz w:val="24"/>
                <w:szCs w:val="24"/>
              </w:rPr>
              <w:t xml:space="preserve">Дата </w:t>
            </w:r>
          </w:p>
        </w:tc>
        <w:tc>
          <w:tcPr>
            <w:tcW w:w="5385" w:type="dxa"/>
            <w:gridSpan w:val="2"/>
            <w:vMerge w:val="restart"/>
          </w:tcPr>
          <w:p w:rsidR="006E27D9" w:rsidRPr="009C20DB" w:rsidRDefault="006E27D9" w:rsidP="001E3D79">
            <w:pPr>
              <w:jc w:val="center"/>
              <w:rPr>
                <w:rFonts w:ascii="Times New Roman" w:hAnsi="Times New Roman"/>
                <w:sz w:val="24"/>
                <w:szCs w:val="24"/>
              </w:rPr>
            </w:pPr>
            <w:r>
              <w:rPr>
                <w:rFonts w:ascii="Times New Roman" w:hAnsi="Times New Roman"/>
                <w:sz w:val="24"/>
                <w:szCs w:val="24"/>
              </w:rPr>
              <w:t xml:space="preserve">Корректировка </w:t>
            </w:r>
          </w:p>
        </w:tc>
      </w:tr>
      <w:tr w:rsidR="006E27D9" w:rsidTr="006E27D9">
        <w:trPr>
          <w:trHeight w:val="638"/>
        </w:trPr>
        <w:tc>
          <w:tcPr>
            <w:tcW w:w="955" w:type="dxa"/>
            <w:vMerge/>
          </w:tcPr>
          <w:p w:rsidR="006E27D9" w:rsidRPr="009C20DB" w:rsidRDefault="006E27D9" w:rsidP="001E3D79">
            <w:pPr>
              <w:jc w:val="center"/>
              <w:rPr>
                <w:rFonts w:ascii="Times New Roman" w:hAnsi="Times New Roman"/>
                <w:sz w:val="24"/>
                <w:szCs w:val="24"/>
              </w:rPr>
            </w:pPr>
          </w:p>
        </w:tc>
        <w:tc>
          <w:tcPr>
            <w:tcW w:w="5523" w:type="dxa"/>
            <w:vMerge/>
          </w:tcPr>
          <w:p w:rsidR="006E27D9" w:rsidRPr="009C20DB" w:rsidRDefault="006E27D9" w:rsidP="001E3D79">
            <w:pPr>
              <w:jc w:val="center"/>
              <w:rPr>
                <w:rFonts w:ascii="Times New Roman" w:hAnsi="Times New Roman"/>
                <w:sz w:val="24"/>
                <w:szCs w:val="24"/>
              </w:rPr>
            </w:pPr>
          </w:p>
        </w:tc>
        <w:tc>
          <w:tcPr>
            <w:tcW w:w="854" w:type="dxa"/>
            <w:vMerge/>
          </w:tcPr>
          <w:p w:rsidR="006E27D9" w:rsidRPr="009C20DB" w:rsidRDefault="006E27D9" w:rsidP="007E2440">
            <w:pPr>
              <w:jc w:val="center"/>
              <w:rPr>
                <w:rFonts w:ascii="Times New Roman" w:hAnsi="Times New Roman"/>
                <w:sz w:val="24"/>
                <w:szCs w:val="24"/>
              </w:rPr>
            </w:pPr>
          </w:p>
        </w:tc>
        <w:tc>
          <w:tcPr>
            <w:tcW w:w="1136" w:type="dxa"/>
          </w:tcPr>
          <w:p w:rsidR="006E27D9" w:rsidRPr="009C20DB" w:rsidRDefault="006E27D9" w:rsidP="001E3D79">
            <w:pPr>
              <w:jc w:val="center"/>
              <w:rPr>
                <w:rFonts w:ascii="Times New Roman" w:hAnsi="Times New Roman"/>
                <w:sz w:val="24"/>
                <w:szCs w:val="24"/>
              </w:rPr>
            </w:pPr>
            <w:r w:rsidRPr="009C20DB">
              <w:rPr>
                <w:rFonts w:ascii="Times New Roman" w:hAnsi="Times New Roman"/>
                <w:sz w:val="24"/>
                <w:szCs w:val="24"/>
              </w:rPr>
              <w:t>По плану</w:t>
            </w:r>
          </w:p>
        </w:tc>
        <w:tc>
          <w:tcPr>
            <w:tcW w:w="993" w:type="dxa"/>
            <w:gridSpan w:val="2"/>
          </w:tcPr>
          <w:p w:rsidR="006E27D9" w:rsidRPr="009C20DB" w:rsidRDefault="006E27D9" w:rsidP="001E3D79">
            <w:pPr>
              <w:jc w:val="center"/>
              <w:rPr>
                <w:rFonts w:ascii="Times New Roman" w:hAnsi="Times New Roman"/>
                <w:sz w:val="24"/>
                <w:szCs w:val="24"/>
              </w:rPr>
            </w:pPr>
            <w:r w:rsidRPr="009C20DB">
              <w:rPr>
                <w:rFonts w:ascii="Times New Roman" w:hAnsi="Times New Roman"/>
                <w:sz w:val="24"/>
                <w:szCs w:val="24"/>
              </w:rPr>
              <w:t>факт</w:t>
            </w:r>
          </w:p>
        </w:tc>
        <w:tc>
          <w:tcPr>
            <w:tcW w:w="5385" w:type="dxa"/>
            <w:gridSpan w:val="2"/>
            <w:vMerge/>
          </w:tcPr>
          <w:p w:rsidR="006E27D9" w:rsidRPr="009C20DB" w:rsidRDefault="006E27D9" w:rsidP="001E3D79">
            <w:pPr>
              <w:jc w:val="center"/>
              <w:rPr>
                <w:rFonts w:ascii="Times New Roman" w:hAnsi="Times New Roman"/>
                <w:sz w:val="24"/>
                <w:szCs w:val="24"/>
              </w:rPr>
            </w:pPr>
          </w:p>
        </w:tc>
        <w:tc>
          <w:tcPr>
            <w:tcW w:w="951" w:type="dxa"/>
            <w:gridSpan w:val="4"/>
            <w:tcBorders>
              <w:top w:val="nil"/>
              <w:bottom w:val="nil"/>
            </w:tcBorders>
          </w:tcPr>
          <w:p w:rsidR="006E27D9" w:rsidRPr="009C20DB" w:rsidRDefault="006E27D9" w:rsidP="001E3D79">
            <w:pPr>
              <w:jc w:val="center"/>
              <w:rPr>
                <w:rFonts w:ascii="Times New Roman" w:hAnsi="Times New Roman"/>
                <w:sz w:val="24"/>
                <w:szCs w:val="24"/>
              </w:rPr>
            </w:pPr>
          </w:p>
        </w:tc>
      </w:tr>
      <w:tr w:rsidR="006E27D9" w:rsidRPr="000A634F" w:rsidTr="006E27D9">
        <w:trPr>
          <w:gridAfter w:val="9"/>
          <w:wAfter w:w="8465" w:type="dxa"/>
        </w:trPr>
        <w:tc>
          <w:tcPr>
            <w:tcW w:w="7332" w:type="dxa"/>
            <w:gridSpan w:val="3"/>
            <w:tcBorders>
              <w:right w:val="nil"/>
            </w:tcBorders>
          </w:tcPr>
          <w:p w:rsidR="006E27D9" w:rsidRPr="006E27D9" w:rsidRDefault="006E27D9" w:rsidP="006E27D9">
            <w:pPr>
              <w:pStyle w:val="a4"/>
              <w:numPr>
                <w:ilvl w:val="0"/>
                <w:numId w:val="27"/>
              </w:numPr>
              <w:ind w:left="0" w:firstLine="0"/>
              <w:jc w:val="center"/>
              <w:rPr>
                <w:rFonts w:ascii="Times New Roman" w:hAnsi="Times New Roman"/>
                <w:sz w:val="24"/>
                <w:szCs w:val="24"/>
              </w:rPr>
            </w:pPr>
            <w:r w:rsidRPr="000A634F">
              <w:rPr>
                <w:rFonts w:ascii="Times New Roman" w:hAnsi="Times New Roman"/>
                <w:sz w:val="24"/>
                <w:szCs w:val="24"/>
              </w:rPr>
              <w:t>Законы механики</w:t>
            </w:r>
            <w:r>
              <w:rPr>
                <w:rFonts w:ascii="Times New Roman" w:hAnsi="Times New Roman"/>
                <w:sz w:val="24"/>
                <w:szCs w:val="24"/>
              </w:rPr>
              <w:t xml:space="preserve"> </w:t>
            </w:r>
            <w:r w:rsidRPr="006E27D9">
              <w:rPr>
                <w:rFonts w:ascii="Times New Roman" w:hAnsi="Times New Roman"/>
                <w:sz w:val="24"/>
                <w:szCs w:val="24"/>
              </w:rPr>
              <w:t>48</w:t>
            </w:r>
            <w:r>
              <w:rPr>
                <w:rFonts w:ascii="Times New Roman" w:hAnsi="Times New Roman"/>
                <w:sz w:val="24"/>
                <w:szCs w:val="24"/>
              </w:rPr>
              <w:t xml:space="preserve"> часов</w:t>
            </w:r>
          </w:p>
          <w:p w:rsidR="006E27D9" w:rsidRPr="000A634F" w:rsidRDefault="006E27D9" w:rsidP="006E27D9">
            <w:pP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sz w:val="24"/>
                <w:szCs w:val="24"/>
              </w:rPr>
            </w:pPr>
            <w:r w:rsidRPr="000A634F">
              <w:rPr>
                <w:rFonts w:ascii="Times New Roman" w:hAnsi="Times New Roman"/>
                <w:color w:val="000000"/>
                <w:sz w:val="24"/>
                <w:szCs w:val="24"/>
              </w:rPr>
              <w:t>1/1</w:t>
            </w:r>
          </w:p>
        </w:tc>
        <w:tc>
          <w:tcPr>
            <w:tcW w:w="5523" w:type="dxa"/>
          </w:tcPr>
          <w:p w:rsidR="006E27D9" w:rsidRPr="000A634F" w:rsidRDefault="006E27D9" w:rsidP="00B55A34">
            <w:pPr>
              <w:shd w:val="clear" w:color="auto" w:fill="FFFFFF"/>
              <w:rPr>
                <w:rFonts w:ascii="Times New Roman" w:hAnsi="Times New Roman"/>
                <w:sz w:val="24"/>
                <w:szCs w:val="24"/>
              </w:rPr>
            </w:pPr>
            <w:r w:rsidRPr="000A634F">
              <w:rPr>
                <w:rFonts w:ascii="Times New Roman" w:hAnsi="Times New Roman"/>
                <w:sz w:val="24"/>
                <w:szCs w:val="24"/>
              </w:rPr>
              <w:t>Основные понятия механики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2/2</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Равномерное прямолинейное движение.</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3/3</w:t>
            </w:r>
          </w:p>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4/4</w:t>
            </w:r>
          </w:p>
        </w:tc>
        <w:tc>
          <w:tcPr>
            <w:tcW w:w="5523" w:type="dxa"/>
          </w:tcPr>
          <w:p w:rsidR="006E27D9" w:rsidRPr="000A634F" w:rsidRDefault="006E27D9" w:rsidP="00E95204">
            <w:pPr>
              <w:shd w:val="clear" w:color="auto" w:fill="FFFFFF"/>
              <w:rPr>
                <w:rFonts w:ascii="Times New Roman" w:hAnsi="Times New Roman"/>
                <w:color w:val="000000"/>
                <w:sz w:val="24"/>
                <w:szCs w:val="24"/>
              </w:rPr>
            </w:pPr>
            <w:r w:rsidRPr="000A634F">
              <w:rPr>
                <w:rFonts w:ascii="Times New Roman" w:hAnsi="Times New Roman"/>
                <w:sz w:val="24"/>
                <w:szCs w:val="24"/>
              </w:rPr>
              <w:t>Р.З. «Равномерное прямолинейное движение»</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5/5</w:t>
            </w:r>
          </w:p>
        </w:tc>
        <w:tc>
          <w:tcPr>
            <w:tcW w:w="5523" w:type="dxa"/>
          </w:tcPr>
          <w:p w:rsidR="006E27D9" w:rsidRPr="000A634F" w:rsidRDefault="006E27D9" w:rsidP="00E95204">
            <w:pPr>
              <w:shd w:val="clear" w:color="auto" w:fill="FFFFFF"/>
              <w:rPr>
                <w:rFonts w:ascii="Times New Roman" w:hAnsi="Times New Roman"/>
                <w:color w:val="000000"/>
                <w:sz w:val="24"/>
                <w:szCs w:val="24"/>
              </w:rPr>
            </w:pPr>
            <w:r w:rsidRPr="000A634F">
              <w:rPr>
                <w:rFonts w:ascii="Times New Roman" w:hAnsi="Times New Roman"/>
                <w:sz w:val="24"/>
                <w:szCs w:val="24"/>
              </w:rPr>
              <w:t>Относительность механического движения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2E7713">
            <w:pPr>
              <w:shd w:val="clear" w:color="auto" w:fill="FFFFFF"/>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6/6</w:t>
            </w:r>
          </w:p>
        </w:tc>
        <w:tc>
          <w:tcPr>
            <w:tcW w:w="5523" w:type="dxa"/>
          </w:tcPr>
          <w:p w:rsidR="006E27D9" w:rsidRPr="000A634F" w:rsidRDefault="006E27D9" w:rsidP="00E95204">
            <w:pPr>
              <w:shd w:val="clear" w:color="auto" w:fill="FFFFFF"/>
              <w:rPr>
                <w:rFonts w:ascii="Times New Roman" w:hAnsi="Times New Roman"/>
                <w:color w:val="000000"/>
                <w:sz w:val="24"/>
                <w:szCs w:val="24"/>
              </w:rPr>
            </w:pPr>
            <w:r w:rsidRPr="000A634F">
              <w:rPr>
                <w:rFonts w:ascii="Times New Roman" w:hAnsi="Times New Roman"/>
                <w:sz w:val="24"/>
                <w:szCs w:val="24"/>
              </w:rPr>
              <w:t>Р. З. «Относительность механического движения»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sz w:val="24"/>
                <w:szCs w:val="24"/>
              </w:rPr>
            </w:pPr>
            <w:r w:rsidRPr="000A634F">
              <w:rPr>
                <w:rFonts w:ascii="Times New Roman" w:hAnsi="Times New Roman"/>
                <w:color w:val="000000"/>
                <w:sz w:val="24"/>
                <w:szCs w:val="24"/>
              </w:rPr>
              <w:t>7/7</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Скорость тела при неравномерном движении. Ускорение. Равноускоренное движение.</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2</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8/8</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Р. З. « Скорость при равноускоренном движении»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9/9</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Перемещение при равноускоренном движении.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10/</w:t>
            </w:r>
          </w:p>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10</w:t>
            </w:r>
          </w:p>
          <w:p w:rsidR="006E27D9" w:rsidRPr="000A634F" w:rsidRDefault="006E27D9" w:rsidP="00B55A34">
            <w:pPr>
              <w:shd w:val="clear" w:color="auto" w:fill="FFFFFF"/>
              <w:rPr>
                <w:rFonts w:ascii="Times New Roman" w:hAnsi="Times New Roman"/>
                <w:color w:val="000000"/>
                <w:sz w:val="24"/>
                <w:szCs w:val="24"/>
              </w:rPr>
            </w:pP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Р.З. «Перемещение при равноускоренном движении»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11/11</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Графическое представление движения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12/12</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color w:val="000000"/>
                <w:spacing w:val="-3"/>
                <w:sz w:val="24"/>
                <w:szCs w:val="24"/>
              </w:rPr>
              <w:t>К.Р. № 1 «Законы движения тел»</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13/13</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Л.Р. №1 Исследование равноускоренного прямолинейного движения»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14/14</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Свободное падение тел. Перемещение и скорость при криволинейном  движении.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15/15</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Р. З. «Свободное падение тел»</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4"/>
          <w:wAfter w:w="951" w:type="dxa"/>
        </w:trPr>
        <w:tc>
          <w:tcPr>
            <w:tcW w:w="955" w:type="dxa"/>
          </w:tcPr>
          <w:p w:rsidR="006E27D9" w:rsidRPr="000A634F" w:rsidRDefault="006E27D9" w:rsidP="00B55A34">
            <w:pPr>
              <w:shd w:val="clear" w:color="auto" w:fill="FFFFFF"/>
              <w:rPr>
                <w:rFonts w:ascii="Times New Roman" w:hAnsi="Times New Roman"/>
                <w:sz w:val="24"/>
                <w:szCs w:val="24"/>
              </w:rPr>
            </w:pPr>
            <w:r w:rsidRPr="000A634F">
              <w:rPr>
                <w:rFonts w:ascii="Times New Roman" w:hAnsi="Times New Roman"/>
                <w:color w:val="000000"/>
                <w:sz w:val="24"/>
                <w:szCs w:val="24"/>
              </w:rPr>
              <w:t>16/16</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color w:val="000000"/>
                <w:spacing w:val="-3"/>
                <w:sz w:val="24"/>
                <w:szCs w:val="24"/>
              </w:rPr>
              <w:t xml:space="preserve"> Движение тела по окружности с постоянной по модулю скоростью.</w:t>
            </w:r>
            <w:r w:rsidRPr="000A634F">
              <w:rPr>
                <w:rFonts w:ascii="Times New Roman" w:hAnsi="Times New Roman"/>
                <w:color w:val="000000"/>
                <w:spacing w:val="-4"/>
                <w:sz w:val="24"/>
                <w:szCs w:val="24"/>
              </w:rPr>
              <w:t xml:space="preserve"> </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385" w:type="dxa"/>
            <w:gridSpan w:val="2"/>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lastRenderedPageBreak/>
              <w:t>17-18/17-18</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Решение задач «Равномерное движение по ок</w:t>
            </w:r>
            <w:r w:rsidRPr="000A634F">
              <w:rPr>
                <w:rFonts w:ascii="Times New Roman" w:hAnsi="Times New Roman"/>
                <w:color w:val="000000"/>
                <w:spacing w:val="-3"/>
                <w:sz w:val="24"/>
                <w:szCs w:val="24"/>
              </w:rPr>
              <w:softHyphen/>
            </w:r>
            <w:r w:rsidRPr="000A634F">
              <w:rPr>
                <w:rFonts w:ascii="Times New Roman" w:hAnsi="Times New Roman"/>
                <w:color w:val="000000"/>
                <w:spacing w:val="-4"/>
                <w:sz w:val="24"/>
                <w:szCs w:val="24"/>
              </w:rPr>
              <w:t>ружности».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2</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19-20/19-20</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Решение задач «Законы движения тел»</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2</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21/21</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К.Р. № 2 «Законы движения тел»</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22/22</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Первый закон Ньютона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sz w:val="24"/>
                <w:szCs w:val="24"/>
              </w:rPr>
            </w:pPr>
            <w:r w:rsidRPr="000A634F">
              <w:rPr>
                <w:rFonts w:ascii="Times New Roman" w:hAnsi="Times New Roman"/>
                <w:color w:val="000000"/>
                <w:sz w:val="24"/>
                <w:szCs w:val="24"/>
              </w:rPr>
              <w:t>23/23</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color w:val="000000"/>
                <w:spacing w:val="-3"/>
                <w:sz w:val="24"/>
                <w:szCs w:val="24"/>
              </w:rPr>
              <w:t xml:space="preserve">Взаимодействие тел. Сила. Второй закон </w:t>
            </w:r>
            <w:r w:rsidRPr="000A634F">
              <w:rPr>
                <w:rFonts w:ascii="Times New Roman" w:hAnsi="Times New Roman"/>
                <w:color w:val="000000"/>
                <w:spacing w:val="-4"/>
                <w:sz w:val="24"/>
                <w:szCs w:val="24"/>
              </w:rPr>
              <w:t>Ньютона.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24/24</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Третий закон Ньютона.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 xml:space="preserve">25/25 </w:t>
            </w:r>
          </w:p>
          <w:p w:rsidR="006E27D9" w:rsidRPr="000A634F" w:rsidRDefault="006E27D9" w:rsidP="00B55A34">
            <w:pPr>
              <w:shd w:val="clear" w:color="auto" w:fill="FFFFFF"/>
              <w:rPr>
                <w:rFonts w:ascii="Times New Roman" w:hAnsi="Times New Roman"/>
                <w:color w:val="000000"/>
                <w:sz w:val="24"/>
                <w:szCs w:val="24"/>
              </w:rPr>
            </w:pP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Решение задач «Законы Ньютона»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color w:val="000000"/>
                <w:spacing w:val="-3"/>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26/26</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Взаимодействие тел. Масса и сила.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color w:val="000000"/>
                <w:spacing w:val="-3"/>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27/27</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4"/>
                <w:sz w:val="24"/>
                <w:szCs w:val="24"/>
              </w:rPr>
              <w:t xml:space="preserve">Движение искусственных спутников Земли. </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color w:val="000000"/>
                <w:spacing w:val="-3"/>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28/28</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Невесомость. Перегрузки.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color w:val="000000"/>
                <w:spacing w:val="-3"/>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29/29</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Движение под действием нескольких сил.</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color w:val="000000"/>
                <w:spacing w:val="-3"/>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30/30</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proofErr w:type="spellStart"/>
            <w:r w:rsidRPr="000A634F">
              <w:rPr>
                <w:rFonts w:ascii="Times New Roman" w:hAnsi="Times New Roman"/>
                <w:color w:val="000000"/>
                <w:spacing w:val="-3"/>
                <w:sz w:val="24"/>
                <w:szCs w:val="24"/>
              </w:rPr>
              <w:t>Р.з</w:t>
            </w:r>
            <w:proofErr w:type="spellEnd"/>
            <w:r w:rsidRPr="000A634F">
              <w:rPr>
                <w:rFonts w:ascii="Times New Roman" w:hAnsi="Times New Roman"/>
                <w:color w:val="000000"/>
                <w:spacing w:val="-3"/>
                <w:sz w:val="24"/>
                <w:szCs w:val="24"/>
              </w:rPr>
              <w:t>. «Силы трения».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color w:val="000000"/>
                <w:spacing w:val="-3"/>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31/31</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proofErr w:type="spellStart"/>
            <w:r w:rsidRPr="000A634F">
              <w:rPr>
                <w:rFonts w:ascii="Times New Roman" w:hAnsi="Times New Roman"/>
                <w:color w:val="000000"/>
                <w:spacing w:val="-3"/>
                <w:sz w:val="24"/>
                <w:szCs w:val="24"/>
              </w:rPr>
              <w:t>Р.з</w:t>
            </w:r>
            <w:proofErr w:type="spellEnd"/>
            <w:r w:rsidRPr="000A634F">
              <w:rPr>
                <w:rFonts w:ascii="Times New Roman" w:hAnsi="Times New Roman"/>
                <w:color w:val="000000"/>
                <w:spacing w:val="-3"/>
                <w:sz w:val="24"/>
                <w:szCs w:val="24"/>
              </w:rPr>
              <w:t>. «Движение тела по окружности».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color w:val="000000"/>
                <w:spacing w:val="-3"/>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Pr>
                <w:rFonts w:ascii="Times New Roman" w:hAnsi="Times New Roman"/>
                <w:color w:val="000000"/>
                <w:sz w:val="24"/>
                <w:szCs w:val="24"/>
              </w:rPr>
              <w:t>32/</w:t>
            </w:r>
            <w:r w:rsidRPr="000A634F">
              <w:rPr>
                <w:rFonts w:ascii="Times New Roman" w:hAnsi="Times New Roman"/>
                <w:color w:val="000000"/>
                <w:sz w:val="24"/>
                <w:szCs w:val="24"/>
              </w:rPr>
              <w:t>32</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proofErr w:type="spellStart"/>
            <w:r w:rsidRPr="000A634F">
              <w:rPr>
                <w:rFonts w:ascii="Times New Roman" w:hAnsi="Times New Roman"/>
                <w:color w:val="000000"/>
                <w:spacing w:val="-3"/>
                <w:sz w:val="24"/>
                <w:szCs w:val="24"/>
              </w:rPr>
              <w:t>Р.з</w:t>
            </w:r>
            <w:proofErr w:type="spellEnd"/>
            <w:r w:rsidRPr="000A634F">
              <w:rPr>
                <w:rFonts w:ascii="Times New Roman" w:hAnsi="Times New Roman"/>
                <w:color w:val="000000"/>
                <w:spacing w:val="-3"/>
                <w:sz w:val="24"/>
                <w:szCs w:val="24"/>
              </w:rPr>
              <w:t>. «Движение связанных тел».</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color w:val="000000"/>
                <w:spacing w:val="-3"/>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33/33</w:t>
            </w:r>
          </w:p>
        </w:tc>
        <w:tc>
          <w:tcPr>
            <w:tcW w:w="5523" w:type="dxa"/>
          </w:tcPr>
          <w:p w:rsidR="006E27D9" w:rsidRPr="000A634F" w:rsidRDefault="006E27D9" w:rsidP="00E95204">
            <w:pPr>
              <w:shd w:val="clear" w:color="auto" w:fill="FFFFFF"/>
              <w:rPr>
                <w:rFonts w:ascii="Times New Roman" w:hAnsi="Times New Roman"/>
                <w:color w:val="000000"/>
                <w:spacing w:val="-4"/>
                <w:sz w:val="24"/>
                <w:szCs w:val="24"/>
              </w:rPr>
            </w:pPr>
            <w:proofErr w:type="spellStart"/>
            <w:r w:rsidRPr="000A634F">
              <w:rPr>
                <w:rFonts w:ascii="Times New Roman" w:hAnsi="Times New Roman"/>
                <w:color w:val="000000"/>
                <w:spacing w:val="-3"/>
                <w:sz w:val="24"/>
                <w:szCs w:val="24"/>
              </w:rPr>
              <w:t>Р.з</w:t>
            </w:r>
            <w:proofErr w:type="spellEnd"/>
            <w:r w:rsidRPr="000A634F">
              <w:rPr>
                <w:rFonts w:ascii="Times New Roman" w:hAnsi="Times New Roman"/>
                <w:color w:val="000000"/>
                <w:spacing w:val="-3"/>
                <w:sz w:val="24"/>
                <w:szCs w:val="24"/>
              </w:rPr>
              <w:t>. «Движение связанных тел».</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E95204" w:rsidRDefault="006E27D9" w:rsidP="00B55A34">
            <w:pPr>
              <w:shd w:val="clear" w:color="auto" w:fill="FFFFFF"/>
              <w:rPr>
                <w:rFonts w:ascii="Times New Roman" w:hAnsi="Times New Roman"/>
                <w:color w:val="000000"/>
                <w:sz w:val="24"/>
                <w:szCs w:val="24"/>
              </w:rPr>
            </w:pPr>
            <w:r>
              <w:rPr>
                <w:rFonts w:ascii="Times New Roman" w:hAnsi="Times New Roman"/>
                <w:color w:val="000000"/>
                <w:sz w:val="24"/>
                <w:szCs w:val="24"/>
              </w:rPr>
              <w:t>34/</w:t>
            </w:r>
            <w:r w:rsidRPr="000A634F">
              <w:rPr>
                <w:rFonts w:ascii="Times New Roman" w:hAnsi="Times New Roman"/>
                <w:color w:val="000000"/>
                <w:sz w:val="24"/>
                <w:szCs w:val="24"/>
              </w:rPr>
              <w:t>34</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color w:val="000000"/>
                <w:spacing w:val="-3"/>
                <w:sz w:val="24"/>
                <w:szCs w:val="24"/>
              </w:rPr>
              <w:t>Импульс</w:t>
            </w:r>
            <w:r w:rsidRPr="000A634F">
              <w:rPr>
                <w:rFonts w:ascii="Times New Roman" w:hAnsi="Times New Roman"/>
                <w:color w:val="000000"/>
                <w:spacing w:val="-4"/>
                <w:sz w:val="24"/>
                <w:szCs w:val="24"/>
              </w:rPr>
              <w:t xml:space="preserve"> тела. </w:t>
            </w:r>
            <w:r w:rsidRPr="000A634F">
              <w:rPr>
                <w:rFonts w:ascii="Times New Roman" w:hAnsi="Times New Roman"/>
                <w:color w:val="000000"/>
                <w:spacing w:val="-3"/>
                <w:sz w:val="24"/>
                <w:szCs w:val="24"/>
              </w:rPr>
              <w:t>Закон сохранения им</w:t>
            </w:r>
            <w:r w:rsidRPr="000A634F">
              <w:rPr>
                <w:rFonts w:ascii="Times New Roman" w:hAnsi="Times New Roman"/>
                <w:color w:val="000000"/>
                <w:spacing w:val="-3"/>
                <w:sz w:val="24"/>
                <w:szCs w:val="24"/>
              </w:rPr>
              <w:softHyphen/>
            </w:r>
            <w:r w:rsidRPr="000A634F">
              <w:rPr>
                <w:rFonts w:ascii="Times New Roman" w:hAnsi="Times New Roman"/>
                <w:color w:val="000000"/>
                <w:spacing w:val="-4"/>
                <w:sz w:val="24"/>
                <w:szCs w:val="24"/>
              </w:rPr>
              <w:t>пульса.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Pr>
                <w:rFonts w:ascii="Times New Roman" w:hAnsi="Times New Roman"/>
                <w:color w:val="000000"/>
                <w:sz w:val="24"/>
                <w:szCs w:val="24"/>
              </w:rPr>
              <w:t>35/</w:t>
            </w:r>
            <w:r w:rsidRPr="000A634F">
              <w:rPr>
                <w:rFonts w:ascii="Times New Roman" w:hAnsi="Times New Roman"/>
                <w:color w:val="000000"/>
                <w:sz w:val="24"/>
                <w:szCs w:val="24"/>
              </w:rPr>
              <w:t>35</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4"/>
                <w:sz w:val="24"/>
                <w:szCs w:val="24"/>
              </w:rPr>
              <w:t>Реактивное движение</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36/36</w:t>
            </w:r>
          </w:p>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37/37</w:t>
            </w:r>
          </w:p>
          <w:p w:rsidR="006E27D9" w:rsidRPr="000A634F" w:rsidRDefault="006E27D9" w:rsidP="00B55A34">
            <w:pPr>
              <w:shd w:val="clear" w:color="auto" w:fill="FFFFFF"/>
              <w:rPr>
                <w:rFonts w:ascii="Times New Roman" w:hAnsi="Times New Roman"/>
                <w:color w:val="000000"/>
                <w:sz w:val="24"/>
                <w:szCs w:val="24"/>
              </w:rPr>
            </w:pP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Решение задач «Закон сохранения импульса»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2</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sz w:val="24"/>
                <w:szCs w:val="24"/>
              </w:rPr>
            </w:pPr>
            <w:r w:rsidRPr="000A634F">
              <w:rPr>
                <w:rFonts w:ascii="Times New Roman" w:hAnsi="Times New Roman"/>
                <w:sz w:val="24"/>
                <w:szCs w:val="24"/>
              </w:rPr>
              <w:t>38/38</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Механическая работа и мощность.</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sz w:val="24"/>
                <w:szCs w:val="24"/>
              </w:rPr>
            </w:pPr>
            <w:r w:rsidRPr="000A634F">
              <w:rPr>
                <w:rFonts w:ascii="Times New Roman" w:hAnsi="Times New Roman"/>
                <w:sz w:val="24"/>
                <w:szCs w:val="24"/>
              </w:rPr>
              <w:t>39/39</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color w:val="000000"/>
                <w:spacing w:val="-4"/>
                <w:sz w:val="24"/>
                <w:szCs w:val="24"/>
              </w:rPr>
              <w:t>Работа  и потенциальная энергия тела.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sz w:val="24"/>
                <w:szCs w:val="24"/>
              </w:rPr>
            </w:pPr>
            <w:r w:rsidRPr="000A634F">
              <w:rPr>
                <w:rFonts w:ascii="Times New Roman" w:hAnsi="Times New Roman"/>
                <w:sz w:val="24"/>
                <w:szCs w:val="24"/>
              </w:rPr>
              <w:t>40/40</w:t>
            </w:r>
          </w:p>
        </w:tc>
        <w:tc>
          <w:tcPr>
            <w:tcW w:w="5523" w:type="dxa"/>
          </w:tcPr>
          <w:p w:rsidR="006E27D9" w:rsidRPr="000A634F" w:rsidRDefault="006E27D9" w:rsidP="00E95204">
            <w:pPr>
              <w:shd w:val="clear" w:color="auto" w:fill="FFFFFF"/>
              <w:rPr>
                <w:rFonts w:ascii="Times New Roman" w:hAnsi="Times New Roman"/>
                <w:color w:val="000000"/>
                <w:spacing w:val="-4"/>
                <w:sz w:val="24"/>
                <w:szCs w:val="24"/>
              </w:rPr>
            </w:pPr>
            <w:r w:rsidRPr="000A634F">
              <w:rPr>
                <w:rFonts w:ascii="Times New Roman" w:hAnsi="Times New Roman"/>
                <w:color w:val="000000"/>
                <w:spacing w:val="-4"/>
                <w:sz w:val="24"/>
                <w:szCs w:val="24"/>
              </w:rPr>
              <w:t xml:space="preserve">Работа и кинетическая энергия. </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sz w:val="24"/>
                <w:szCs w:val="24"/>
              </w:rPr>
            </w:pPr>
            <w:r w:rsidRPr="000A634F">
              <w:rPr>
                <w:rFonts w:ascii="Times New Roman" w:hAnsi="Times New Roman"/>
                <w:sz w:val="24"/>
                <w:szCs w:val="24"/>
              </w:rPr>
              <w:t>41/41</w:t>
            </w:r>
          </w:p>
        </w:tc>
        <w:tc>
          <w:tcPr>
            <w:tcW w:w="5523" w:type="dxa"/>
          </w:tcPr>
          <w:p w:rsidR="006E27D9" w:rsidRPr="000A634F" w:rsidRDefault="006E27D9" w:rsidP="00E95204">
            <w:pPr>
              <w:shd w:val="clear" w:color="auto" w:fill="FFFFFF"/>
              <w:rPr>
                <w:rFonts w:ascii="Times New Roman" w:hAnsi="Times New Roman"/>
                <w:color w:val="000000"/>
                <w:spacing w:val="-4"/>
                <w:sz w:val="24"/>
                <w:szCs w:val="24"/>
              </w:rPr>
            </w:pPr>
            <w:r w:rsidRPr="000A634F">
              <w:rPr>
                <w:rFonts w:ascii="Times New Roman" w:hAnsi="Times New Roman"/>
                <w:color w:val="000000"/>
                <w:spacing w:val="-4"/>
                <w:sz w:val="24"/>
                <w:szCs w:val="24"/>
              </w:rPr>
              <w:t>Р. З. Потенциальная и кинетическая энергия.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E95204" w:rsidRDefault="006E27D9" w:rsidP="00B55A34">
            <w:pPr>
              <w:shd w:val="clear" w:color="auto" w:fill="FFFFFF"/>
              <w:rPr>
                <w:rFonts w:ascii="Times New Roman" w:hAnsi="Times New Roman"/>
                <w:color w:val="000000"/>
                <w:sz w:val="24"/>
                <w:szCs w:val="24"/>
              </w:rPr>
            </w:pPr>
            <w:r>
              <w:rPr>
                <w:rFonts w:ascii="Times New Roman" w:hAnsi="Times New Roman"/>
                <w:color w:val="000000"/>
                <w:sz w:val="24"/>
                <w:szCs w:val="24"/>
              </w:rPr>
              <w:t>42</w:t>
            </w:r>
            <w:r w:rsidRPr="000A634F">
              <w:rPr>
                <w:rFonts w:ascii="Times New Roman" w:hAnsi="Times New Roman"/>
                <w:color w:val="000000"/>
                <w:sz w:val="24"/>
                <w:szCs w:val="24"/>
              </w:rPr>
              <w:t>/42</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color w:val="000000"/>
                <w:spacing w:val="-4"/>
                <w:sz w:val="24"/>
                <w:szCs w:val="24"/>
              </w:rPr>
              <w:t>Закон сохранения меха</w:t>
            </w:r>
            <w:r w:rsidRPr="000A634F">
              <w:rPr>
                <w:rFonts w:ascii="Times New Roman" w:hAnsi="Times New Roman"/>
                <w:color w:val="000000"/>
                <w:spacing w:val="-4"/>
                <w:sz w:val="24"/>
                <w:szCs w:val="24"/>
              </w:rPr>
              <w:softHyphen/>
            </w:r>
            <w:r w:rsidRPr="000A634F">
              <w:rPr>
                <w:rFonts w:ascii="Times New Roman" w:hAnsi="Times New Roman"/>
                <w:color w:val="000000"/>
                <w:spacing w:val="-3"/>
                <w:sz w:val="24"/>
                <w:szCs w:val="24"/>
              </w:rPr>
              <w:t>нической энергии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B55A34">
            <w:pPr>
              <w:shd w:val="clear" w:color="auto" w:fill="FFFFFF"/>
              <w:rPr>
                <w:rFonts w:ascii="Times New Roman" w:hAnsi="Times New Roman"/>
                <w:color w:val="000000"/>
                <w:sz w:val="24"/>
                <w:szCs w:val="24"/>
              </w:rPr>
            </w:pPr>
            <w:r>
              <w:rPr>
                <w:rFonts w:ascii="Times New Roman" w:hAnsi="Times New Roman"/>
                <w:color w:val="000000"/>
                <w:sz w:val="24"/>
                <w:szCs w:val="24"/>
              </w:rPr>
              <w:t>43/</w:t>
            </w:r>
            <w:r w:rsidRPr="000A634F">
              <w:rPr>
                <w:rFonts w:ascii="Times New Roman" w:hAnsi="Times New Roman"/>
                <w:color w:val="000000"/>
                <w:sz w:val="24"/>
                <w:szCs w:val="24"/>
              </w:rPr>
              <w:t>43</w:t>
            </w:r>
          </w:p>
          <w:p w:rsidR="006E27D9" w:rsidRPr="000A634F" w:rsidRDefault="006E27D9" w:rsidP="00B55A34">
            <w:pPr>
              <w:shd w:val="clear" w:color="auto" w:fill="FFFFFF"/>
              <w:rPr>
                <w:rFonts w:ascii="Times New Roman" w:hAnsi="Times New Roman"/>
                <w:color w:val="000000"/>
                <w:sz w:val="24"/>
                <w:szCs w:val="24"/>
              </w:rPr>
            </w:pPr>
            <w:r w:rsidRPr="000A634F">
              <w:rPr>
                <w:rFonts w:ascii="Times New Roman" w:hAnsi="Times New Roman"/>
                <w:color w:val="000000"/>
                <w:sz w:val="24"/>
                <w:szCs w:val="24"/>
              </w:rPr>
              <w:t>44/44</w:t>
            </w:r>
          </w:p>
          <w:p w:rsidR="006E27D9" w:rsidRPr="000A634F" w:rsidRDefault="006E27D9" w:rsidP="00B55A34">
            <w:pPr>
              <w:shd w:val="clear" w:color="auto" w:fill="FFFFFF"/>
              <w:rPr>
                <w:rFonts w:ascii="Times New Roman" w:hAnsi="Times New Roman"/>
                <w:color w:val="000000"/>
                <w:sz w:val="24"/>
                <w:szCs w:val="24"/>
              </w:rPr>
            </w:pPr>
          </w:p>
        </w:tc>
        <w:tc>
          <w:tcPr>
            <w:tcW w:w="5523" w:type="dxa"/>
          </w:tcPr>
          <w:p w:rsidR="006E27D9" w:rsidRPr="000A634F" w:rsidRDefault="006E27D9" w:rsidP="00E95204">
            <w:pPr>
              <w:shd w:val="clear" w:color="auto" w:fill="FFFFFF"/>
              <w:rPr>
                <w:rFonts w:ascii="Times New Roman" w:hAnsi="Times New Roman"/>
                <w:color w:val="000000"/>
                <w:spacing w:val="-4"/>
                <w:sz w:val="24"/>
                <w:szCs w:val="24"/>
              </w:rPr>
            </w:pPr>
            <w:r w:rsidRPr="000A634F">
              <w:rPr>
                <w:rFonts w:ascii="Times New Roman" w:hAnsi="Times New Roman"/>
                <w:color w:val="000000"/>
                <w:spacing w:val="-4"/>
                <w:sz w:val="24"/>
                <w:szCs w:val="24"/>
              </w:rPr>
              <w:lastRenderedPageBreak/>
              <w:t>Р. З. «Закон сохранения меха</w:t>
            </w:r>
            <w:r w:rsidRPr="000A634F">
              <w:rPr>
                <w:rFonts w:ascii="Times New Roman" w:hAnsi="Times New Roman"/>
                <w:color w:val="000000"/>
                <w:spacing w:val="-4"/>
                <w:sz w:val="24"/>
                <w:szCs w:val="24"/>
              </w:rPr>
              <w:softHyphen/>
            </w:r>
            <w:r w:rsidRPr="000A634F">
              <w:rPr>
                <w:rFonts w:ascii="Times New Roman" w:hAnsi="Times New Roman"/>
                <w:color w:val="000000"/>
                <w:spacing w:val="-3"/>
                <w:sz w:val="24"/>
                <w:szCs w:val="24"/>
              </w:rPr>
              <w:t>нической энергии».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2</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Pr>
                <w:rFonts w:ascii="Times New Roman" w:hAnsi="Times New Roman"/>
                <w:color w:val="000000"/>
                <w:sz w:val="24"/>
                <w:szCs w:val="24"/>
              </w:rPr>
              <w:lastRenderedPageBreak/>
              <w:t>45/</w:t>
            </w:r>
            <w:r w:rsidRPr="000A634F">
              <w:rPr>
                <w:rFonts w:ascii="Times New Roman" w:hAnsi="Times New Roman"/>
                <w:color w:val="000000"/>
                <w:sz w:val="24"/>
                <w:szCs w:val="24"/>
              </w:rPr>
              <w:t>45</w:t>
            </w:r>
          </w:p>
        </w:tc>
        <w:tc>
          <w:tcPr>
            <w:tcW w:w="5523" w:type="dxa"/>
          </w:tcPr>
          <w:p w:rsidR="006E27D9" w:rsidRPr="000A634F" w:rsidRDefault="006E27D9" w:rsidP="00E95204">
            <w:pPr>
              <w:shd w:val="clear" w:color="auto" w:fill="FFFFFF"/>
              <w:rPr>
                <w:rFonts w:ascii="Times New Roman" w:hAnsi="Times New Roman"/>
                <w:color w:val="000000"/>
                <w:spacing w:val="-4"/>
                <w:sz w:val="24"/>
                <w:szCs w:val="24"/>
              </w:rPr>
            </w:pPr>
            <w:r w:rsidRPr="000A634F">
              <w:rPr>
                <w:rFonts w:ascii="Times New Roman" w:hAnsi="Times New Roman"/>
                <w:color w:val="000000"/>
                <w:spacing w:val="-4"/>
                <w:sz w:val="24"/>
                <w:szCs w:val="24"/>
              </w:rPr>
              <w:t>Решение задач по теме «Законы взаимодействия тел»</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Pr>
                <w:rFonts w:ascii="Times New Roman" w:hAnsi="Times New Roman"/>
                <w:color w:val="000000"/>
                <w:sz w:val="24"/>
                <w:szCs w:val="24"/>
              </w:rPr>
              <w:t>46/</w:t>
            </w:r>
            <w:r w:rsidRPr="000A634F">
              <w:rPr>
                <w:rFonts w:ascii="Times New Roman" w:hAnsi="Times New Roman"/>
                <w:color w:val="000000"/>
                <w:sz w:val="24"/>
                <w:szCs w:val="24"/>
              </w:rPr>
              <w:t>46</w:t>
            </w:r>
          </w:p>
          <w:p w:rsidR="006E27D9" w:rsidRPr="000A634F" w:rsidRDefault="006E27D9" w:rsidP="00E95204">
            <w:pPr>
              <w:shd w:val="clear" w:color="auto" w:fill="FFFFFF"/>
              <w:jc w:val="center"/>
              <w:rPr>
                <w:rFonts w:ascii="Times New Roman" w:hAnsi="Times New Roman"/>
                <w:color w:val="000000"/>
                <w:sz w:val="24"/>
                <w:szCs w:val="24"/>
              </w:rPr>
            </w:pPr>
            <w:r>
              <w:rPr>
                <w:rFonts w:ascii="Times New Roman" w:hAnsi="Times New Roman"/>
                <w:color w:val="000000"/>
                <w:sz w:val="24"/>
                <w:szCs w:val="24"/>
              </w:rPr>
              <w:t>47/</w:t>
            </w:r>
            <w:r w:rsidRPr="000A634F">
              <w:rPr>
                <w:rFonts w:ascii="Times New Roman" w:hAnsi="Times New Roman"/>
                <w:color w:val="000000"/>
                <w:sz w:val="24"/>
                <w:szCs w:val="24"/>
              </w:rPr>
              <w:t>47</w:t>
            </w:r>
          </w:p>
        </w:tc>
        <w:tc>
          <w:tcPr>
            <w:tcW w:w="5523" w:type="dxa"/>
          </w:tcPr>
          <w:p w:rsidR="006E27D9" w:rsidRPr="000A634F" w:rsidRDefault="006E27D9" w:rsidP="00E95204">
            <w:pPr>
              <w:shd w:val="clear" w:color="auto" w:fill="FFFFFF"/>
              <w:rPr>
                <w:rFonts w:ascii="Times New Roman" w:hAnsi="Times New Roman"/>
                <w:color w:val="000000"/>
                <w:spacing w:val="-4"/>
                <w:sz w:val="24"/>
                <w:szCs w:val="24"/>
              </w:rPr>
            </w:pPr>
            <w:r w:rsidRPr="000A634F">
              <w:rPr>
                <w:rFonts w:ascii="Times New Roman" w:hAnsi="Times New Roman"/>
                <w:color w:val="000000"/>
                <w:spacing w:val="-4"/>
                <w:sz w:val="24"/>
                <w:szCs w:val="24"/>
              </w:rPr>
              <w:t>Решение задач по теме «Законы взаимодействия тел»</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2</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Pr>
                <w:rFonts w:ascii="Times New Roman" w:hAnsi="Times New Roman"/>
                <w:color w:val="000000"/>
                <w:sz w:val="24"/>
                <w:szCs w:val="24"/>
              </w:rPr>
              <w:t>48/</w:t>
            </w:r>
            <w:r w:rsidRPr="000A634F">
              <w:rPr>
                <w:rFonts w:ascii="Times New Roman" w:hAnsi="Times New Roman"/>
                <w:color w:val="000000"/>
                <w:sz w:val="24"/>
                <w:szCs w:val="24"/>
              </w:rPr>
              <w:t>48</w:t>
            </w:r>
          </w:p>
        </w:tc>
        <w:tc>
          <w:tcPr>
            <w:tcW w:w="5523" w:type="dxa"/>
          </w:tcPr>
          <w:p w:rsidR="006E27D9" w:rsidRPr="000A634F" w:rsidRDefault="006E27D9" w:rsidP="00E95204">
            <w:pPr>
              <w:shd w:val="clear" w:color="auto" w:fill="FFFFFF"/>
              <w:rPr>
                <w:rFonts w:ascii="Times New Roman" w:hAnsi="Times New Roman"/>
                <w:color w:val="000000"/>
                <w:spacing w:val="-4"/>
                <w:sz w:val="24"/>
                <w:szCs w:val="24"/>
              </w:rPr>
            </w:pPr>
            <w:r w:rsidRPr="000A634F">
              <w:rPr>
                <w:rFonts w:ascii="Times New Roman" w:hAnsi="Times New Roman"/>
                <w:color w:val="000000"/>
                <w:spacing w:val="-4"/>
                <w:sz w:val="24"/>
                <w:szCs w:val="24"/>
              </w:rPr>
              <w:t>Контрольная работа № 2 «Законы взаимодействия тел»</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5"/>
          <w:wAfter w:w="5505" w:type="dxa"/>
        </w:trPr>
        <w:tc>
          <w:tcPr>
            <w:tcW w:w="10292" w:type="dxa"/>
            <w:gridSpan w:val="7"/>
            <w:tcBorders>
              <w:right w:val="nil"/>
            </w:tcBorders>
          </w:tcPr>
          <w:p w:rsidR="006E27D9" w:rsidRPr="000A634F" w:rsidRDefault="006E27D9" w:rsidP="00E95204">
            <w:pPr>
              <w:ind w:firstLine="540"/>
              <w:rPr>
                <w:rFonts w:ascii="Times New Roman" w:eastAsia="Times New Roman" w:hAnsi="Times New Roman"/>
                <w:bCs/>
                <w:color w:val="000000"/>
                <w:sz w:val="24"/>
                <w:szCs w:val="24"/>
                <w:lang w:eastAsia="ru-RU"/>
              </w:rPr>
            </w:pPr>
            <w:r w:rsidRPr="000A634F">
              <w:rPr>
                <w:rFonts w:ascii="Times New Roman" w:eastAsia="Times New Roman" w:hAnsi="Times New Roman"/>
                <w:bCs/>
                <w:color w:val="000000"/>
                <w:sz w:val="24"/>
                <w:szCs w:val="24"/>
                <w:lang w:eastAsia="ru-RU"/>
              </w:rPr>
              <w:t>2.Механические колебания и волны</w:t>
            </w:r>
            <w:r>
              <w:rPr>
                <w:rFonts w:ascii="Times New Roman" w:eastAsia="Times New Roman" w:hAnsi="Times New Roman"/>
                <w:bCs/>
                <w:color w:val="000000"/>
                <w:sz w:val="24"/>
                <w:szCs w:val="24"/>
                <w:lang w:eastAsia="ru-RU"/>
              </w:rPr>
              <w:t xml:space="preserve"> </w:t>
            </w:r>
            <w:r w:rsidRPr="000A634F">
              <w:rPr>
                <w:rFonts w:ascii="Times New Roman" w:hAnsi="Times New Roman"/>
                <w:sz w:val="24"/>
                <w:szCs w:val="24"/>
              </w:rPr>
              <w:t>7</w:t>
            </w:r>
            <w:r>
              <w:rPr>
                <w:rFonts w:ascii="Times New Roman" w:hAnsi="Times New Roman"/>
                <w:sz w:val="24"/>
                <w:szCs w:val="24"/>
              </w:rPr>
              <w:t xml:space="preserve"> часов</w:t>
            </w:r>
          </w:p>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sz w:val="24"/>
                <w:szCs w:val="24"/>
              </w:rPr>
            </w:pPr>
            <w:r w:rsidRPr="000A634F">
              <w:rPr>
                <w:rFonts w:ascii="Times New Roman" w:hAnsi="Times New Roman"/>
                <w:sz w:val="24"/>
                <w:szCs w:val="24"/>
              </w:rPr>
              <w:t>49/1</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Математический и пружинный маятники.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sz w:val="24"/>
                <w:szCs w:val="24"/>
              </w:rPr>
            </w:pPr>
            <w:r w:rsidRPr="000A634F">
              <w:rPr>
                <w:rFonts w:ascii="Times New Roman" w:hAnsi="Times New Roman"/>
                <w:sz w:val="24"/>
                <w:szCs w:val="24"/>
              </w:rPr>
              <w:t>50/2</w:t>
            </w:r>
          </w:p>
          <w:p w:rsidR="006E27D9" w:rsidRPr="000A634F" w:rsidRDefault="006E27D9" w:rsidP="00E95204">
            <w:pPr>
              <w:shd w:val="clear" w:color="auto" w:fill="FFFFFF"/>
              <w:jc w:val="center"/>
              <w:rPr>
                <w:rFonts w:ascii="Times New Roman" w:hAnsi="Times New Roman"/>
                <w:sz w:val="24"/>
                <w:szCs w:val="24"/>
              </w:rPr>
            </w:pP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Период колебаний математического и пружинного маятников.</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sz w:val="24"/>
                <w:szCs w:val="24"/>
              </w:rPr>
            </w:pPr>
            <w:r w:rsidRPr="000A634F">
              <w:rPr>
                <w:rFonts w:ascii="Times New Roman" w:hAnsi="Times New Roman"/>
                <w:sz w:val="24"/>
                <w:szCs w:val="24"/>
              </w:rPr>
              <w:t>51/3</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4"/>
                <w:sz w:val="24"/>
                <w:szCs w:val="24"/>
              </w:rPr>
              <w:t>Л/</w:t>
            </w:r>
            <w:proofErr w:type="gramStart"/>
            <w:r w:rsidRPr="000A634F">
              <w:rPr>
                <w:rFonts w:ascii="Times New Roman" w:hAnsi="Times New Roman"/>
                <w:color w:val="000000"/>
                <w:spacing w:val="-4"/>
                <w:sz w:val="24"/>
                <w:szCs w:val="24"/>
              </w:rPr>
              <w:t>р</w:t>
            </w:r>
            <w:proofErr w:type="gramEnd"/>
            <w:r w:rsidRPr="000A634F">
              <w:rPr>
                <w:rFonts w:ascii="Times New Roman" w:hAnsi="Times New Roman"/>
                <w:color w:val="000000"/>
                <w:spacing w:val="-4"/>
                <w:sz w:val="24"/>
                <w:szCs w:val="24"/>
              </w:rPr>
              <w:t xml:space="preserve"> № 2 «Изучение колебаний математического  маятника»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color w:val="000000"/>
                <w:spacing w:val="-3"/>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sz w:val="24"/>
                <w:szCs w:val="24"/>
              </w:rPr>
            </w:pPr>
            <w:r w:rsidRPr="000A634F">
              <w:rPr>
                <w:rFonts w:ascii="Times New Roman" w:hAnsi="Times New Roman"/>
                <w:sz w:val="24"/>
                <w:szCs w:val="24"/>
              </w:rPr>
              <w:t>52/4</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Вынужденные колебания. Резонанс.</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B55A34">
            <w:pPr>
              <w:shd w:val="clear" w:color="auto" w:fill="FFFFFF"/>
              <w:rPr>
                <w:rFonts w:ascii="Times New Roman" w:hAnsi="Times New Roman"/>
                <w:color w:val="000000"/>
                <w:spacing w:val="-3"/>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53/5</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color w:val="000000"/>
                <w:spacing w:val="-4"/>
                <w:sz w:val="24"/>
                <w:szCs w:val="24"/>
              </w:rPr>
              <w:t>Механические волны. Свойства механических волн.</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54/6</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color w:val="000000"/>
                <w:spacing w:val="-4"/>
                <w:sz w:val="24"/>
                <w:szCs w:val="24"/>
              </w:rPr>
              <w:t>Решение задач по теме «Механические колебания и волны»</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55/7</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color w:val="000000"/>
                <w:spacing w:val="-4"/>
                <w:sz w:val="24"/>
                <w:szCs w:val="24"/>
              </w:rPr>
              <w:t xml:space="preserve">Контрольная работа № 3 по теме </w:t>
            </w:r>
            <w:r w:rsidRPr="000A634F">
              <w:rPr>
                <w:rFonts w:ascii="Times New Roman" w:hAnsi="Times New Roman"/>
                <w:color w:val="000000"/>
                <w:spacing w:val="-3"/>
                <w:sz w:val="24"/>
                <w:szCs w:val="24"/>
              </w:rPr>
              <w:t xml:space="preserve">«Механические </w:t>
            </w:r>
            <w:r w:rsidRPr="000A634F">
              <w:rPr>
                <w:rFonts w:ascii="Times New Roman" w:hAnsi="Times New Roman"/>
                <w:color w:val="000000"/>
                <w:spacing w:val="-4"/>
                <w:sz w:val="24"/>
                <w:szCs w:val="24"/>
              </w:rPr>
              <w:t>колебания и волны</w:t>
            </w:r>
            <w:r w:rsidRPr="000A634F">
              <w:rPr>
                <w:rFonts w:ascii="Times New Roman" w:hAnsi="Times New Roman"/>
                <w:color w:val="000000"/>
                <w:spacing w:val="-3"/>
                <w:sz w:val="24"/>
                <w:szCs w:val="24"/>
              </w:rPr>
              <w:t>»</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5"/>
          <w:wAfter w:w="5505" w:type="dxa"/>
        </w:trPr>
        <w:tc>
          <w:tcPr>
            <w:tcW w:w="10292" w:type="dxa"/>
            <w:gridSpan w:val="7"/>
            <w:tcBorders>
              <w:right w:val="nil"/>
            </w:tcBorders>
          </w:tcPr>
          <w:p w:rsidR="006E27D9" w:rsidRPr="000A634F" w:rsidRDefault="006E27D9" w:rsidP="001E3D79">
            <w:pPr>
              <w:jc w:val="center"/>
              <w:rPr>
                <w:rFonts w:ascii="Times New Roman" w:hAnsi="Times New Roman"/>
                <w:sz w:val="24"/>
                <w:szCs w:val="24"/>
              </w:rPr>
            </w:pPr>
            <w:r w:rsidRPr="000A634F">
              <w:rPr>
                <w:rFonts w:ascii="Times New Roman" w:hAnsi="Times New Roman"/>
                <w:b/>
                <w:color w:val="000000"/>
                <w:spacing w:val="-6"/>
                <w:sz w:val="24"/>
                <w:szCs w:val="24"/>
              </w:rPr>
              <w:t>3.Электромагнитные колебания и волны</w:t>
            </w:r>
            <w:r>
              <w:rPr>
                <w:rFonts w:ascii="Times New Roman" w:hAnsi="Times New Roman"/>
                <w:b/>
                <w:color w:val="000000"/>
                <w:spacing w:val="-6"/>
                <w:sz w:val="24"/>
                <w:szCs w:val="24"/>
              </w:rPr>
              <w:t xml:space="preserve"> </w:t>
            </w:r>
            <w:r w:rsidRPr="000A634F">
              <w:rPr>
                <w:rFonts w:ascii="Times New Roman" w:hAnsi="Times New Roman"/>
                <w:sz w:val="24"/>
                <w:szCs w:val="24"/>
              </w:rPr>
              <w:t>18</w:t>
            </w:r>
            <w:r>
              <w:rPr>
                <w:rFonts w:ascii="Times New Roman" w:hAnsi="Times New Roman"/>
                <w:sz w:val="24"/>
                <w:szCs w:val="24"/>
              </w:rPr>
              <w:t xml:space="preserve"> часов</w:t>
            </w: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56/1</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Явление электромагнитной индукции.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57/2</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Магнитный поток</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57/3</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Направление индукционного  тока. Правило Ленца.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58/4</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Л.Р. № 4 «Изучение явления электромагнитной индукции»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59/5</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Самоиндукция.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60/6</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color w:val="000000"/>
                <w:spacing w:val="-3"/>
                <w:sz w:val="24"/>
                <w:szCs w:val="24"/>
              </w:rPr>
              <w:t>Конденсатор.</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61/7</w:t>
            </w:r>
          </w:p>
        </w:tc>
        <w:tc>
          <w:tcPr>
            <w:tcW w:w="5523" w:type="dxa"/>
          </w:tcPr>
          <w:p w:rsidR="006E27D9" w:rsidRPr="000A634F" w:rsidRDefault="006E27D9" w:rsidP="00E95204">
            <w:pPr>
              <w:shd w:val="clear" w:color="auto" w:fill="FFFFFF"/>
              <w:rPr>
                <w:rFonts w:ascii="Times New Roman" w:hAnsi="Times New Roman"/>
                <w:color w:val="000000"/>
                <w:spacing w:val="-3"/>
                <w:sz w:val="24"/>
                <w:szCs w:val="24"/>
              </w:rPr>
            </w:pPr>
            <w:r w:rsidRPr="000A634F">
              <w:rPr>
                <w:rFonts w:ascii="Times New Roman" w:hAnsi="Times New Roman"/>
                <w:sz w:val="24"/>
                <w:szCs w:val="24"/>
              </w:rPr>
              <w:t>Колебательный контур.</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62/8</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Свободные электромагнитные колебания.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63/9</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Вынужденные электромагнитные колебания.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64/10</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Переменный электрический ток.</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3"/>
          <w:wAfter w:w="840"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lastRenderedPageBreak/>
              <w:t>65/11</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Трансформатор.</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496" w:type="dxa"/>
            <w:gridSpan w:val="3"/>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66/12</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Передача электрической энергии.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67/13</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Электромагнитные волны.</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68/14</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Использование электромагнитных волн.</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69/15</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Электромагнитная природа света.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70/16</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Шкала электромагнитных волн.</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71/17</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color w:val="000000"/>
                <w:spacing w:val="-3"/>
                <w:sz w:val="24"/>
                <w:szCs w:val="24"/>
              </w:rPr>
              <w:t xml:space="preserve">Повторительно-обобщающий </w:t>
            </w:r>
            <w:r w:rsidRPr="000A634F">
              <w:rPr>
                <w:rFonts w:ascii="Times New Roman" w:hAnsi="Times New Roman"/>
                <w:color w:val="000000"/>
                <w:spacing w:val="-4"/>
                <w:sz w:val="24"/>
                <w:szCs w:val="24"/>
              </w:rPr>
              <w:t>урок по теме «Электромагнитное поле»</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72/18</w:t>
            </w:r>
          </w:p>
        </w:tc>
        <w:tc>
          <w:tcPr>
            <w:tcW w:w="5523" w:type="dxa"/>
          </w:tcPr>
          <w:p w:rsidR="006E27D9" w:rsidRPr="000A634F" w:rsidRDefault="006E27D9" w:rsidP="00E95204">
            <w:pPr>
              <w:rPr>
                <w:rFonts w:ascii="Times New Roman" w:hAnsi="Times New Roman"/>
                <w:color w:val="000000"/>
                <w:spacing w:val="-3"/>
                <w:sz w:val="24"/>
                <w:szCs w:val="24"/>
              </w:rPr>
            </w:pPr>
            <w:r w:rsidRPr="000A634F">
              <w:rPr>
                <w:rFonts w:ascii="Times New Roman" w:hAnsi="Times New Roman"/>
                <w:color w:val="000000"/>
                <w:spacing w:val="-3"/>
                <w:sz w:val="24"/>
                <w:szCs w:val="24"/>
              </w:rPr>
              <w:t xml:space="preserve">Контрольная работа  № 4 по теме </w:t>
            </w:r>
            <w:r w:rsidRPr="000A634F">
              <w:rPr>
                <w:rFonts w:ascii="Times New Roman" w:hAnsi="Times New Roman"/>
                <w:color w:val="000000"/>
                <w:spacing w:val="-5"/>
                <w:sz w:val="24"/>
                <w:szCs w:val="24"/>
              </w:rPr>
              <w:t>«Электромагнитное поле»</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p>
        </w:tc>
        <w:tc>
          <w:tcPr>
            <w:tcW w:w="14083" w:type="dxa"/>
            <w:gridSpan w:val="9"/>
          </w:tcPr>
          <w:p w:rsidR="006E27D9" w:rsidRPr="000A634F" w:rsidRDefault="006E27D9" w:rsidP="00290028">
            <w:pPr>
              <w:jc w:val="center"/>
              <w:rPr>
                <w:rFonts w:ascii="Times New Roman" w:hAnsi="Times New Roman"/>
                <w:sz w:val="24"/>
                <w:szCs w:val="24"/>
              </w:rPr>
            </w:pPr>
            <w:r w:rsidRPr="000A634F">
              <w:rPr>
                <w:rFonts w:ascii="Times New Roman" w:hAnsi="Times New Roman"/>
                <w:sz w:val="24"/>
                <w:szCs w:val="24"/>
              </w:rPr>
              <w:t>3.Элементы квантовой физики. 18</w:t>
            </w:r>
            <w:r>
              <w:rPr>
                <w:rFonts w:ascii="Times New Roman" w:hAnsi="Times New Roman"/>
                <w:sz w:val="24"/>
                <w:szCs w:val="24"/>
              </w:rPr>
              <w:t xml:space="preserve"> часов</w:t>
            </w: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73/1</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Фотоэффект.</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74/2</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Строение атома.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75/3</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Спектры испускания и поглощения.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76/4</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Радиоактивность.</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77/5</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Состав атомного ядра.</w:t>
            </w:r>
          </w:p>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Радиоактивные превращения.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78/6</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color w:val="000000"/>
                <w:spacing w:val="1"/>
                <w:sz w:val="24"/>
                <w:szCs w:val="24"/>
              </w:rPr>
              <w:t>Ядерные силы. Ядерные реакции.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DF6DA6">
            <w:pPr>
              <w:shd w:val="clear" w:color="auto" w:fill="FFFFFF"/>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79/7</w:t>
            </w:r>
          </w:p>
        </w:tc>
        <w:tc>
          <w:tcPr>
            <w:tcW w:w="5523" w:type="dxa"/>
          </w:tcPr>
          <w:p w:rsidR="006E27D9" w:rsidRPr="000A634F" w:rsidRDefault="006E27D9" w:rsidP="00E95204">
            <w:pPr>
              <w:shd w:val="clear" w:color="auto" w:fill="FFFFFF"/>
              <w:rPr>
                <w:rFonts w:ascii="Times New Roman" w:hAnsi="Times New Roman"/>
                <w:color w:val="000000"/>
                <w:sz w:val="24"/>
                <w:szCs w:val="24"/>
              </w:rPr>
            </w:pPr>
            <w:r w:rsidRPr="000A634F">
              <w:rPr>
                <w:rFonts w:ascii="Times New Roman" w:hAnsi="Times New Roman"/>
                <w:color w:val="000000"/>
                <w:spacing w:val="1"/>
                <w:sz w:val="24"/>
                <w:szCs w:val="24"/>
              </w:rPr>
              <w:t>Дефект массы.</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DF6DA6">
            <w:pPr>
              <w:shd w:val="clear" w:color="auto" w:fill="FFFFFF"/>
              <w:rPr>
                <w:rFonts w:ascii="Times New Roman" w:hAnsi="Times New Roman"/>
                <w:color w:val="000000"/>
                <w:spacing w:val="1"/>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80/8</w:t>
            </w:r>
          </w:p>
        </w:tc>
        <w:tc>
          <w:tcPr>
            <w:tcW w:w="5523" w:type="dxa"/>
          </w:tcPr>
          <w:p w:rsidR="006E27D9" w:rsidRPr="000A634F" w:rsidRDefault="006E27D9" w:rsidP="00E95204">
            <w:pPr>
              <w:shd w:val="clear" w:color="auto" w:fill="FFFFFF"/>
              <w:rPr>
                <w:rFonts w:ascii="Times New Roman" w:hAnsi="Times New Roman"/>
                <w:color w:val="000000"/>
                <w:sz w:val="24"/>
                <w:szCs w:val="24"/>
              </w:rPr>
            </w:pPr>
            <w:r w:rsidRPr="000A634F">
              <w:rPr>
                <w:rFonts w:ascii="Times New Roman" w:hAnsi="Times New Roman"/>
                <w:color w:val="000000"/>
                <w:spacing w:val="1"/>
                <w:sz w:val="24"/>
                <w:szCs w:val="24"/>
              </w:rPr>
              <w:t>Энергетический выход ядерных реакций.</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DF6DA6">
            <w:pPr>
              <w:shd w:val="clear" w:color="auto" w:fill="FFFFFF"/>
              <w:rPr>
                <w:rFonts w:ascii="Times New Roman" w:hAnsi="Times New Roman"/>
                <w:color w:val="000000"/>
                <w:spacing w:val="1"/>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81/9</w:t>
            </w: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color w:val="000000"/>
                <w:spacing w:val="1"/>
                <w:sz w:val="24"/>
                <w:szCs w:val="24"/>
              </w:rPr>
              <w:t>Решение задач «Энергетический выход ядерных реакций».</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DF6DA6">
            <w:pPr>
              <w:shd w:val="clear" w:color="auto" w:fill="FFFFFF"/>
              <w:rPr>
                <w:rFonts w:ascii="Times New Roman" w:hAnsi="Times New Roman"/>
                <w:color w:val="000000"/>
                <w:spacing w:val="1"/>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82/10</w:t>
            </w: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color w:val="000000"/>
                <w:spacing w:val="1"/>
                <w:sz w:val="24"/>
                <w:szCs w:val="24"/>
              </w:rPr>
              <w:t>Деление ядер урана. Цепная реакция.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DF6DA6">
            <w:pPr>
              <w:shd w:val="clear" w:color="auto" w:fill="FFFFFF"/>
              <w:rPr>
                <w:rFonts w:ascii="Times New Roman" w:hAnsi="Times New Roman"/>
                <w:color w:val="000000"/>
                <w:spacing w:val="1"/>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83/11</w:t>
            </w: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color w:val="000000"/>
                <w:spacing w:val="1"/>
                <w:sz w:val="24"/>
                <w:szCs w:val="24"/>
              </w:rPr>
              <w:t>Ядерный реактор. Ядерная энергетика.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DF6DA6">
            <w:pPr>
              <w:shd w:val="clear" w:color="auto" w:fill="FFFFFF"/>
              <w:rPr>
                <w:rFonts w:ascii="Times New Roman" w:hAnsi="Times New Roman"/>
                <w:color w:val="000000"/>
                <w:spacing w:val="1"/>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84/12</w:t>
            </w: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color w:val="000000"/>
                <w:spacing w:val="1"/>
                <w:sz w:val="24"/>
                <w:szCs w:val="24"/>
              </w:rPr>
              <w:t>Термоядерные реакции.</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DF6DA6">
            <w:pPr>
              <w:shd w:val="clear" w:color="auto" w:fill="FFFFFF"/>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85/13</w:t>
            </w:r>
          </w:p>
        </w:tc>
        <w:tc>
          <w:tcPr>
            <w:tcW w:w="5523" w:type="dxa"/>
          </w:tcPr>
          <w:p w:rsidR="006E27D9" w:rsidRPr="000A634F" w:rsidRDefault="006E27D9" w:rsidP="00E95204">
            <w:pPr>
              <w:shd w:val="clear" w:color="auto" w:fill="FFFFFF"/>
              <w:rPr>
                <w:rFonts w:ascii="Times New Roman" w:hAnsi="Times New Roman"/>
                <w:sz w:val="24"/>
                <w:szCs w:val="24"/>
              </w:rPr>
            </w:pPr>
            <w:r w:rsidRPr="000A634F">
              <w:rPr>
                <w:rFonts w:ascii="Times New Roman" w:hAnsi="Times New Roman"/>
                <w:sz w:val="24"/>
                <w:szCs w:val="24"/>
              </w:rPr>
              <w:t>Действие радиоактивных излучений и их применение.</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DF6DA6">
            <w:pPr>
              <w:shd w:val="clear" w:color="auto" w:fill="FFFFFF"/>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86/14</w:t>
            </w:r>
          </w:p>
        </w:tc>
        <w:tc>
          <w:tcPr>
            <w:tcW w:w="5523" w:type="dxa"/>
          </w:tcPr>
          <w:p w:rsidR="006E27D9" w:rsidRPr="000A634F" w:rsidRDefault="006E27D9" w:rsidP="00E95204">
            <w:pPr>
              <w:shd w:val="clear" w:color="auto" w:fill="FFFFFF"/>
              <w:rPr>
                <w:rFonts w:ascii="Times New Roman" w:hAnsi="Times New Roman"/>
                <w:color w:val="000000"/>
                <w:spacing w:val="-4"/>
                <w:sz w:val="24"/>
                <w:szCs w:val="24"/>
              </w:rPr>
            </w:pPr>
            <w:r w:rsidRPr="000A634F">
              <w:rPr>
                <w:rFonts w:ascii="Times New Roman" w:hAnsi="Times New Roman"/>
                <w:color w:val="000000"/>
                <w:spacing w:val="-4"/>
                <w:sz w:val="24"/>
                <w:szCs w:val="24"/>
              </w:rPr>
              <w:t>Элементарные частицы.</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DF6DA6">
            <w:pPr>
              <w:shd w:val="clear" w:color="auto" w:fill="FFFFFF"/>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87/15</w:t>
            </w: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color w:val="000000"/>
                <w:spacing w:val="1"/>
                <w:sz w:val="24"/>
                <w:szCs w:val="24"/>
              </w:rPr>
              <w:t>Решение задач «Радиоактивные превращения»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88/16</w:t>
            </w: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color w:val="000000"/>
                <w:spacing w:val="1"/>
                <w:sz w:val="24"/>
                <w:szCs w:val="24"/>
              </w:rPr>
              <w:t>Решение задач «Энергетический выход ядерных реакций».</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89/17</w:t>
            </w: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sz w:val="24"/>
                <w:szCs w:val="24"/>
              </w:rPr>
              <w:t>Решение задач «Квантовые явления»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6E27D9">
        <w:trPr>
          <w:gridAfter w:val="2"/>
          <w:wAfter w:w="759"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lastRenderedPageBreak/>
              <w:t>90/18</w:t>
            </w: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sz w:val="24"/>
                <w:szCs w:val="24"/>
              </w:rPr>
              <w:t>Повторение по теме «Квантовые явления».</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577" w:type="dxa"/>
            <w:gridSpan w:val="4"/>
          </w:tcPr>
          <w:p w:rsidR="006E27D9" w:rsidRPr="000A634F" w:rsidRDefault="006E27D9" w:rsidP="001E3D79">
            <w:pPr>
              <w:jc w:val="center"/>
              <w:rPr>
                <w:rFonts w:ascii="Times New Roman" w:hAnsi="Times New Roman"/>
                <w:sz w:val="24"/>
                <w:szCs w:val="24"/>
              </w:rPr>
            </w:pPr>
          </w:p>
        </w:tc>
      </w:tr>
      <w:tr w:rsidR="006E27D9" w:rsidRPr="000A634F" w:rsidTr="009D6263">
        <w:trPr>
          <w:gridAfter w:val="1"/>
          <w:wAfter w:w="718" w:type="dxa"/>
        </w:trPr>
        <w:tc>
          <w:tcPr>
            <w:tcW w:w="15079" w:type="dxa"/>
            <w:gridSpan w:val="11"/>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4.</w:t>
            </w:r>
            <w:r w:rsidRPr="000A634F">
              <w:rPr>
                <w:rFonts w:ascii="Times New Roman" w:hAnsi="Times New Roman"/>
                <w:b/>
                <w:color w:val="000000"/>
                <w:spacing w:val="1"/>
                <w:sz w:val="24"/>
                <w:szCs w:val="24"/>
              </w:rPr>
              <w:t>Вселенная</w:t>
            </w:r>
            <w:r>
              <w:rPr>
                <w:rFonts w:ascii="Times New Roman" w:hAnsi="Times New Roman"/>
                <w:b/>
                <w:color w:val="000000"/>
                <w:spacing w:val="1"/>
                <w:sz w:val="24"/>
                <w:szCs w:val="24"/>
              </w:rPr>
              <w:t xml:space="preserve"> </w:t>
            </w:r>
            <w:r w:rsidRPr="000A634F">
              <w:rPr>
                <w:rFonts w:ascii="Times New Roman" w:hAnsi="Times New Roman"/>
                <w:sz w:val="24"/>
                <w:szCs w:val="24"/>
              </w:rPr>
              <w:t>10</w:t>
            </w:r>
            <w:r>
              <w:rPr>
                <w:rFonts w:ascii="Times New Roman" w:hAnsi="Times New Roman"/>
                <w:sz w:val="24"/>
                <w:szCs w:val="24"/>
              </w:rPr>
              <w:t xml:space="preserve"> часов</w:t>
            </w:r>
          </w:p>
          <w:p w:rsidR="006E27D9" w:rsidRPr="000A634F" w:rsidRDefault="006E27D9"/>
        </w:tc>
      </w:tr>
      <w:tr w:rsidR="006E27D9" w:rsidRPr="000A634F" w:rsidTr="006E27D9">
        <w:trPr>
          <w:gridAfter w:val="1"/>
          <w:wAfter w:w="718"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91/1</w:t>
            </w:r>
          </w:p>
          <w:p w:rsidR="006E27D9" w:rsidRPr="000A634F" w:rsidRDefault="006E27D9" w:rsidP="00E95204">
            <w:pPr>
              <w:shd w:val="clear" w:color="auto" w:fill="FFFFFF"/>
              <w:jc w:val="center"/>
              <w:rPr>
                <w:rFonts w:ascii="Times New Roman" w:hAnsi="Times New Roman"/>
                <w:color w:val="000000"/>
                <w:sz w:val="24"/>
                <w:szCs w:val="24"/>
              </w:rPr>
            </w:pP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color w:val="000000"/>
                <w:spacing w:val="1"/>
                <w:sz w:val="24"/>
                <w:szCs w:val="24"/>
              </w:rPr>
              <w:t>Строение и масштабы Вселенной.</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618" w:type="dxa"/>
            <w:gridSpan w:val="5"/>
          </w:tcPr>
          <w:p w:rsidR="006E27D9" w:rsidRPr="000A634F" w:rsidRDefault="006E27D9" w:rsidP="001E3D79">
            <w:pPr>
              <w:jc w:val="center"/>
              <w:rPr>
                <w:rFonts w:ascii="Times New Roman" w:hAnsi="Times New Roman"/>
                <w:sz w:val="24"/>
                <w:szCs w:val="24"/>
              </w:rPr>
            </w:pPr>
          </w:p>
        </w:tc>
      </w:tr>
      <w:tr w:rsidR="006E27D9" w:rsidRPr="000A634F" w:rsidTr="006E27D9">
        <w:trPr>
          <w:gridAfter w:val="1"/>
          <w:wAfter w:w="718"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92/2</w:t>
            </w: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color w:val="000000"/>
                <w:spacing w:val="1"/>
                <w:sz w:val="24"/>
                <w:szCs w:val="24"/>
              </w:rPr>
              <w:t>Развитие представлений о системе мира. Строение и масштабы Солнечной системы.</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618" w:type="dxa"/>
            <w:gridSpan w:val="5"/>
          </w:tcPr>
          <w:p w:rsidR="006E27D9" w:rsidRPr="000A634F" w:rsidRDefault="006E27D9" w:rsidP="001E3D79">
            <w:pPr>
              <w:jc w:val="center"/>
              <w:rPr>
                <w:rFonts w:ascii="Times New Roman" w:hAnsi="Times New Roman"/>
                <w:sz w:val="24"/>
                <w:szCs w:val="24"/>
              </w:rPr>
            </w:pPr>
          </w:p>
        </w:tc>
      </w:tr>
      <w:tr w:rsidR="006E27D9" w:rsidRPr="000A634F" w:rsidTr="006E27D9">
        <w:trPr>
          <w:gridAfter w:val="1"/>
          <w:wAfter w:w="718"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93/3</w:t>
            </w: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color w:val="000000"/>
                <w:spacing w:val="1"/>
                <w:sz w:val="24"/>
                <w:szCs w:val="24"/>
              </w:rPr>
              <w:t>Система Земля-Луна.</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618" w:type="dxa"/>
            <w:gridSpan w:val="5"/>
          </w:tcPr>
          <w:p w:rsidR="006E27D9" w:rsidRPr="000A634F" w:rsidRDefault="006E27D9" w:rsidP="001E3D79">
            <w:pPr>
              <w:jc w:val="center"/>
              <w:rPr>
                <w:rFonts w:ascii="Times New Roman" w:hAnsi="Times New Roman"/>
                <w:sz w:val="24"/>
                <w:szCs w:val="24"/>
              </w:rPr>
            </w:pPr>
          </w:p>
        </w:tc>
      </w:tr>
      <w:tr w:rsidR="006E27D9" w:rsidRPr="000A634F" w:rsidTr="006E27D9">
        <w:trPr>
          <w:gridAfter w:val="1"/>
          <w:wAfter w:w="718"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94/4</w:t>
            </w:r>
          </w:p>
        </w:tc>
        <w:tc>
          <w:tcPr>
            <w:tcW w:w="5523" w:type="dxa"/>
          </w:tcPr>
          <w:p w:rsidR="006E27D9" w:rsidRPr="000A634F" w:rsidRDefault="006E27D9" w:rsidP="00E95204">
            <w:pPr>
              <w:shd w:val="clear" w:color="auto" w:fill="FFFFFF"/>
              <w:rPr>
                <w:rFonts w:ascii="Times New Roman" w:hAnsi="Times New Roman"/>
                <w:color w:val="000000"/>
                <w:spacing w:val="1"/>
                <w:sz w:val="24"/>
                <w:szCs w:val="24"/>
              </w:rPr>
            </w:pPr>
            <w:r w:rsidRPr="000A634F">
              <w:rPr>
                <w:rFonts w:ascii="Times New Roman" w:hAnsi="Times New Roman"/>
                <w:color w:val="000000"/>
                <w:spacing w:val="1"/>
                <w:sz w:val="24"/>
                <w:szCs w:val="24"/>
              </w:rPr>
              <w:t>Физическая природа планеты Земля и её искусственного спутника Луны.</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618" w:type="dxa"/>
            <w:gridSpan w:val="5"/>
          </w:tcPr>
          <w:p w:rsidR="006E27D9" w:rsidRPr="000A634F" w:rsidRDefault="006E27D9" w:rsidP="001E3D79">
            <w:pPr>
              <w:jc w:val="center"/>
              <w:rPr>
                <w:rFonts w:ascii="Times New Roman" w:hAnsi="Times New Roman"/>
                <w:sz w:val="24"/>
                <w:szCs w:val="24"/>
              </w:rPr>
            </w:pPr>
          </w:p>
        </w:tc>
      </w:tr>
      <w:tr w:rsidR="006E27D9" w:rsidRPr="000A634F" w:rsidTr="006E27D9">
        <w:trPr>
          <w:gridAfter w:val="1"/>
          <w:wAfter w:w="718"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95/5</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color w:val="000000"/>
                <w:spacing w:val="1"/>
                <w:sz w:val="24"/>
                <w:szCs w:val="24"/>
              </w:rPr>
              <w:t>Л.Р. № 5 «Определение размеров лунных кратеров».</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618" w:type="dxa"/>
            <w:gridSpan w:val="5"/>
          </w:tcPr>
          <w:p w:rsidR="006E27D9" w:rsidRPr="000A634F" w:rsidRDefault="006E27D9" w:rsidP="001E3D79">
            <w:pPr>
              <w:jc w:val="center"/>
              <w:rPr>
                <w:rFonts w:ascii="Times New Roman" w:hAnsi="Times New Roman"/>
                <w:sz w:val="24"/>
                <w:szCs w:val="24"/>
              </w:rPr>
            </w:pPr>
          </w:p>
        </w:tc>
      </w:tr>
      <w:tr w:rsidR="006E27D9" w:rsidRPr="000A634F" w:rsidTr="006E27D9">
        <w:trPr>
          <w:gridAfter w:val="1"/>
          <w:wAfter w:w="718"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96/6</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Планеты.</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618" w:type="dxa"/>
            <w:gridSpan w:val="5"/>
          </w:tcPr>
          <w:p w:rsidR="006E27D9" w:rsidRPr="000A634F" w:rsidRDefault="006E27D9" w:rsidP="001E3D79">
            <w:pPr>
              <w:jc w:val="center"/>
              <w:rPr>
                <w:rFonts w:ascii="Times New Roman" w:hAnsi="Times New Roman"/>
                <w:sz w:val="24"/>
                <w:szCs w:val="24"/>
              </w:rPr>
            </w:pPr>
          </w:p>
        </w:tc>
      </w:tr>
      <w:tr w:rsidR="006E27D9" w:rsidRPr="000A634F" w:rsidTr="006E27D9">
        <w:trPr>
          <w:gridAfter w:val="1"/>
          <w:wAfter w:w="718"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97/7</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Лабораторная работа № 6 «Определение высоты и скорости выброса вещества из вулкана на спутнике Юпитера Ио».</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618" w:type="dxa"/>
            <w:gridSpan w:val="5"/>
          </w:tcPr>
          <w:p w:rsidR="006E27D9" w:rsidRPr="000A634F" w:rsidRDefault="006E27D9" w:rsidP="001E3D79">
            <w:pPr>
              <w:jc w:val="center"/>
              <w:rPr>
                <w:rFonts w:ascii="Times New Roman" w:hAnsi="Times New Roman"/>
                <w:sz w:val="24"/>
                <w:szCs w:val="24"/>
              </w:rPr>
            </w:pPr>
          </w:p>
        </w:tc>
      </w:tr>
      <w:tr w:rsidR="006E27D9" w:rsidRPr="000A634F" w:rsidTr="006E27D9">
        <w:trPr>
          <w:gridAfter w:val="1"/>
          <w:wAfter w:w="718"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98/8</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Малые тела солнечной системы.</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618" w:type="dxa"/>
            <w:gridSpan w:val="5"/>
          </w:tcPr>
          <w:p w:rsidR="006E27D9" w:rsidRPr="000A634F" w:rsidRDefault="006E27D9" w:rsidP="001E3D79">
            <w:pPr>
              <w:jc w:val="center"/>
              <w:rPr>
                <w:rFonts w:ascii="Times New Roman" w:hAnsi="Times New Roman"/>
                <w:sz w:val="24"/>
                <w:szCs w:val="24"/>
              </w:rPr>
            </w:pPr>
          </w:p>
        </w:tc>
      </w:tr>
      <w:tr w:rsidR="006E27D9" w:rsidRPr="000A634F" w:rsidTr="006E27D9">
        <w:trPr>
          <w:gridAfter w:val="1"/>
          <w:wAfter w:w="718"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99/9</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Солнечная система - комплекс тел, имеющих общее происхождение.</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618" w:type="dxa"/>
            <w:gridSpan w:val="5"/>
          </w:tcPr>
          <w:p w:rsidR="006E27D9" w:rsidRPr="000A634F" w:rsidRDefault="006E27D9" w:rsidP="001E3D79">
            <w:pPr>
              <w:jc w:val="center"/>
              <w:rPr>
                <w:rFonts w:ascii="Times New Roman" w:hAnsi="Times New Roman"/>
                <w:sz w:val="24"/>
                <w:szCs w:val="24"/>
              </w:rPr>
            </w:pPr>
          </w:p>
        </w:tc>
      </w:tr>
      <w:tr w:rsidR="006E27D9" w:rsidRPr="000A634F" w:rsidTr="006E27D9">
        <w:trPr>
          <w:gridAfter w:val="1"/>
          <w:wAfter w:w="718"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r w:rsidRPr="000A634F">
              <w:rPr>
                <w:rFonts w:ascii="Times New Roman" w:hAnsi="Times New Roman"/>
                <w:color w:val="000000"/>
                <w:sz w:val="24"/>
                <w:szCs w:val="24"/>
              </w:rPr>
              <w:t>100/10</w:t>
            </w: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Использование результатов космических исследований в науке, технике и народном хозяйстве.</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618" w:type="dxa"/>
            <w:gridSpan w:val="5"/>
          </w:tcPr>
          <w:p w:rsidR="006E27D9" w:rsidRPr="000A634F" w:rsidRDefault="006E27D9" w:rsidP="001E3D79">
            <w:pPr>
              <w:jc w:val="center"/>
              <w:rPr>
                <w:rFonts w:ascii="Times New Roman" w:hAnsi="Times New Roman"/>
                <w:sz w:val="24"/>
                <w:szCs w:val="24"/>
              </w:rPr>
            </w:pPr>
          </w:p>
        </w:tc>
      </w:tr>
      <w:tr w:rsidR="006E27D9" w:rsidRPr="000A634F" w:rsidTr="006E27D9">
        <w:trPr>
          <w:gridAfter w:val="1"/>
          <w:wAfter w:w="718" w:type="dxa"/>
        </w:trPr>
        <w:tc>
          <w:tcPr>
            <w:tcW w:w="955" w:type="dxa"/>
          </w:tcPr>
          <w:p w:rsidR="006E27D9" w:rsidRPr="000A634F" w:rsidRDefault="006E27D9" w:rsidP="00E95204">
            <w:pPr>
              <w:shd w:val="clear" w:color="auto" w:fill="FFFFFF"/>
              <w:jc w:val="center"/>
              <w:rPr>
                <w:rFonts w:ascii="Times New Roman" w:hAnsi="Times New Roman"/>
                <w:color w:val="000000"/>
                <w:sz w:val="24"/>
                <w:szCs w:val="24"/>
              </w:rPr>
            </w:pPr>
          </w:p>
        </w:tc>
        <w:tc>
          <w:tcPr>
            <w:tcW w:w="5523" w:type="dxa"/>
          </w:tcPr>
          <w:p w:rsidR="006E27D9" w:rsidRPr="000A634F" w:rsidRDefault="006E27D9" w:rsidP="00E95204">
            <w:pPr>
              <w:rPr>
                <w:rFonts w:ascii="Times New Roman" w:hAnsi="Times New Roman"/>
                <w:sz w:val="24"/>
                <w:szCs w:val="24"/>
              </w:rPr>
            </w:pPr>
            <w:r w:rsidRPr="000A634F">
              <w:rPr>
                <w:rFonts w:ascii="Times New Roman" w:hAnsi="Times New Roman"/>
                <w:sz w:val="24"/>
                <w:szCs w:val="24"/>
              </w:rPr>
              <w:t>Резерв</w:t>
            </w:r>
          </w:p>
        </w:tc>
        <w:tc>
          <w:tcPr>
            <w:tcW w:w="854" w:type="dxa"/>
          </w:tcPr>
          <w:p w:rsidR="006E27D9" w:rsidRPr="000A634F" w:rsidRDefault="006E27D9" w:rsidP="007E2440">
            <w:pPr>
              <w:jc w:val="center"/>
              <w:rPr>
                <w:rFonts w:ascii="Times New Roman" w:hAnsi="Times New Roman"/>
                <w:sz w:val="24"/>
                <w:szCs w:val="24"/>
              </w:rPr>
            </w:pPr>
            <w:r w:rsidRPr="000A634F">
              <w:rPr>
                <w:rFonts w:ascii="Times New Roman" w:hAnsi="Times New Roman"/>
                <w:sz w:val="24"/>
                <w:szCs w:val="24"/>
              </w:rPr>
              <w:t>1</w:t>
            </w:r>
          </w:p>
        </w:tc>
        <w:tc>
          <w:tcPr>
            <w:tcW w:w="1276" w:type="dxa"/>
            <w:gridSpan w:val="2"/>
          </w:tcPr>
          <w:p w:rsidR="006E27D9" w:rsidRPr="000A634F" w:rsidRDefault="006E27D9" w:rsidP="001E3D79">
            <w:pPr>
              <w:jc w:val="center"/>
              <w:rPr>
                <w:rFonts w:ascii="Times New Roman" w:hAnsi="Times New Roman"/>
                <w:sz w:val="24"/>
                <w:szCs w:val="24"/>
              </w:rPr>
            </w:pPr>
          </w:p>
        </w:tc>
        <w:tc>
          <w:tcPr>
            <w:tcW w:w="853" w:type="dxa"/>
          </w:tcPr>
          <w:p w:rsidR="006E27D9" w:rsidRPr="000A634F" w:rsidRDefault="006E27D9" w:rsidP="001E3D79">
            <w:pPr>
              <w:jc w:val="center"/>
              <w:rPr>
                <w:rFonts w:ascii="Times New Roman" w:hAnsi="Times New Roman"/>
                <w:sz w:val="24"/>
                <w:szCs w:val="24"/>
              </w:rPr>
            </w:pPr>
          </w:p>
        </w:tc>
        <w:tc>
          <w:tcPr>
            <w:tcW w:w="5618" w:type="dxa"/>
            <w:gridSpan w:val="5"/>
          </w:tcPr>
          <w:p w:rsidR="006E27D9" w:rsidRPr="000A634F" w:rsidRDefault="006E27D9" w:rsidP="001E3D79">
            <w:pPr>
              <w:jc w:val="center"/>
              <w:rPr>
                <w:rFonts w:ascii="Times New Roman" w:hAnsi="Times New Roman"/>
                <w:sz w:val="24"/>
                <w:szCs w:val="24"/>
              </w:rPr>
            </w:pPr>
          </w:p>
        </w:tc>
      </w:tr>
    </w:tbl>
    <w:p w:rsidR="00D05DE6" w:rsidRDefault="00D05DE6" w:rsidP="000A634F">
      <w:pPr>
        <w:spacing w:before="100" w:beforeAutospacing="1" w:after="100" w:afterAutospacing="1" w:line="240" w:lineRule="auto"/>
        <w:rPr>
          <w:rFonts w:ascii="Times New Roman" w:eastAsia="Times New Roman" w:hAnsi="Times New Roman"/>
          <w:b/>
          <w:bCs/>
          <w:sz w:val="24"/>
          <w:szCs w:val="24"/>
          <w:lang w:eastAsia="ru-RU"/>
        </w:rPr>
      </w:pPr>
    </w:p>
    <w:p w:rsidR="000A634F" w:rsidRPr="000A634F" w:rsidRDefault="000A634F" w:rsidP="000A634F">
      <w:pPr>
        <w:spacing w:before="100" w:beforeAutospacing="1" w:after="100" w:afterAutospacing="1" w:line="240" w:lineRule="auto"/>
        <w:rPr>
          <w:rFonts w:ascii="Times New Roman" w:eastAsia="Times New Roman" w:hAnsi="Times New Roman"/>
          <w:b/>
          <w:bCs/>
          <w:sz w:val="24"/>
          <w:szCs w:val="24"/>
          <w:lang w:eastAsia="ru-RU"/>
        </w:rPr>
      </w:pPr>
    </w:p>
    <w:p w:rsidR="000F7ACF" w:rsidRPr="000A634F" w:rsidRDefault="000F7ACF" w:rsidP="00DF6DA6">
      <w:pPr>
        <w:spacing w:before="100" w:beforeAutospacing="1" w:after="100" w:afterAutospacing="1" w:line="240" w:lineRule="auto"/>
        <w:jc w:val="center"/>
        <w:rPr>
          <w:rFonts w:ascii="Times New Roman" w:eastAsia="Times New Roman" w:hAnsi="Times New Roman"/>
          <w:b/>
          <w:bCs/>
          <w:sz w:val="24"/>
          <w:szCs w:val="24"/>
          <w:lang w:eastAsia="ru-RU"/>
        </w:rPr>
      </w:pPr>
    </w:p>
    <w:p w:rsidR="000A634F" w:rsidRPr="000A634F" w:rsidRDefault="000A634F" w:rsidP="00DF6DA6">
      <w:pPr>
        <w:spacing w:before="100" w:beforeAutospacing="1" w:after="100" w:afterAutospacing="1" w:line="240" w:lineRule="auto"/>
        <w:jc w:val="center"/>
        <w:rPr>
          <w:rFonts w:ascii="Times New Roman" w:eastAsia="Times New Roman" w:hAnsi="Times New Roman"/>
          <w:b/>
          <w:bCs/>
          <w:sz w:val="24"/>
          <w:szCs w:val="24"/>
          <w:lang w:eastAsia="ru-RU"/>
        </w:rPr>
      </w:pPr>
    </w:p>
    <w:p w:rsidR="006E27D9" w:rsidRDefault="006E27D9" w:rsidP="006E27D9">
      <w:pPr>
        <w:spacing w:before="100" w:beforeAutospacing="1" w:after="100" w:afterAutospacing="1" w:line="240" w:lineRule="auto"/>
        <w:rPr>
          <w:rFonts w:ascii="Times New Roman" w:eastAsia="Times New Roman" w:hAnsi="Times New Roman"/>
          <w:b/>
          <w:bCs/>
          <w:sz w:val="28"/>
          <w:szCs w:val="28"/>
          <w:lang w:eastAsia="ru-RU"/>
        </w:rPr>
      </w:pPr>
    </w:p>
    <w:p w:rsidR="00DF6DA6" w:rsidRPr="00570D06" w:rsidRDefault="00DF6DA6" w:rsidP="006E27D9">
      <w:pPr>
        <w:spacing w:before="100" w:beforeAutospacing="1" w:after="100" w:afterAutospacing="1" w:line="240" w:lineRule="auto"/>
        <w:rPr>
          <w:rFonts w:ascii="Times New Roman" w:eastAsia="Times New Roman" w:hAnsi="Times New Roman"/>
          <w:b/>
          <w:bCs/>
          <w:sz w:val="28"/>
          <w:szCs w:val="28"/>
          <w:lang w:eastAsia="ru-RU"/>
        </w:rPr>
      </w:pPr>
      <w:r w:rsidRPr="00570D06">
        <w:rPr>
          <w:rFonts w:ascii="Times New Roman" w:eastAsia="Times New Roman" w:hAnsi="Times New Roman"/>
          <w:b/>
          <w:bCs/>
          <w:sz w:val="28"/>
          <w:szCs w:val="28"/>
          <w:lang w:eastAsia="ru-RU"/>
        </w:rPr>
        <w:lastRenderedPageBreak/>
        <w:t>Литература  для учащихся</w:t>
      </w:r>
    </w:p>
    <w:p w:rsidR="00DF6DA6" w:rsidRPr="00570D06" w:rsidRDefault="00DF6DA6" w:rsidP="00DF6DA6">
      <w:pPr>
        <w:numPr>
          <w:ilvl w:val="0"/>
          <w:numId w:val="28"/>
        </w:numPr>
        <w:spacing w:before="100" w:beforeAutospacing="1" w:after="100" w:afterAutospacing="1" w:line="240" w:lineRule="auto"/>
        <w:rPr>
          <w:rFonts w:ascii="Times New Roman" w:eastAsia="Times New Roman" w:hAnsi="Times New Roman"/>
          <w:bCs/>
          <w:sz w:val="24"/>
          <w:szCs w:val="24"/>
          <w:lang w:eastAsia="ru-RU"/>
        </w:rPr>
      </w:pPr>
      <w:proofErr w:type="spellStart"/>
      <w:r w:rsidRPr="00570D06">
        <w:rPr>
          <w:rFonts w:ascii="Times New Roman" w:eastAsia="Times New Roman" w:hAnsi="Times New Roman"/>
          <w:bCs/>
          <w:sz w:val="24"/>
          <w:szCs w:val="24"/>
          <w:lang w:eastAsia="ru-RU"/>
        </w:rPr>
        <w:t>Пурыше</w:t>
      </w:r>
      <w:r>
        <w:rPr>
          <w:rFonts w:ascii="Times New Roman" w:eastAsia="Times New Roman" w:hAnsi="Times New Roman"/>
          <w:bCs/>
          <w:sz w:val="24"/>
          <w:szCs w:val="24"/>
          <w:lang w:eastAsia="ru-RU"/>
        </w:rPr>
        <w:t>ва</w:t>
      </w:r>
      <w:proofErr w:type="spellEnd"/>
      <w:r>
        <w:rPr>
          <w:rFonts w:ascii="Times New Roman" w:eastAsia="Times New Roman" w:hAnsi="Times New Roman"/>
          <w:bCs/>
          <w:sz w:val="24"/>
          <w:szCs w:val="24"/>
          <w:lang w:eastAsia="ru-RU"/>
        </w:rPr>
        <w:t xml:space="preserve"> Н.С.,</w:t>
      </w:r>
      <w:proofErr w:type="spellStart"/>
      <w:r>
        <w:rPr>
          <w:rFonts w:ascii="Times New Roman" w:eastAsia="Times New Roman" w:hAnsi="Times New Roman"/>
          <w:bCs/>
          <w:sz w:val="24"/>
          <w:szCs w:val="24"/>
          <w:lang w:eastAsia="ru-RU"/>
        </w:rPr>
        <w:t>Важеевская</w:t>
      </w:r>
      <w:proofErr w:type="spellEnd"/>
      <w:r>
        <w:rPr>
          <w:rFonts w:ascii="Times New Roman" w:eastAsia="Times New Roman" w:hAnsi="Times New Roman"/>
          <w:bCs/>
          <w:sz w:val="24"/>
          <w:szCs w:val="24"/>
          <w:lang w:eastAsia="ru-RU"/>
        </w:rPr>
        <w:t xml:space="preserve"> Н.Е. Физика 9 класс: учебник</w:t>
      </w:r>
      <w:proofErr w:type="gramStart"/>
      <w:r>
        <w:rPr>
          <w:rFonts w:ascii="Times New Roman" w:eastAsia="Times New Roman" w:hAnsi="Times New Roman"/>
          <w:bCs/>
          <w:sz w:val="24"/>
          <w:szCs w:val="24"/>
          <w:lang w:eastAsia="ru-RU"/>
        </w:rPr>
        <w:t>.-</w:t>
      </w:r>
      <w:proofErr w:type="gramEnd"/>
      <w:r>
        <w:rPr>
          <w:rFonts w:ascii="Times New Roman" w:eastAsia="Times New Roman" w:hAnsi="Times New Roman"/>
          <w:bCs/>
          <w:sz w:val="24"/>
          <w:szCs w:val="24"/>
          <w:lang w:eastAsia="ru-RU"/>
        </w:rPr>
        <w:t xml:space="preserve">М.: </w:t>
      </w:r>
      <w:r w:rsidR="00E95204">
        <w:rPr>
          <w:rFonts w:ascii="Times New Roman" w:eastAsia="Times New Roman" w:hAnsi="Times New Roman"/>
          <w:bCs/>
          <w:sz w:val="24"/>
          <w:szCs w:val="24"/>
          <w:lang w:eastAsia="ru-RU"/>
        </w:rPr>
        <w:t>Дрофа, 2016-2017</w:t>
      </w:r>
      <w:r w:rsidRPr="00570D06">
        <w:rPr>
          <w:rFonts w:ascii="Times New Roman" w:eastAsia="Times New Roman" w:hAnsi="Times New Roman"/>
          <w:bCs/>
          <w:sz w:val="24"/>
          <w:szCs w:val="24"/>
          <w:lang w:eastAsia="ru-RU"/>
        </w:rPr>
        <w:t>.</w:t>
      </w:r>
    </w:p>
    <w:p w:rsidR="00DF6DA6" w:rsidRPr="00570D06" w:rsidRDefault="00DF6DA6" w:rsidP="00DF6DA6">
      <w:pPr>
        <w:numPr>
          <w:ilvl w:val="0"/>
          <w:numId w:val="28"/>
        </w:numPr>
        <w:spacing w:before="100" w:beforeAutospacing="1" w:after="100" w:afterAutospacing="1" w:line="240" w:lineRule="auto"/>
        <w:rPr>
          <w:rFonts w:ascii="Times New Roman" w:eastAsia="Times New Roman" w:hAnsi="Times New Roman"/>
          <w:bCs/>
          <w:sz w:val="24"/>
          <w:szCs w:val="24"/>
          <w:lang w:eastAsia="ru-RU"/>
        </w:rPr>
      </w:pPr>
      <w:r w:rsidRPr="00570D06">
        <w:rPr>
          <w:rFonts w:ascii="Times New Roman" w:eastAsia="Times New Roman" w:hAnsi="Times New Roman"/>
          <w:bCs/>
          <w:sz w:val="24"/>
          <w:szCs w:val="24"/>
          <w:lang w:eastAsia="ru-RU"/>
        </w:rPr>
        <w:t>Тетрадь для индивидуальных работ к данным учебникам.</w:t>
      </w:r>
    </w:p>
    <w:p w:rsidR="00DF6DA6" w:rsidRPr="00570D06" w:rsidRDefault="00DF6DA6" w:rsidP="00DF6DA6">
      <w:pPr>
        <w:numPr>
          <w:ilvl w:val="0"/>
          <w:numId w:val="28"/>
        </w:numPr>
        <w:spacing w:before="100" w:beforeAutospacing="1" w:after="100" w:afterAutospacing="1" w:line="240" w:lineRule="auto"/>
        <w:rPr>
          <w:rFonts w:ascii="Times New Roman" w:eastAsia="Times New Roman" w:hAnsi="Times New Roman"/>
          <w:bCs/>
          <w:sz w:val="24"/>
          <w:szCs w:val="24"/>
          <w:lang w:eastAsia="ru-RU"/>
        </w:rPr>
      </w:pPr>
      <w:proofErr w:type="spellStart"/>
      <w:r w:rsidRPr="00570D06">
        <w:rPr>
          <w:rFonts w:ascii="Times New Roman" w:eastAsia="Times New Roman" w:hAnsi="Times New Roman"/>
          <w:bCs/>
          <w:sz w:val="24"/>
          <w:szCs w:val="24"/>
          <w:lang w:eastAsia="ru-RU"/>
        </w:rPr>
        <w:t>Лукашик</w:t>
      </w:r>
      <w:proofErr w:type="spellEnd"/>
      <w:r w:rsidRPr="00570D06">
        <w:rPr>
          <w:rFonts w:ascii="Times New Roman" w:eastAsia="Times New Roman" w:hAnsi="Times New Roman"/>
          <w:bCs/>
          <w:sz w:val="24"/>
          <w:szCs w:val="24"/>
          <w:lang w:eastAsia="ru-RU"/>
        </w:rPr>
        <w:t xml:space="preserve"> В.И., Иванова Е.В. Сборник задач по физике для 7-</w:t>
      </w:r>
      <w:r w:rsidR="00E95204">
        <w:rPr>
          <w:rFonts w:ascii="Times New Roman" w:eastAsia="Times New Roman" w:hAnsi="Times New Roman"/>
          <w:bCs/>
          <w:sz w:val="24"/>
          <w:szCs w:val="24"/>
          <w:lang w:eastAsia="ru-RU"/>
        </w:rPr>
        <w:t>9 классов. М.: Просвещение, 2016</w:t>
      </w:r>
      <w:r w:rsidRPr="00570D06">
        <w:rPr>
          <w:rFonts w:ascii="Times New Roman" w:eastAsia="Times New Roman" w:hAnsi="Times New Roman"/>
          <w:bCs/>
          <w:sz w:val="24"/>
          <w:szCs w:val="24"/>
          <w:lang w:eastAsia="ru-RU"/>
        </w:rPr>
        <w:t>.</w:t>
      </w:r>
    </w:p>
    <w:p w:rsidR="00DF6DA6" w:rsidRPr="00570D06" w:rsidRDefault="00DF6DA6" w:rsidP="00DF6DA6">
      <w:pPr>
        <w:numPr>
          <w:ilvl w:val="0"/>
          <w:numId w:val="28"/>
        </w:numPr>
        <w:spacing w:before="100" w:beforeAutospacing="1" w:after="100" w:afterAutospacing="1" w:line="240" w:lineRule="auto"/>
        <w:rPr>
          <w:rFonts w:ascii="Times New Roman" w:eastAsia="Times New Roman" w:hAnsi="Times New Roman"/>
          <w:bCs/>
          <w:sz w:val="24"/>
          <w:szCs w:val="24"/>
          <w:lang w:eastAsia="ru-RU"/>
        </w:rPr>
      </w:pPr>
      <w:proofErr w:type="spellStart"/>
      <w:r w:rsidRPr="00570D06">
        <w:rPr>
          <w:rFonts w:ascii="Times New Roman" w:eastAsia="Times New Roman" w:hAnsi="Times New Roman"/>
          <w:bCs/>
          <w:sz w:val="24"/>
          <w:szCs w:val="24"/>
          <w:lang w:eastAsia="ru-RU"/>
        </w:rPr>
        <w:t>МаронА.Е.Физика</w:t>
      </w:r>
      <w:proofErr w:type="spellEnd"/>
      <w:r w:rsidRPr="00570D06">
        <w:rPr>
          <w:rFonts w:ascii="Times New Roman" w:eastAsia="Times New Roman" w:hAnsi="Times New Roman"/>
          <w:bCs/>
          <w:sz w:val="24"/>
          <w:szCs w:val="24"/>
          <w:lang w:eastAsia="ru-RU"/>
        </w:rPr>
        <w:t>: Дидактические материалы дл</w:t>
      </w:r>
      <w:r w:rsidR="00E95204">
        <w:rPr>
          <w:rFonts w:ascii="Times New Roman" w:eastAsia="Times New Roman" w:hAnsi="Times New Roman"/>
          <w:bCs/>
          <w:sz w:val="24"/>
          <w:szCs w:val="24"/>
          <w:lang w:eastAsia="ru-RU"/>
        </w:rPr>
        <w:t>я 7 – 9 классов. – М.:Дрофа,2015</w:t>
      </w:r>
      <w:r>
        <w:rPr>
          <w:rFonts w:ascii="Times New Roman" w:eastAsia="Times New Roman" w:hAnsi="Times New Roman"/>
          <w:bCs/>
          <w:sz w:val="24"/>
          <w:szCs w:val="24"/>
          <w:lang w:eastAsia="ru-RU"/>
        </w:rPr>
        <w:t>-2016</w:t>
      </w:r>
      <w:r w:rsidRPr="00570D06">
        <w:rPr>
          <w:rFonts w:ascii="Times New Roman" w:eastAsia="Times New Roman" w:hAnsi="Times New Roman"/>
          <w:bCs/>
          <w:sz w:val="24"/>
          <w:szCs w:val="24"/>
          <w:lang w:eastAsia="ru-RU"/>
        </w:rPr>
        <w:t>.</w:t>
      </w:r>
    </w:p>
    <w:p w:rsidR="00DF6DA6" w:rsidRPr="00570D06" w:rsidRDefault="00DF6DA6" w:rsidP="00DF6DA6">
      <w:pPr>
        <w:numPr>
          <w:ilvl w:val="0"/>
          <w:numId w:val="28"/>
        </w:numPr>
        <w:spacing w:before="100" w:beforeAutospacing="1" w:after="100" w:afterAutospacing="1" w:line="240" w:lineRule="auto"/>
        <w:rPr>
          <w:rFonts w:ascii="Times New Roman" w:eastAsia="Times New Roman" w:hAnsi="Times New Roman"/>
          <w:bCs/>
          <w:sz w:val="24"/>
          <w:szCs w:val="24"/>
          <w:lang w:eastAsia="ru-RU"/>
        </w:rPr>
      </w:pPr>
      <w:proofErr w:type="spellStart"/>
      <w:r w:rsidRPr="00570D06">
        <w:rPr>
          <w:rFonts w:ascii="Times New Roman" w:eastAsia="Times New Roman" w:hAnsi="Times New Roman"/>
          <w:bCs/>
          <w:sz w:val="24"/>
          <w:szCs w:val="24"/>
          <w:lang w:eastAsia="ru-RU"/>
        </w:rPr>
        <w:t>Кирик</w:t>
      </w:r>
      <w:proofErr w:type="spellEnd"/>
      <w:r w:rsidRPr="00570D06">
        <w:rPr>
          <w:rFonts w:ascii="Times New Roman" w:eastAsia="Times New Roman" w:hAnsi="Times New Roman"/>
          <w:bCs/>
          <w:sz w:val="24"/>
          <w:szCs w:val="24"/>
          <w:lang w:eastAsia="ru-RU"/>
        </w:rPr>
        <w:t xml:space="preserve"> </w:t>
      </w:r>
      <w:proofErr w:type="spellStart"/>
      <w:r w:rsidRPr="00570D06">
        <w:rPr>
          <w:rFonts w:ascii="Times New Roman" w:eastAsia="Times New Roman" w:hAnsi="Times New Roman"/>
          <w:bCs/>
          <w:sz w:val="24"/>
          <w:szCs w:val="24"/>
          <w:lang w:eastAsia="ru-RU"/>
        </w:rPr>
        <w:t>Л.А.Самостоятельные</w:t>
      </w:r>
      <w:proofErr w:type="spellEnd"/>
      <w:r w:rsidRPr="00570D06">
        <w:rPr>
          <w:rFonts w:ascii="Times New Roman" w:eastAsia="Times New Roman" w:hAnsi="Times New Roman"/>
          <w:bCs/>
          <w:sz w:val="24"/>
          <w:szCs w:val="24"/>
          <w:lang w:eastAsia="ru-RU"/>
        </w:rPr>
        <w:t xml:space="preserve"> и контрольные работы.</w:t>
      </w:r>
      <w:r w:rsidR="00E95204">
        <w:rPr>
          <w:rFonts w:ascii="Times New Roman" w:eastAsia="Times New Roman" w:hAnsi="Times New Roman"/>
          <w:bCs/>
          <w:sz w:val="24"/>
          <w:szCs w:val="24"/>
          <w:lang w:eastAsia="ru-RU"/>
        </w:rPr>
        <w:t xml:space="preserve"> 7 – 9 классы.- М.: </w:t>
      </w:r>
      <w:proofErr w:type="spellStart"/>
      <w:r w:rsidR="00E95204">
        <w:rPr>
          <w:rFonts w:ascii="Times New Roman" w:eastAsia="Times New Roman" w:hAnsi="Times New Roman"/>
          <w:bCs/>
          <w:sz w:val="24"/>
          <w:szCs w:val="24"/>
          <w:lang w:eastAsia="ru-RU"/>
        </w:rPr>
        <w:t>Илекса</w:t>
      </w:r>
      <w:proofErr w:type="spellEnd"/>
      <w:r w:rsidR="00E95204">
        <w:rPr>
          <w:rFonts w:ascii="Times New Roman" w:eastAsia="Times New Roman" w:hAnsi="Times New Roman"/>
          <w:bCs/>
          <w:sz w:val="24"/>
          <w:szCs w:val="24"/>
          <w:lang w:eastAsia="ru-RU"/>
        </w:rPr>
        <w:t>, 2015</w:t>
      </w:r>
      <w:r w:rsidRPr="00570D06">
        <w:rPr>
          <w:rFonts w:ascii="Times New Roman" w:eastAsia="Times New Roman" w:hAnsi="Times New Roman"/>
          <w:bCs/>
          <w:sz w:val="24"/>
          <w:szCs w:val="24"/>
          <w:lang w:eastAsia="ru-RU"/>
        </w:rPr>
        <w:t>.</w:t>
      </w:r>
    </w:p>
    <w:p w:rsidR="00DF6DA6" w:rsidRDefault="00DF6DA6" w:rsidP="00DF6DA6">
      <w:pPr>
        <w:numPr>
          <w:ilvl w:val="0"/>
          <w:numId w:val="28"/>
        </w:numPr>
        <w:spacing w:before="100" w:beforeAutospacing="1" w:after="100" w:afterAutospacing="1" w:line="240" w:lineRule="auto"/>
        <w:rPr>
          <w:rFonts w:ascii="Times New Roman" w:eastAsia="Times New Roman" w:hAnsi="Times New Roman"/>
          <w:bCs/>
          <w:sz w:val="24"/>
          <w:szCs w:val="24"/>
          <w:lang w:eastAsia="ru-RU"/>
        </w:rPr>
      </w:pPr>
      <w:r w:rsidRPr="00570D06">
        <w:rPr>
          <w:rFonts w:ascii="Times New Roman" w:eastAsia="Times New Roman" w:hAnsi="Times New Roman"/>
          <w:bCs/>
          <w:sz w:val="24"/>
          <w:szCs w:val="24"/>
          <w:lang w:eastAsia="ru-RU"/>
        </w:rPr>
        <w:t xml:space="preserve">Уроки физики с применением ИКТ 7 – 11 классы. Электронное приложение. Современная школа. Издательство Планета. 2013. </w:t>
      </w:r>
    </w:p>
    <w:p w:rsidR="00DF6DA6" w:rsidRPr="00570D06" w:rsidRDefault="00DF6DA6" w:rsidP="00DF6DA6">
      <w:pPr>
        <w:numPr>
          <w:ilvl w:val="0"/>
          <w:numId w:val="28"/>
        </w:numPr>
        <w:spacing w:before="100" w:beforeAutospacing="1" w:after="100" w:afterAutospacing="1" w:line="240" w:lineRule="auto"/>
        <w:rPr>
          <w:rFonts w:ascii="Times New Roman" w:eastAsia="Times New Roman" w:hAnsi="Times New Roman"/>
          <w:bCs/>
          <w:sz w:val="24"/>
          <w:szCs w:val="24"/>
          <w:lang w:eastAsia="ru-RU"/>
        </w:rPr>
      </w:pPr>
      <w:proofErr w:type="spellStart"/>
      <w:r>
        <w:rPr>
          <w:rFonts w:ascii="Times New Roman" w:eastAsia="Times New Roman" w:hAnsi="Times New Roman"/>
          <w:bCs/>
          <w:sz w:val="24"/>
          <w:szCs w:val="24"/>
          <w:lang w:eastAsia="ru-RU"/>
        </w:rPr>
        <w:t>В.И.Иванова</w:t>
      </w:r>
      <w:proofErr w:type="spellEnd"/>
      <w:r>
        <w:rPr>
          <w:rFonts w:ascii="Times New Roman" w:eastAsia="Times New Roman" w:hAnsi="Times New Roman"/>
          <w:bCs/>
          <w:sz w:val="24"/>
          <w:szCs w:val="24"/>
          <w:lang w:eastAsia="ru-RU"/>
        </w:rPr>
        <w:t xml:space="preserve">  Экспресс – диагностика. Физика. Издательство Просвещение</w:t>
      </w:r>
      <w:r w:rsidR="00E95204">
        <w:rPr>
          <w:rFonts w:ascii="Times New Roman" w:eastAsia="Times New Roman" w:hAnsi="Times New Roman"/>
          <w:bCs/>
          <w:sz w:val="24"/>
          <w:szCs w:val="24"/>
          <w:lang w:eastAsia="ru-RU"/>
        </w:rPr>
        <w:t>. 2017</w:t>
      </w:r>
    </w:p>
    <w:p w:rsidR="00DF6DA6" w:rsidRPr="00570D06" w:rsidRDefault="00DF6DA6" w:rsidP="006E27D9">
      <w:pPr>
        <w:spacing w:before="100" w:beforeAutospacing="1" w:after="100" w:afterAutospacing="1" w:line="240" w:lineRule="auto"/>
        <w:rPr>
          <w:rFonts w:ascii="Times New Roman" w:eastAsia="Times New Roman" w:hAnsi="Times New Roman"/>
          <w:b/>
          <w:bCs/>
          <w:sz w:val="28"/>
          <w:szCs w:val="28"/>
          <w:lang w:eastAsia="ru-RU"/>
        </w:rPr>
      </w:pPr>
      <w:r w:rsidRPr="00570D06">
        <w:rPr>
          <w:rFonts w:ascii="Times New Roman" w:eastAsia="Times New Roman" w:hAnsi="Times New Roman"/>
          <w:b/>
          <w:bCs/>
          <w:sz w:val="28"/>
          <w:szCs w:val="28"/>
          <w:lang w:eastAsia="ru-RU"/>
        </w:rPr>
        <w:t>Литература  для учителя</w:t>
      </w:r>
    </w:p>
    <w:p w:rsidR="00DF6DA6" w:rsidRPr="00570D06" w:rsidRDefault="00DF6DA6" w:rsidP="00DF6DA6">
      <w:pPr>
        <w:spacing w:before="100" w:beforeAutospacing="1" w:after="100" w:afterAutospacing="1" w:line="240" w:lineRule="auto"/>
        <w:rPr>
          <w:rFonts w:ascii="Times New Roman" w:eastAsia="Times New Roman" w:hAnsi="Times New Roman"/>
          <w:bCs/>
          <w:sz w:val="24"/>
          <w:szCs w:val="24"/>
          <w:lang w:eastAsia="ru-RU"/>
        </w:rPr>
      </w:pPr>
      <w:r w:rsidRPr="00570D06">
        <w:rPr>
          <w:rFonts w:ascii="Times New Roman" w:eastAsia="Times New Roman" w:hAnsi="Times New Roman"/>
          <w:bCs/>
          <w:sz w:val="24"/>
          <w:szCs w:val="24"/>
          <w:lang w:eastAsia="ru-RU"/>
        </w:rPr>
        <w:t xml:space="preserve">           1.Пурышева Н.С.,</w:t>
      </w:r>
      <w:proofErr w:type="spellStart"/>
      <w:r w:rsidRPr="00570D06">
        <w:rPr>
          <w:rFonts w:ascii="Times New Roman" w:eastAsia="Times New Roman" w:hAnsi="Times New Roman"/>
          <w:bCs/>
          <w:sz w:val="24"/>
          <w:szCs w:val="24"/>
          <w:lang w:eastAsia="ru-RU"/>
        </w:rPr>
        <w:t>Важеев</w:t>
      </w:r>
      <w:r w:rsidR="00631C7E">
        <w:rPr>
          <w:rFonts w:ascii="Times New Roman" w:eastAsia="Times New Roman" w:hAnsi="Times New Roman"/>
          <w:bCs/>
          <w:sz w:val="24"/>
          <w:szCs w:val="24"/>
          <w:lang w:eastAsia="ru-RU"/>
        </w:rPr>
        <w:t>ская</w:t>
      </w:r>
      <w:proofErr w:type="spellEnd"/>
      <w:r w:rsidR="00631C7E">
        <w:rPr>
          <w:rFonts w:ascii="Times New Roman" w:eastAsia="Times New Roman" w:hAnsi="Times New Roman"/>
          <w:bCs/>
          <w:sz w:val="24"/>
          <w:szCs w:val="24"/>
          <w:lang w:eastAsia="ru-RU"/>
        </w:rPr>
        <w:t xml:space="preserve"> Н.Е. Физика 9</w:t>
      </w:r>
      <w:r w:rsidR="00E95204">
        <w:rPr>
          <w:rFonts w:ascii="Times New Roman" w:eastAsia="Times New Roman" w:hAnsi="Times New Roman"/>
          <w:bCs/>
          <w:sz w:val="24"/>
          <w:szCs w:val="24"/>
          <w:lang w:eastAsia="ru-RU"/>
        </w:rPr>
        <w:t xml:space="preserve"> класс: учебник</w:t>
      </w:r>
      <w:proofErr w:type="gramStart"/>
      <w:r w:rsidR="00E95204">
        <w:rPr>
          <w:rFonts w:ascii="Times New Roman" w:eastAsia="Times New Roman" w:hAnsi="Times New Roman"/>
          <w:bCs/>
          <w:sz w:val="24"/>
          <w:szCs w:val="24"/>
          <w:lang w:eastAsia="ru-RU"/>
        </w:rPr>
        <w:t>.-</w:t>
      </w:r>
      <w:proofErr w:type="gramEnd"/>
      <w:r w:rsidR="00E95204">
        <w:rPr>
          <w:rFonts w:ascii="Times New Roman" w:eastAsia="Times New Roman" w:hAnsi="Times New Roman"/>
          <w:bCs/>
          <w:sz w:val="24"/>
          <w:szCs w:val="24"/>
          <w:lang w:eastAsia="ru-RU"/>
        </w:rPr>
        <w:t>М.: Дрофа, 2016-2017</w:t>
      </w:r>
      <w:r w:rsidRPr="00570D06">
        <w:rPr>
          <w:rFonts w:ascii="Times New Roman" w:eastAsia="Times New Roman" w:hAnsi="Times New Roman"/>
          <w:bCs/>
          <w:sz w:val="24"/>
          <w:szCs w:val="24"/>
          <w:lang w:eastAsia="ru-RU"/>
        </w:rPr>
        <w:t>.</w:t>
      </w:r>
    </w:p>
    <w:p w:rsidR="00DF6DA6" w:rsidRPr="00570D06" w:rsidRDefault="00DF6DA6" w:rsidP="00DF6DA6">
      <w:pPr>
        <w:spacing w:before="100" w:beforeAutospacing="1" w:after="100" w:afterAutospacing="1" w:line="240" w:lineRule="auto"/>
        <w:ind w:left="720"/>
        <w:rPr>
          <w:rFonts w:ascii="Times New Roman" w:eastAsia="Times New Roman" w:hAnsi="Times New Roman"/>
          <w:bCs/>
          <w:sz w:val="24"/>
          <w:szCs w:val="24"/>
          <w:lang w:eastAsia="ru-RU"/>
        </w:rPr>
      </w:pPr>
      <w:r w:rsidRPr="00570D06">
        <w:rPr>
          <w:rFonts w:ascii="Times New Roman" w:eastAsia="Times New Roman" w:hAnsi="Times New Roman"/>
          <w:bCs/>
          <w:sz w:val="24"/>
          <w:szCs w:val="24"/>
          <w:lang w:eastAsia="ru-RU"/>
        </w:rPr>
        <w:t>4.Тетрадь для индивидуальных работ к данным учебникам.</w:t>
      </w:r>
    </w:p>
    <w:p w:rsidR="00DF6DA6" w:rsidRPr="00570D06" w:rsidRDefault="00DF6DA6" w:rsidP="00DF6DA6">
      <w:pPr>
        <w:spacing w:before="100" w:beforeAutospacing="1" w:after="100" w:afterAutospacing="1" w:line="240" w:lineRule="auto"/>
        <w:ind w:left="720"/>
        <w:rPr>
          <w:rFonts w:ascii="Times New Roman" w:eastAsia="Times New Roman" w:hAnsi="Times New Roman"/>
          <w:bCs/>
          <w:sz w:val="24"/>
          <w:szCs w:val="24"/>
          <w:lang w:eastAsia="ru-RU"/>
        </w:rPr>
      </w:pPr>
      <w:r w:rsidRPr="00570D06">
        <w:rPr>
          <w:rFonts w:ascii="Times New Roman" w:eastAsia="Times New Roman" w:hAnsi="Times New Roman"/>
          <w:bCs/>
          <w:sz w:val="24"/>
          <w:szCs w:val="24"/>
          <w:lang w:eastAsia="ru-RU"/>
        </w:rPr>
        <w:t>5.Лукашик В.И., Иванова Е.В. Сборник задач по физике для 7-</w:t>
      </w:r>
      <w:r>
        <w:rPr>
          <w:rFonts w:ascii="Times New Roman" w:eastAsia="Times New Roman" w:hAnsi="Times New Roman"/>
          <w:bCs/>
          <w:sz w:val="24"/>
          <w:szCs w:val="24"/>
          <w:lang w:eastAsia="ru-RU"/>
        </w:rPr>
        <w:t>9 классов.</w:t>
      </w:r>
      <w:r w:rsidR="00E95204">
        <w:rPr>
          <w:rFonts w:ascii="Times New Roman" w:eastAsia="Times New Roman" w:hAnsi="Times New Roman"/>
          <w:bCs/>
          <w:sz w:val="24"/>
          <w:szCs w:val="24"/>
          <w:lang w:eastAsia="ru-RU"/>
        </w:rPr>
        <w:t xml:space="preserve"> М.: Просвещение, 2016</w:t>
      </w:r>
      <w:r w:rsidRPr="00570D06">
        <w:rPr>
          <w:rFonts w:ascii="Times New Roman" w:eastAsia="Times New Roman" w:hAnsi="Times New Roman"/>
          <w:bCs/>
          <w:sz w:val="24"/>
          <w:szCs w:val="24"/>
          <w:lang w:eastAsia="ru-RU"/>
        </w:rPr>
        <w:t>.</w:t>
      </w:r>
    </w:p>
    <w:p w:rsidR="00DF6DA6" w:rsidRPr="00570D06" w:rsidRDefault="00DF6DA6" w:rsidP="00DF6DA6">
      <w:pPr>
        <w:spacing w:before="100" w:beforeAutospacing="1" w:after="100" w:afterAutospacing="1" w:line="240" w:lineRule="auto"/>
        <w:ind w:left="720"/>
        <w:rPr>
          <w:rFonts w:ascii="Times New Roman" w:eastAsia="Times New Roman" w:hAnsi="Times New Roman"/>
          <w:bCs/>
          <w:sz w:val="24"/>
          <w:szCs w:val="24"/>
          <w:lang w:eastAsia="ru-RU"/>
        </w:rPr>
      </w:pPr>
      <w:r w:rsidRPr="00570D06">
        <w:rPr>
          <w:rFonts w:ascii="Times New Roman" w:eastAsia="Times New Roman" w:hAnsi="Times New Roman"/>
          <w:bCs/>
          <w:sz w:val="24"/>
          <w:szCs w:val="24"/>
          <w:lang w:eastAsia="ru-RU"/>
        </w:rPr>
        <w:t>6.МаронА.Е.Физика: Дидактические материалы дл</w:t>
      </w:r>
      <w:r w:rsidR="00E95204">
        <w:rPr>
          <w:rFonts w:ascii="Times New Roman" w:eastAsia="Times New Roman" w:hAnsi="Times New Roman"/>
          <w:bCs/>
          <w:sz w:val="24"/>
          <w:szCs w:val="24"/>
          <w:lang w:eastAsia="ru-RU"/>
        </w:rPr>
        <w:t>я 7 – 9 классов. – М.:Дрофа,2015-2016</w:t>
      </w:r>
      <w:r w:rsidRPr="00570D06">
        <w:rPr>
          <w:rFonts w:ascii="Times New Roman" w:eastAsia="Times New Roman" w:hAnsi="Times New Roman"/>
          <w:bCs/>
          <w:sz w:val="24"/>
          <w:szCs w:val="24"/>
          <w:lang w:eastAsia="ru-RU"/>
        </w:rPr>
        <w:t>.</w:t>
      </w:r>
    </w:p>
    <w:p w:rsidR="00DF6DA6" w:rsidRPr="00570D06" w:rsidRDefault="00DF6DA6" w:rsidP="00DF6DA6">
      <w:pPr>
        <w:spacing w:before="100" w:beforeAutospacing="1" w:after="100" w:afterAutospacing="1" w:line="240" w:lineRule="auto"/>
        <w:ind w:left="720"/>
        <w:rPr>
          <w:rFonts w:ascii="Times New Roman" w:eastAsia="Times New Roman" w:hAnsi="Times New Roman"/>
          <w:bCs/>
          <w:sz w:val="24"/>
          <w:szCs w:val="24"/>
          <w:lang w:eastAsia="ru-RU"/>
        </w:rPr>
      </w:pPr>
      <w:r w:rsidRPr="00570D06">
        <w:rPr>
          <w:rFonts w:ascii="Times New Roman" w:eastAsia="Times New Roman" w:hAnsi="Times New Roman"/>
          <w:bCs/>
          <w:sz w:val="24"/>
          <w:szCs w:val="24"/>
          <w:lang w:eastAsia="ru-RU"/>
        </w:rPr>
        <w:t xml:space="preserve">7.Кирик </w:t>
      </w:r>
      <w:proofErr w:type="spellStart"/>
      <w:r w:rsidRPr="00570D06">
        <w:rPr>
          <w:rFonts w:ascii="Times New Roman" w:eastAsia="Times New Roman" w:hAnsi="Times New Roman"/>
          <w:bCs/>
          <w:sz w:val="24"/>
          <w:szCs w:val="24"/>
          <w:lang w:eastAsia="ru-RU"/>
        </w:rPr>
        <w:t>Л.А.Самостоятельные</w:t>
      </w:r>
      <w:proofErr w:type="spellEnd"/>
      <w:r w:rsidRPr="00570D06">
        <w:rPr>
          <w:rFonts w:ascii="Times New Roman" w:eastAsia="Times New Roman" w:hAnsi="Times New Roman"/>
          <w:bCs/>
          <w:sz w:val="24"/>
          <w:szCs w:val="24"/>
          <w:lang w:eastAsia="ru-RU"/>
        </w:rPr>
        <w:t xml:space="preserve"> и контрольные работы.</w:t>
      </w:r>
      <w:r w:rsidR="00E95204">
        <w:rPr>
          <w:rFonts w:ascii="Times New Roman" w:eastAsia="Times New Roman" w:hAnsi="Times New Roman"/>
          <w:bCs/>
          <w:sz w:val="24"/>
          <w:szCs w:val="24"/>
          <w:lang w:eastAsia="ru-RU"/>
        </w:rPr>
        <w:t xml:space="preserve"> 7 – 9 классы.- М.: </w:t>
      </w:r>
      <w:proofErr w:type="spellStart"/>
      <w:r w:rsidR="00E95204">
        <w:rPr>
          <w:rFonts w:ascii="Times New Roman" w:eastAsia="Times New Roman" w:hAnsi="Times New Roman"/>
          <w:bCs/>
          <w:sz w:val="24"/>
          <w:szCs w:val="24"/>
          <w:lang w:eastAsia="ru-RU"/>
        </w:rPr>
        <w:t>Илекса</w:t>
      </w:r>
      <w:proofErr w:type="spellEnd"/>
      <w:r w:rsidR="00E95204">
        <w:rPr>
          <w:rFonts w:ascii="Times New Roman" w:eastAsia="Times New Roman" w:hAnsi="Times New Roman"/>
          <w:bCs/>
          <w:sz w:val="24"/>
          <w:szCs w:val="24"/>
          <w:lang w:eastAsia="ru-RU"/>
        </w:rPr>
        <w:t>, 2015</w:t>
      </w:r>
      <w:r w:rsidRPr="00570D06">
        <w:rPr>
          <w:rFonts w:ascii="Times New Roman" w:eastAsia="Times New Roman" w:hAnsi="Times New Roman"/>
          <w:bCs/>
          <w:sz w:val="24"/>
          <w:szCs w:val="24"/>
          <w:lang w:eastAsia="ru-RU"/>
        </w:rPr>
        <w:t>.</w:t>
      </w:r>
    </w:p>
    <w:p w:rsidR="00DF6DA6" w:rsidRPr="00570D06" w:rsidRDefault="00DF6DA6" w:rsidP="00DF6DA6">
      <w:pPr>
        <w:spacing w:before="100" w:beforeAutospacing="1" w:after="100" w:afterAutospacing="1" w:line="240" w:lineRule="auto"/>
        <w:ind w:left="720"/>
        <w:rPr>
          <w:rFonts w:ascii="Times New Roman" w:eastAsia="Times New Roman" w:hAnsi="Times New Roman"/>
          <w:bCs/>
          <w:sz w:val="24"/>
          <w:szCs w:val="24"/>
          <w:lang w:eastAsia="ru-RU"/>
        </w:rPr>
      </w:pPr>
      <w:r w:rsidRPr="00570D06">
        <w:rPr>
          <w:rFonts w:ascii="Times New Roman" w:eastAsia="Times New Roman" w:hAnsi="Times New Roman"/>
          <w:bCs/>
          <w:sz w:val="24"/>
          <w:szCs w:val="24"/>
          <w:lang w:eastAsia="ru-RU"/>
        </w:rPr>
        <w:t>8.Уроки физики с применением ИКТ 7 – 11 классы. Электронное приложение. Современная школа. Издательство Планета. 2013.</w:t>
      </w:r>
    </w:p>
    <w:p w:rsidR="00DF6DA6" w:rsidRPr="00570D06" w:rsidRDefault="00DF6DA6" w:rsidP="00DF6DA6">
      <w:pPr>
        <w:spacing w:before="100" w:beforeAutospacing="1" w:after="100" w:afterAutospacing="1" w:line="240" w:lineRule="auto"/>
        <w:ind w:left="708"/>
        <w:rPr>
          <w:rFonts w:ascii="Times New Roman" w:eastAsia="Times New Roman" w:hAnsi="Times New Roman"/>
          <w:bCs/>
          <w:sz w:val="24"/>
          <w:szCs w:val="24"/>
          <w:lang w:eastAsia="ru-RU"/>
        </w:rPr>
      </w:pPr>
      <w:r w:rsidRPr="00570D06">
        <w:rPr>
          <w:rFonts w:ascii="Times New Roman" w:eastAsia="Times New Roman" w:hAnsi="Times New Roman"/>
          <w:bCs/>
          <w:sz w:val="24"/>
          <w:szCs w:val="24"/>
          <w:lang w:eastAsia="ru-RU"/>
        </w:rPr>
        <w:t xml:space="preserve">9. </w:t>
      </w:r>
      <w:proofErr w:type="spellStart"/>
      <w:r w:rsidRPr="00570D06">
        <w:rPr>
          <w:rFonts w:ascii="Times New Roman" w:eastAsia="Times New Roman" w:hAnsi="Times New Roman"/>
          <w:bCs/>
          <w:sz w:val="24"/>
          <w:szCs w:val="24"/>
          <w:lang w:eastAsia="ru-RU"/>
        </w:rPr>
        <w:t>Пурышева</w:t>
      </w:r>
      <w:proofErr w:type="spellEnd"/>
      <w:r w:rsidRPr="00570D06">
        <w:rPr>
          <w:rFonts w:ascii="Times New Roman" w:eastAsia="Times New Roman" w:hAnsi="Times New Roman"/>
          <w:bCs/>
          <w:sz w:val="24"/>
          <w:szCs w:val="24"/>
          <w:lang w:eastAsia="ru-RU"/>
        </w:rPr>
        <w:t xml:space="preserve"> Н.С.,</w:t>
      </w:r>
      <w:proofErr w:type="spellStart"/>
      <w:r w:rsidRPr="00570D06">
        <w:rPr>
          <w:rFonts w:ascii="Times New Roman" w:eastAsia="Times New Roman" w:hAnsi="Times New Roman"/>
          <w:bCs/>
          <w:sz w:val="24"/>
          <w:szCs w:val="24"/>
          <w:lang w:eastAsia="ru-RU"/>
        </w:rPr>
        <w:t>Важеевская</w:t>
      </w:r>
      <w:proofErr w:type="spellEnd"/>
      <w:r w:rsidRPr="00570D06">
        <w:rPr>
          <w:rFonts w:ascii="Times New Roman" w:eastAsia="Times New Roman" w:hAnsi="Times New Roman"/>
          <w:bCs/>
          <w:sz w:val="24"/>
          <w:szCs w:val="24"/>
          <w:lang w:eastAsia="ru-RU"/>
        </w:rPr>
        <w:t xml:space="preserve"> </w:t>
      </w:r>
      <w:proofErr w:type="spellStart"/>
      <w:r w:rsidRPr="00570D06">
        <w:rPr>
          <w:rFonts w:ascii="Times New Roman" w:eastAsia="Times New Roman" w:hAnsi="Times New Roman"/>
          <w:bCs/>
          <w:sz w:val="24"/>
          <w:szCs w:val="24"/>
          <w:lang w:eastAsia="ru-RU"/>
        </w:rPr>
        <w:t>Н.Е.Сборник</w:t>
      </w:r>
      <w:proofErr w:type="spellEnd"/>
      <w:r w:rsidRPr="00570D06">
        <w:rPr>
          <w:rFonts w:ascii="Times New Roman" w:eastAsia="Times New Roman" w:hAnsi="Times New Roman"/>
          <w:bCs/>
          <w:sz w:val="24"/>
          <w:szCs w:val="24"/>
          <w:lang w:eastAsia="ru-RU"/>
        </w:rPr>
        <w:t xml:space="preserve"> нормативных документов и программно-методического материала «Физика.7-11».-М.: Дрофа, 20</w:t>
      </w:r>
      <w:r>
        <w:rPr>
          <w:rFonts w:ascii="Times New Roman" w:eastAsia="Times New Roman" w:hAnsi="Times New Roman"/>
          <w:bCs/>
          <w:sz w:val="24"/>
          <w:szCs w:val="24"/>
          <w:lang w:eastAsia="ru-RU"/>
        </w:rPr>
        <w:t>14</w:t>
      </w:r>
      <w:r w:rsidRPr="00570D06">
        <w:rPr>
          <w:rFonts w:ascii="Times New Roman" w:eastAsia="Times New Roman" w:hAnsi="Times New Roman"/>
          <w:bCs/>
          <w:sz w:val="24"/>
          <w:szCs w:val="24"/>
          <w:lang w:eastAsia="ru-RU"/>
        </w:rPr>
        <w:t>.</w:t>
      </w:r>
    </w:p>
    <w:p w:rsidR="00DF6DA6" w:rsidRPr="00570D06" w:rsidRDefault="00DF6DA6" w:rsidP="00DF6DA6">
      <w:pPr>
        <w:spacing w:before="100" w:beforeAutospacing="1" w:after="100" w:afterAutospacing="1" w:line="240" w:lineRule="auto"/>
        <w:ind w:firstLine="708"/>
        <w:rPr>
          <w:rFonts w:ascii="Times New Roman" w:eastAsia="Times New Roman" w:hAnsi="Times New Roman"/>
          <w:bCs/>
          <w:sz w:val="24"/>
          <w:szCs w:val="24"/>
          <w:lang w:eastAsia="ru-RU"/>
        </w:rPr>
      </w:pPr>
      <w:r w:rsidRPr="00570D06">
        <w:rPr>
          <w:rFonts w:ascii="Times New Roman" w:eastAsia="Times New Roman" w:hAnsi="Times New Roman"/>
          <w:bCs/>
          <w:sz w:val="24"/>
          <w:szCs w:val="24"/>
          <w:lang w:eastAsia="ru-RU"/>
        </w:rPr>
        <w:t xml:space="preserve">10. </w:t>
      </w:r>
      <w:proofErr w:type="spellStart"/>
      <w:r w:rsidRPr="00570D06">
        <w:rPr>
          <w:rFonts w:ascii="Times New Roman" w:eastAsia="Times New Roman" w:hAnsi="Times New Roman"/>
          <w:bCs/>
          <w:sz w:val="24"/>
          <w:szCs w:val="24"/>
          <w:lang w:eastAsia="ru-RU"/>
        </w:rPr>
        <w:t>Пурышева</w:t>
      </w:r>
      <w:proofErr w:type="spellEnd"/>
      <w:r w:rsidRPr="00570D06">
        <w:rPr>
          <w:rFonts w:ascii="Times New Roman" w:eastAsia="Times New Roman" w:hAnsi="Times New Roman"/>
          <w:bCs/>
          <w:sz w:val="24"/>
          <w:szCs w:val="24"/>
          <w:lang w:eastAsia="ru-RU"/>
        </w:rPr>
        <w:t xml:space="preserve"> Н.С.,</w:t>
      </w:r>
      <w:proofErr w:type="spellStart"/>
      <w:r w:rsidRPr="00570D06">
        <w:rPr>
          <w:rFonts w:ascii="Times New Roman" w:eastAsia="Times New Roman" w:hAnsi="Times New Roman"/>
          <w:bCs/>
          <w:sz w:val="24"/>
          <w:szCs w:val="24"/>
          <w:lang w:eastAsia="ru-RU"/>
        </w:rPr>
        <w:t>Важеевская</w:t>
      </w:r>
      <w:proofErr w:type="spellEnd"/>
      <w:r w:rsidRPr="00570D06">
        <w:rPr>
          <w:rFonts w:ascii="Times New Roman" w:eastAsia="Times New Roman" w:hAnsi="Times New Roman"/>
          <w:bCs/>
          <w:sz w:val="24"/>
          <w:szCs w:val="24"/>
          <w:lang w:eastAsia="ru-RU"/>
        </w:rPr>
        <w:t xml:space="preserve"> Н.Е. Тематическое и поурочное планирование 7-9 классы -М.: Дрофа, 2014.</w:t>
      </w:r>
    </w:p>
    <w:p w:rsidR="006E27D9" w:rsidRPr="006E27D9" w:rsidRDefault="00DF6DA6" w:rsidP="006E27D9">
      <w:pPr>
        <w:spacing w:before="100" w:beforeAutospacing="1" w:after="100" w:afterAutospacing="1" w:line="240" w:lineRule="auto"/>
        <w:ind w:firstLine="708"/>
        <w:rPr>
          <w:rFonts w:ascii="Times New Roman" w:eastAsia="Times New Roman" w:hAnsi="Times New Roman"/>
          <w:bCs/>
          <w:sz w:val="24"/>
          <w:szCs w:val="24"/>
          <w:lang w:eastAsia="ru-RU"/>
        </w:rPr>
      </w:pPr>
      <w:r w:rsidRPr="00570D06">
        <w:rPr>
          <w:rFonts w:ascii="Times New Roman" w:eastAsia="Times New Roman" w:hAnsi="Times New Roman"/>
          <w:bCs/>
          <w:sz w:val="24"/>
          <w:szCs w:val="24"/>
          <w:lang w:eastAsia="ru-RU"/>
        </w:rPr>
        <w:t>11.Повторение и контроль знаний по физике на уроках и внеклассных мероприятиях 7-9 классы. Диск</w:t>
      </w:r>
      <w:r w:rsidR="006E27D9">
        <w:rPr>
          <w:rFonts w:ascii="Times New Roman" w:eastAsia="Times New Roman" w:hAnsi="Times New Roman"/>
          <w:bCs/>
          <w:sz w:val="24"/>
          <w:szCs w:val="24"/>
          <w:lang w:eastAsia="ru-RU"/>
        </w:rPr>
        <w:t xml:space="preserve"> + книга. Москва. Планета 2011.</w:t>
      </w:r>
    </w:p>
    <w:p w:rsidR="006E27D9" w:rsidRDefault="006E27D9" w:rsidP="006E27D9">
      <w:pPr>
        <w:spacing w:before="100" w:beforeAutospacing="1" w:after="100" w:afterAutospacing="1" w:line="240" w:lineRule="auto"/>
        <w:rPr>
          <w:rFonts w:ascii="Times New Roman" w:eastAsia="Times New Roman" w:hAnsi="Times New Roman"/>
          <w:b/>
          <w:bCs/>
          <w:sz w:val="28"/>
          <w:szCs w:val="28"/>
          <w:lang w:eastAsia="ru-RU"/>
        </w:rPr>
      </w:pPr>
    </w:p>
    <w:p w:rsidR="00DF6DA6" w:rsidRPr="00570D06" w:rsidRDefault="00DF6DA6" w:rsidP="006E27D9">
      <w:pPr>
        <w:spacing w:before="100" w:beforeAutospacing="1" w:after="100" w:afterAutospacing="1" w:line="240" w:lineRule="auto"/>
        <w:rPr>
          <w:rFonts w:ascii="Times New Roman" w:eastAsia="Times New Roman" w:hAnsi="Times New Roman"/>
          <w:b/>
          <w:bCs/>
          <w:sz w:val="28"/>
          <w:szCs w:val="28"/>
          <w:lang w:eastAsia="ru-RU"/>
        </w:rPr>
      </w:pPr>
      <w:r w:rsidRPr="00570D06">
        <w:rPr>
          <w:rFonts w:ascii="Times New Roman" w:eastAsia="Times New Roman" w:hAnsi="Times New Roman"/>
          <w:b/>
          <w:bCs/>
          <w:sz w:val="28"/>
          <w:szCs w:val="28"/>
          <w:lang w:eastAsia="ru-RU"/>
        </w:rPr>
        <w:lastRenderedPageBreak/>
        <w:t xml:space="preserve"> Ресурсы Интернет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 xml:space="preserve">«Открытая физика» </w:t>
      </w:r>
      <w:r w:rsidRPr="00570D06">
        <w:rPr>
          <w:rFonts w:ascii="Times New Roman" w:eastAsia="Times New Roman" w:hAnsi="Times New Roman"/>
          <w:sz w:val="24"/>
          <w:szCs w:val="24"/>
          <w:lang w:eastAsia="ru-RU"/>
        </w:rPr>
        <w:br/>
      </w:r>
      <w:hyperlink r:id="rId6" w:tgtFrame="_blank" w:history="1">
        <w:r w:rsidRPr="00570D06">
          <w:rPr>
            <w:rFonts w:ascii="Times New Roman" w:eastAsia="Times New Roman" w:hAnsi="Times New Roman"/>
            <w:bCs/>
            <w:i/>
            <w:iCs/>
            <w:color w:val="0000FF"/>
            <w:sz w:val="24"/>
            <w:szCs w:val="24"/>
            <w:u w:val="single"/>
            <w:lang w:eastAsia="ru-RU"/>
          </w:rPr>
          <w:t xml:space="preserve">http://www.physics.ru/ </w:t>
        </w:r>
      </w:hyperlink>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 xml:space="preserve"> «Физика.ru» </w:t>
      </w:r>
      <w:r w:rsidRPr="00570D06">
        <w:rPr>
          <w:rFonts w:ascii="Times New Roman" w:eastAsia="Times New Roman" w:hAnsi="Times New Roman"/>
          <w:sz w:val="24"/>
          <w:szCs w:val="24"/>
          <w:lang w:eastAsia="ru-RU"/>
        </w:rPr>
        <w:br/>
      </w:r>
      <w:hyperlink r:id="rId7" w:tgtFrame="_blank" w:history="1">
        <w:r w:rsidRPr="00570D06">
          <w:rPr>
            <w:rFonts w:ascii="Times New Roman" w:eastAsia="Times New Roman" w:hAnsi="Times New Roman"/>
            <w:bCs/>
            <w:i/>
            <w:iCs/>
            <w:color w:val="0000FF"/>
            <w:sz w:val="24"/>
            <w:szCs w:val="24"/>
            <w:u w:val="single"/>
            <w:lang w:eastAsia="ru-RU"/>
          </w:rPr>
          <w:t xml:space="preserve">http://www.fizika.ru/ </w:t>
        </w:r>
      </w:hyperlink>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 xml:space="preserve"> «Только в Физике соль» </w:t>
      </w:r>
      <w:r w:rsidRPr="00570D06">
        <w:rPr>
          <w:rFonts w:ascii="Times New Roman" w:eastAsia="Times New Roman" w:hAnsi="Times New Roman"/>
          <w:sz w:val="24"/>
          <w:szCs w:val="24"/>
          <w:lang w:eastAsia="ru-RU"/>
        </w:rPr>
        <w:br/>
      </w:r>
      <w:hyperlink r:id="rId8" w:tgtFrame="_blank" w:history="1">
        <w:r w:rsidRPr="00570D06">
          <w:rPr>
            <w:rFonts w:ascii="Times New Roman" w:eastAsia="Times New Roman" w:hAnsi="Times New Roman"/>
            <w:bCs/>
            <w:i/>
            <w:iCs/>
            <w:color w:val="0000FF"/>
            <w:sz w:val="24"/>
            <w:szCs w:val="24"/>
            <w:u w:val="single"/>
            <w:lang w:eastAsia="ru-RU"/>
          </w:rPr>
          <w:t xml:space="preserve">http://fisika.home.nov.ru/ </w:t>
        </w:r>
      </w:hyperlink>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 xml:space="preserve"> «Занимательная физика в вопросах и ответах»</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9" w:tgtFrame="_blank" w:history="1">
        <w:r w:rsidRPr="00570D06">
          <w:rPr>
            <w:rFonts w:ascii="Times New Roman" w:eastAsia="Times New Roman" w:hAnsi="Times New Roman"/>
            <w:bCs/>
            <w:i/>
            <w:iCs/>
            <w:color w:val="0000FF"/>
            <w:sz w:val="24"/>
            <w:szCs w:val="24"/>
            <w:u w:val="single"/>
            <w:lang w:eastAsia="ru-RU"/>
          </w:rPr>
          <w:t xml:space="preserve">http://elkin52.narod.ru/ </w:t>
        </w:r>
      </w:hyperlink>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 xml:space="preserve"> «Виртуальный методический кабинет учителя физики и астрономии»</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10" w:tgtFrame="_blank" w:history="1">
        <w:r w:rsidRPr="00570D06">
          <w:rPr>
            <w:rFonts w:ascii="Times New Roman" w:eastAsia="Times New Roman" w:hAnsi="Times New Roman"/>
            <w:bCs/>
            <w:i/>
            <w:iCs/>
            <w:color w:val="0000FF"/>
            <w:sz w:val="24"/>
            <w:szCs w:val="24"/>
            <w:u w:val="single"/>
            <w:lang w:eastAsia="ru-RU"/>
          </w:rPr>
          <w:t>http://www.gomulina.orc.ru/</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Сеть творческих учителей. Сообщество учителей физики</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11" w:tgtFrame="_blank" w:history="1">
        <w:r w:rsidRPr="00570D06">
          <w:rPr>
            <w:rFonts w:ascii="Times New Roman" w:eastAsia="Times New Roman" w:hAnsi="Times New Roman"/>
            <w:bCs/>
            <w:i/>
            <w:iCs/>
            <w:color w:val="0000FF"/>
            <w:sz w:val="24"/>
            <w:szCs w:val="24"/>
            <w:u w:val="single"/>
            <w:lang w:eastAsia="ru-RU"/>
          </w:rPr>
          <w:t>http://www.it-n.ru/communities.aspx?cat_no=5500&amp;tmpl=com</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 xml:space="preserve">Сайт «Физика в </w:t>
      </w:r>
      <w:proofErr w:type="spellStart"/>
      <w:r w:rsidRPr="00570D06">
        <w:rPr>
          <w:rFonts w:ascii="Times New Roman" w:eastAsia="Times New Roman" w:hAnsi="Times New Roman"/>
          <w:bCs/>
          <w:sz w:val="24"/>
          <w:szCs w:val="24"/>
          <w:lang w:eastAsia="ru-RU"/>
        </w:rPr>
        <w:t>анимациях</w:t>
      </w:r>
      <w:proofErr w:type="spellEnd"/>
      <w:r w:rsidRPr="00570D06">
        <w:rPr>
          <w:rFonts w:ascii="Times New Roman" w:eastAsia="Times New Roman" w:hAnsi="Times New Roman"/>
          <w:bCs/>
          <w:sz w:val="24"/>
          <w:szCs w:val="24"/>
          <w:lang w:eastAsia="ru-RU"/>
        </w:rPr>
        <w:t>»</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12" w:tgtFrame="_blank" w:history="1">
        <w:r w:rsidRPr="00570D06">
          <w:rPr>
            <w:rFonts w:ascii="Times New Roman" w:eastAsia="Times New Roman" w:hAnsi="Times New Roman"/>
            <w:bCs/>
            <w:i/>
            <w:iCs/>
            <w:color w:val="0000FF"/>
            <w:sz w:val="24"/>
            <w:szCs w:val="24"/>
            <w:u w:val="single"/>
            <w:lang w:eastAsia="ru-RU"/>
          </w:rPr>
          <w:t>http://physics.nad.ru/physics.htm</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proofErr w:type="spellStart"/>
      <w:r w:rsidRPr="00570D06">
        <w:rPr>
          <w:rFonts w:ascii="Times New Roman" w:eastAsia="Times New Roman" w:hAnsi="Times New Roman"/>
          <w:bCs/>
          <w:sz w:val="24"/>
          <w:szCs w:val="24"/>
          <w:lang w:eastAsia="ru-RU"/>
        </w:rPr>
        <w:t>Астро</w:t>
      </w:r>
      <w:proofErr w:type="spellEnd"/>
      <w:r w:rsidRPr="00570D06">
        <w:rPr>
          <w:rFonts w:ascii="Times New Roman" w:eastAsia="Times New Roman" w:hAnsi="Times New Roman"/>
          <w:bCs/>
          <w:sz w:val="24"/>
          <w:szCs w:val="24"/>
          <w:lang w:eastAsia="ru-RU"/>
        </w:rPr>
        <w:t>-физический портал</w:t>
      </w:r>
      <w:r w:rsidRPr="00570D06">
        <w:rPr>
          <w:rFonts w:ascii="Times New Roman" w:eastAsia="Times New Roman" w:hAnsi="Times New Roman"/>
          <w:sz w:val="24"/>
          <w:szCs w:val="24"/>
          <w:lang w:eastAsia="ru-RU"/>
        </w:rPr>
        <w:br/>
      </w:r>
      <w:hyperlink r:id="rId13" w:tgtFrame="_blank" w:history="1">
        <w:r w:rsidRPr="00570D06">
          <w:rPr>
            <w:rFonts w:ascii="Times New Roman" w:eastAsia="Times New Roman" w:hAnsi="Times New Roman"/>
            <w:bCs/>
            <w:i/>
            <w:iCs/>
            <w:color w:val="0000FF"/>
            <w:sz w:val="24"/>
            <w:szCs w:val="24"/>
            <w:u w:val="single"/>
            <w:lang w:eastAsia="ru-RU"/>
          </w:rPr>
          <w:t>http://www.afportal.ru/teacher</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Педагогический марафон учебных предметов (физика)</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14" w:tgtFrame="_blank" w:history="1">
        <w:r w:rsidRPr="00570D06">
          <w:rPr>
            <w:rFonts w:ascii="Times New Roman" w:eastAsia="Times New Roman" w:hAnsi="Times New Roman"/>
            <w:bCs/>
            <w:i/>
            <w:iCs/>
            <w:color w:val="0000FF"/>
            <w:sz w:val="24"/>
            <w:szCs w:val="24"/>
            <w:u w:val="single"/>
            <w:lang w:eastAsia="ru-RU"/>
          </w:rPr>
          <w:t>http://marathon.1september.ru/2008-04-03</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Информационные технологии в преподавании физики (мастер-класс)</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15" w:tgtFrame="_blank" w:history="1">
        <w:r w:rsidRPr="00570D06">
          <w:rPr>
            <w:rFonts w:ascii="Times New Roman" w:eastAsia="Times New Roman" w:hAnsi="Times New Roman"/>
            <w:bCs/>
            <w:i/>
            <w:iCs/>
            <w:color w:val="0000FF"/>
            <w:sz w:val="24"/>
            <w:szCs w:val="24"/>
            <w:u w:val="single"/>
            <w:lang w:eastAsia="ru-RU"/>
          </w:rPr>
          <w:t>http://ifilip.narod.ru/index.html</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lastRenderedPageBreak/>
        <w:t>Мастер-класс «Живая физика»</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16" w:tgtFrame="_blank" w:history="1">
        <w:r w:rsidRPr="00570D06">
          <w:rPr>
            <w:rFonts w:ascii="Times New Roman" w:eastAsia="Times New Roman" w:hAnsi="Times New Roman"/>
            <w:bCs/>
            <w:i/>
            <w:iCs/>
            <w:color w:val="0000FF"/>
            <w:sz w:val="24"/>
            <w:szCs w:val="24"/>
            <w:u w:val="single"/>
            <w:lang w:eastAsia="ru-RU"/>
          </w:rPr>
          <w:t>http://www.int-edu.ru/page.php?id=931</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 xml:space="preserve">Школьный </w:t>
      </w:r>
      <w:proofErr w:type="spellStart"/>
      <w:r w:rsidRPr="00570D06">
        <w:rPr>
          <w:rFonts w:ascii="Times New Roman" w:eastAsia="Times New Roman" w:hAnsi="Times New Roman"/>
          <w:bCs/>
          <w:sz w:val="24"/>
          <w:szCs w:val="24"/>
          <w:lang w:eastAsia="ru-RU"/>
        </w:rPr>
        <w:t>физкабинет</w:t>
      </w:r>
      <w:proofErr w:type="spellEnd"/>
      <w:r w:rsidRPr="00570D06">
        <w:rPr>
          <w:rFonts w:ascii="Times New Roman" w:eastAsia="Times New Roman" w:hAnsi="Times New Roman"/>
          <w:bCs/>
          <w:sz w:val="24"/>
          <w:szCs w:val="24"/>
          <w:lang w:eastAsia="ru-RU"/>
        </w:rPr>
        <w:t xml:space="preserve"> (сайт учителя физики)</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17" w:tgtFrame="_blank" w:history="1">
        <w:r w:rsidRPr="00570D06">
          <w:rPr>
            <w:rFonts w:ascii="Times New Roman" w:eastAsia="Times New Roman" w:hAnsi="Times New Roman"/>
            <w:bCs/>
            <w:i/>
            <w:iCs/>
            <w:color w:val="0000FF"/>
            <w:sz w:val="24"/>
            <w:szCs w:val="24"/>
            <w:u w:val="single"/>
            <w:lang w:eastAsia="ru-RU"/>
          </w:rPr>
          <w:t>http://cm001.narod.ru/index.html</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ИКТ на уроках физики</w:t>
      </w:r>
      <w:r w:rsidRPr="00570D06">
        <w:rPr>
          <w:rFonts w:ascii="Times New Roman" w:eastAsia="Times New Roman" w:hAnsi="Times New Roman"/>
          <w:sz w:val="24"/>
          <w:szCs w:val="24"/>
          <w:lang w:eastAsia="ru-RU"/>
        </w:rPr>
        <w:br/>
      </w:r>
      <w:hyperlink r:id="rId18" w:tgtFrame="_blank" w:history="1">
        <w:r w:rsidRPr="00570D06">
          <w:rPr>
            <w:rFonts w:ascii="Times New Roman" w:eastAsia="Times New Roman" w:hAnsi="Times New Roman"/>
            <w:bCs/>
            <w:i/>
            <w:iCs/>
            <w:color w:val="0000FF"/>
            <w:sz w:val="24"/>
            <w:szCs w:val="24"/>
            <w:u w:val="single"/>
            <w:lang w:eastAsia="ru-RU"/>
          </w:rPr>
          <w:t>http://teach-shzz.narod.ru/index.htm</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Мы и образование (Образовательные ресурсы Интернет)</w:t>
      </w:r>
      <w:r w:rsidRPr="00570D06">
        <w:rPr>
          <w:rFonts w:ascii="Times New Roman" w:eastAsia="Times New Roman" w:hAnsi="Times New Roman"/>
          <w:sz w:val="24"/>
          <w:szCs w:val="24"/>
          <w:lang w:eastAsia="ru-RU"/>
        </w:rPr>
        <w:br/>
      </w:r>
      <w:hyperlink r:id="rId19" w:tgtFrame="_blank" w:history="1">
        <w:r w:rsidRPr="00570D06">
          <w:rPr>
            <w:rFonts w:ascii="Times New Roman" w:eastAsia="Times New Roman" w:hAnsi="Times New Roman"/>
            <w:bCs/>
            <w:i/>
            <w:iCs/>
            <w:color w:val="0000FF"/>
            <w:sz w:val="24"/>
            <w:szCs w:val="24"/>
            <w:u w:val="single"/>
            <w:lang w:eastAsia="ru-RU"/>
          </w:rPr>
          <w:t>http://www.alleng.ru/index.htm</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Центр ДО «ЭЙДОС» (Эвристические олимпиады по физике)</w:t>
      </w:r>
      <w:r w:rsidRPr="00570D06">
        <w:rPr>
          <w:rFonts w:ascii="Times New Roman" w:eastAsia="Times New Roman" w:hAnsi="Times New Roman"/>
          <w:sz w:val="24"/>
          <w:szCs w:val="24"/>
          <w:lang w:eastAsia="ru-RU"/>
        </w:rPr>
        <w:br/>
      </w:r>
      <w:hyperlink r:id="rId20" w:tgtFrame="_blank" w:history="1">
        <w:r w:rsidRPr="00570D06">
          <w:rPr>
            <w:rFonts w:ascii="Times New Roman" w:eastAsia="Times New Roman" w:hAnsi="Times New Roman"/>
            <w:bCs/>
            <w:i/>
            <w:iCs/>
            <w:color w:val="0000FF"/>
            <w:sz w:val="24"/>
            <w:szCs w:val="24"/>
            <w:u w:val="single"/>
            <w:lang w:eastAsia="ru-RU"/>
          </w:rPr>
          <w:t>http://www.eidos.ru/olymp/physics/2009/index.htm</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Цифровая лаборатория «Архимед» (Лабораторные работы по физике)</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21" w:tgtFrame="_blank" w:history="1">
        <w:r w:rsidRPr="00570D06">
          <w:rPr>
            <w:rFonts w:ascii="Times New Roman" w:eastAsia="Times New Roman" w:hAnsi="Times New Roman"/>
            <w:bCs/>
            <w:i/>
            <w:iCs/>
            <w:color w:val="0000FF"/>
            <w:sz w:val="24"/>
            <w:szCs w:val="24"/>
            <w:u w:val="single"/>
            <w:lang w:eastAsia="ru-RU"/>
          </w:rPr>
          <w:t>http://www.9151394.ru/projects/arhimed/arhim1/cituo/lab_raboty_f.htm</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Цифровая лаборатория «Архимед»</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22" w:tgtFrame="_blank" w:history="1">
        <w:r w:rsidRPr="00570D06">
          <w:rPr>
            <w:rFonts w:ascii="Times New Roman" w:eastAsia="Times New Roman" w:hAnsi="Times New Roman"/>
            <w:bCs/>
            <w:i/>
            <w:iCs/>
            <w:color w:val="0000FF"/>
            <w:sz w:val="24"/>
            <w:szCs w:val="24"/>
            <w:u w:val="single"/>
            <w:lang w:eastAsia="ru-RU"/>
          </w:rPr>
          <w:t>http://ifilip.narod.ru/arch/index.html</w:t>
        </w:r>
      </w:hyperlink>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bCs/>
          <w:sz w:val="24"/>
          <w:szCs w:val="24"/>
          <w:lang w:eastAsia="ru-RU"/>
        </w:rPr>
        <w:t>Виртуальные лаборатории (интерактивные модели различных процессов)</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23" w:tgtFrame="_blank" w:history="1">
        <w:r w:rsidRPr="00570D06">
          <w:rPr>
            <w:rFonts w:ascii="Times New Roman" w:eastAsia="Times New Roman" w:hAnsi="Times New Roman"/>
            <w:bCs/>
            <w:i/>
            <w:iCs/>
            <w:color w:val="0000FF"/>
            <w:sz w:val="24"/>
            <w:szCs w:val="24"/>
            <w:u w:val="single"/>
            <w:lang w:eastAsia="ru-RU"/>
          </w:rPr>
          <w:t>http://somit.ru/index_demo.htm</w:t>
        </w:r>
      </w:hyperlink>
      <w:r w:rsidRPr="00570D06">
        <w:rPr>
          <w:rFonts w:ascii="Times New Roman" w:eastAsia="Times New Roman" w:hAnsi="Times New Roman"/>
          <w:sz w:val="24"/>
          <w:szCs w:val="24"/>
          <w:lang w:eastAsia="ru-RU"/>
        </w:rPr>
        <w:t xml:space="preserve"> </w:t>
      </w: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p>
    <w:p w:rsidR="00DF6DA6" w:rsidRPr="00570D06" w:rsidRDefault="00DF6DA6" w:rsidP="00DF6DA6">
      <w:pPr>
        <w:spacing w:before="100" w:beforeAutospacing="1" w:after="100" w:afterAutospacing="1" w:line="240" w:lineRule="auto"/>
        <w:rPr>
          <w:rFonts w:ascii="Times New Roman" w:eastAsia="Times New Roman" w:hAnsi="Times New Roman"/>
          <w:sz w:val="24"/>
          <w:szCs w:val="24"/>
          <w:lang w:eastAsia="ru-RU"/>
        </w:rPr>
      </w:pPr>
    </w:p>
    <w:p w:rsidR="00DF6DA6" w:rsidRDefault="00DF6DA6" w:rsidP="00DF6DA6">
      <w:pPr>
        <w:spacing w:before="100" w:beforeAutospacing="1" w:after="100" w:afterAutospacing="1" w:line="240" w:lineRule="auto"/>
        <w:jc w:val="center"/>
        <w:rPr>
          <w:rFonts w:ascii="Times New Roman" w:eastAsia="Times New Roman" w:hAnsi="Times New Roman"/>
          <w:b/>
          <w:sz w:val="28"/>
          <w:szCs w:val="28"/>
          <w:lang w:eastAsia="ru-RU"/>
        </w:rPr>
      </w:pPr>
    </w:p>
    <w:p w:rsidR="00DF6DA6" w:rsidRDefault="00DF6DA6" w:rsidP="00DF6DA6">
      <w:pPr>
        <w:spacing w:before="100" w:beforeAutospacing="1" w:after="100" w:afterAutospacing="1" w:line="240" w:lineRule="auto"/>
        <w:jc w:val="center"/>
        <w:rPr>
          <w:rFonts w:ascii="Times New Roman" w:eastAsia="Times New Roman" w:hAnsi="Times New Roman"/>
          <w:b/>
          <w:sz w:val="28"/>
          <w:szCs w:val="28"/>
          <w:lang w:eastAsia="ru-RU"/>
        </w:rPr>
      </w:pPr>
    </w:p>
    <w:p w:rsidR="00DF6DA6" w:rsidRDefault="00DF6DA6" w:rsidP="00DF6DA6">
      <w:pPr>
        <w:spacing w:before="100" w:beforeAutospacing="1" w:after="100" w:afterAutospacing="1" w:line="240" w:lineRule="auto"/>
        <w:jc w:val="center"/>
        <w:rPr>
          <w:rFonts w:ascii="Times New Roman" w:eastAsia="Times New Roman" w:hAnsi="Times New Roman"/>
          <w:b/>
          <w:sz w:val="28"/>
          <w:szCs w:val="28"/>
          <w:lang w:eastAsia="ru-RU"/>
        </w:rPr>
      </w:pPr>
      <w:r w:rsidRPr="00570D06">
        <w:rPr>
          <w:rFonts w:ascii="Times New Roman" w:eastAsia="Times New Roman" w:hAnsi="Times New Roman"/>
          <w:b/>
          <w:sz w:val="28"/>
          <w:szCs w:val="28"/>
          <w:lang w:eastAsia="ru-RU"/>
        </w:rPr>
        <w:lastRenderedPageBreak/>
        <w:t>Исследовательская и проектная деятельность учащихся</w:t>
      </w:r>
    </w:p>
    <w:p w:rsidR="00DF6DA6" w:rsidRPr="0047745F" w:rsidRDefault="00DF6DA6" w:rsidP="00DF6DA6">
      <w:pPr>
        <w:spacing w:before="100" w:beforeAutospacing="1" w:after="100" w:afterAutospacing="1" w:line="240" w:lineRule="auto"/>
        <w:rPr>
          <w:rFonts w:ascii="Times New Roman" w:hAnsi="Times New Roman"/>
          <w:color w:val="000000"/>
          <w:sz w:val="28"/>
          <w:szCs w:val="28"/>
          <w:shd w:val="clear" w:color="auto" w:fill="FFFFFF"/>
        </w:rPr>
      </w:pPr>
      <w:r w:rsidRPr="00042083">
        <w:rPr>
          <w:color w:val="000000"/>
          <w:shd w:val="clear" w:color="auto" w:fill="FFFFFF"/>
        </w:rPr>
        <w:t xml:space="preserve"> </w:t>
      </w:r>
      <w:r w:rsidRPr="0047745F">
        <w:rPr>
          <w:rFonts w:ascii="Times New Roman" w:hAnsi="Times New Roman"/>
          <w:color w:val="000000"/>
          <w:sz w:val="28"/>
          <w:szCs w:val="28"/>
          <w:shd w:val="clear" w:color="auto" w:fill="FFFFFF"/>
        </w:rPr>
        <w:t>А.Д. Сахаров – выдающийся ученый и правозащитник современности.</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Авиационные модели свободного полета.</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Автожиры</w:t>
      </w:r>
      <w:r>
        <w:rPr>
          <w:rFonts w:ascii="Times New Roman" w:hAnsi="Times New Roman"/>
          <w:color w:val="000000"/>
          <w:sz w:val="28"/>
          <w:szCs w:val="28"/>
          <w:shd w:val="clear" w:color="auto" w:fill="FFFFFF"/>
        </w:rPr>
        <w:t>.</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Агрегатные состояния вещества.</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Актуальные проблемы физики атмосферы.</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Акустический шум и его воздействие на организм человека.</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Алфёров Жорес Иванович.</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Альберт Эйнштейн — парадоксальный гений и "вечный ребенок". В небесах, на земле и на море. (Физика удивительных природных явлений).</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В погоне за циклом Карно.</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В чем секрет термоса. Ветер как пример конвекции в природе.</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Ветер на службе у человека</w:t>
      </w:r>
      <w:r>
        <w:rPr>
          <w:rFonts w:ascii="Times New Roman" w:hAnsi="Times New Roman"/>
          <w:color w:val="000000"/>
          <w:sz w:val="28"/>
          <w:szCs w:val="28"/>
          <w:shd w:val="clear" w:color="auto" w:fill="FFFFFF"/>
        </w:rPr>
        <w:t>.</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Взаимные превращения жидкостей и газов. Фазовые переходы.</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Взаимосвязь полярных сияний и здоровья человека.</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Взвешивание воздуха</w:t>
      </w:r>
      <w:r>
        <w:rPr>
          <w:rFonts w:ascii="Times New Roman" w:hAnsi="Times New Roman"/>
          <w:color w:val="000000"/>
          <w:sz w:val="28"/>
          <w:szCs w:val="28"/>
          <w:shd w:val="clear" w:color="auto" w:fill="FFFFFF"/>
        </w:rPr>
        <w:t>.</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Виды загрязнений воды и способы очищения, основанные на физических явлениях.</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Виды топлива автомобилей.</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Виды шумового загрязнения и их влияние на живые организмы. Диффузия в домашних опытах</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Диффузия в природе</w:t>
      </w:r>
      <w:r>
        <w:rPr>
          <w:rFonts w:ascii="Times New Roman" w:hAnsi="Times New Roman"/>
          <w:color w:val="000000"/>
          <w:sz w:val="28"/>
          <w:szCs w:val="28"/>
          <w:shd w:val="clear" w:color="auto" w:fill="FFFFFF"/>
        </w:rPr>
        <w:t>.</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Диффузия и ювелирные украшения Колокольный звон с физической точки зрения.</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Коррозия металлов</w:t>
      </w:r>
      <w:r>
        <w:rPr>
          <w:rFonts w:ascii="Times New Roman" w:hAnsi="Times New Roman"/>
          <w:color w:val="000000"/>
          <w:sz w:val="28"/>
          <w:szCs w:val="28"/>
          <w:shd w:val="clear" w:color="auto" w:fill="FFFFFF"/>
        </w:rPr>
        <w:t>.</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Космические скорости</w:t>
      </w:r>
      <w:r>
        <w:rPr>
          <w:rFonts w:ascii="Times New Roman" w:hAnsi="Times New Roman"/>
          <w:color w:val="000000"/>
          <w:sz w:val="28"/>
          <w:szCs w:val="28"/>
          <w:shd w:val="clear" w:color="auto" w:fill="FFFFFF"/>
        </w:rPr>
        <w:t>.</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Космический мусор</w:t>
      </w:r>
      <w:r>
        <w:rPr>
          <w:rFonts w:ascii="Times New Roman" w:hAnsi="Times New Roman"/>
          <w:color w:val="000000"/>
          <w:sz w:val="28"/>
          <w:szCs w:val="28"/>
          <w:shd w:val="clear" w:color="auto" w:fill="FFFFFF"/>
        </w:rPr>
        <w:t>.</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Красивые тайны: серебристые облака. Модель электродвигателя постоянного тока.</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Мой прибор по физике: ареометр.</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Молниеотвод</w:t>
      </w:r>
      <w:r>
        <w:rPr>
          <w:rFonts w:ascii="Times New Roman" w:hAnsi="Times New Roman"/>
          <w:color w:val="000000"/>
          <w:sz w:val="28"/>
          <w:szCs w:val="28"/>
          <w:shd w:val="clear" w:color="auto" w:fill="FFFFFF"/>
        </w:rPr>
        <w:t>.</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Мыльные пузыри как объект исследования поверхностного натяжения.</w:t>
      </w:r>
      <w:r w:rsidRPr="0047745F">
        <w:rPr>
          <w:rFonts w:ascii="Times New Roman" w:hAnsi="Times New Roman"/>
          <w:color w:val="000000"/>
          <w:sz w:val="28"/>
          <w:szCs w:val="28"/>
        </w:rPr>
        <w:br/>
      </w:r>
      <w:proofErr w:type="spellStart"/>
      <w:r w:rsidRPr="0047745F">
        <w:rPr>
          <w:rFonts w:ascii="Times New Roman" w:hAnsi="Times New Roman"/>
          <w:color w:val="000000"/>
          <w:sz w:val="28"/>
          <w:szCs w:val="28"/>
          <w:shd w:val="clear" w:color="auto" w:fill="FFFFFF"/>
        </w:rPr>
        <w:lastRenderedPageBreak/>
        <w:t>Нанобиотехнологии</w:t>
      </w:r>
      <w:proofErr w:type="spellEnd"/>
      <w:r w:rsidRPr="0047745F">
        <w:rPr>
          <w:rFonts w:ascii="Times New Roman" w:hAnsi="Times New Roman"/>
          <w:color w:val="000000"/>
          <w:sz w:val="28"/>
          <w:szCs w:val="28"/>
          <w:shd w:val="clear" w:color="auto" w:fill="FFFFFF"/>
        </w:rPr>
        <w:t xml:space="preserve"> в современном мире.</w:t>
      </w:r>
      <w:r w:rsidRPr="0047745F">
        <w:rPr>
          <w:rFonts w:ascii="Times New Roman" w:hAnsi="Times New Roman"/>
          <w:color w:val="000000"/>
          <w:sz w:val="28"/>
          <w:szCs w:val="28"/>
        </w:rPr>
        <w:br/>
      </w:r>
      <w:proofErr w:type="spellStart"/>
      <w:r w:rsidRPr="0047745F">
        <w:rPr>
          <w:rFonts w:ascii="Times New Roman" w:hAnsi="Times New Roman"/>
          <w:color w:val="000000"/>
          <w:sz w:val="28"/>
          <w:szCs w:val="28"/>
          <w:shd w:val="clear" w:color="auto" w:fill="FFFFFF"/>
        </w:rPr>
        <w:t>Нанодиагностика</w:t>
      </w:r>
      <w:proofErr w:type="spellEnd"/>
      <w:r>
        <w:rPr>
          <w:rFonts w:ascii="Times New Roman" w:hAnsi="Times New Roman"/>
          <w:color w:val="000000"/>
          <w:sz w:val="28"/>
          <w:szCs w:val="28"/>
          <w:shd w:val="clear" w:color="auto" w:fill="FFFFFF"/>
        </w:rPr>
        <w:t>.</w:t>
      </w:r>
      <w:r w:rsidRPr="0047745F">
        <w:rPr>
          <w:rFonts w:ascii="Times New Roman" w:hAnsi="Times New Roman"/>
          <w:color w:val="000000"/>
          <w:sz w:val="28"/>
          <w:szCs w:val="28"/>
        </w:rPr>
        <w:br/>
      </w:r>
      <w:proofErr w:type="spellStart"/>
      <w:r w:rsidRPr="0047745F">
        <w:rPr>
          <w:rFonts w:ascii="Times New Roman" w:hAnsi="Times New Roman"/>
          <w:color w:val="000000"/>
          <w:sz w:val="28"/>
          <w:szCs w:val="28"/>
          <w:shd w:val="clear" w:color="auto" w:fill="FFFFFF"/>
        </w:rPr>
        <w:t>Наноструктурированный</w:t>
      </w:r>
      <w:proofErr w:type="spellEnd"/>
      <w:r w:rsidRPr="0047745F">
        <w:rPr>
          <w:rFonts w:ascii="Times New Roman" w:hAnsi="Times New Roman"/>
          <w:color w:val="000000"/>
          <w:sz w:val="28"/>
          <w:szCs w:val="28"/>
          <w:shd w:val="clear" w:color="auto" w:fill="FFFFFF"/>
        </w:rPr>
        <w:t xml:space="preserve"> мелкозернистый бетон.</w:t>
      </w:r>
      <w:r w:rsidRPr="0047745F">
        <w:rPr>
          <w:rFonts w:ascii="Times New Roman" w:hAnsi="Times New Roman"/>
          <w:color w:val="000000"/>
          <w:sz w:val="28"/>
          <w:szCs w:val="28"/>
        </w:rPr>
        <w:br/>
      </w:r>
      <w:proofErr w:type="spellStart"/>
      <w:r w:rsidRPr="0047745F">
        <w:rPr>
          <w:rFonts w:ascii="Times New Roman" w:hAnsi="Times New Roman"/>
          <w:color w:val="000000"/>
          <w:sz w:val="28"/>
          <w:szCs w:val="28"/>
          <w:shd w:val="clear" w:color="auto" w:fill="FFFFFF"/>
        </w:rPr>
        <w:t>Нанотехнологии</w:t>
      </w:r>
      <w:proofErr w:type="spellEnd"/>
      <w:r w:rsidRPr="0047745F">
        <w:rPr>
          <w:rFonts w:ascii="Times New Roman" w:hAnsi="Times New Roman"/>
          <w:color w:val="000000"/>
          <w:sz w:val="28"/>
          <w:szCs w:val="28"/>
          <w:shd w:val="clear" w:color="auto" w:fill="FFFFFF"/>
        </w:rPr>
        <w:t xml:space="preserve"> в нашей жизни.</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Невесомость</w:t>
      </w:r>
      <w:r>
        <w:rPr>
          <w:rFonts w:ascii="Times New Roman" w:hAnsi="Times New Roman"/>
          <w:color w:val="000000"/>
          <w:sz w:val="28"/>
          <w:szCs w:val="28"/>
          <w:shd w:val="clear" w:color="auto" w:fill="FFFFFF"/>
        </w:rPr>
        <w:t>.</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Об использовании энергии ветра. Применение информационных технологий при изучении криволинейного движения.</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Применение силы Архимеда в технике.</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Применение ультразвука в медицине.</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Принцип относительности Галилея.</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Простые механизмы в сельском хозяйстве.</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Ода вращательному движению Энергетика: вчера, сегодня, завтра.</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Энергетические возможности магнитогидродинамического эффекта.</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Энергия будущего</w:t>
      </w:r>
      <w:r>
        <w:rPr>
          <w:rFonts w:ascii="Times New Roman" w:hAnsi="Times New Roman"/>
          <w:color w:val="000000"/>
          <w:sz w:val="28"/>
          <w:szCs w:val="28"/>
          <w:shd w:val="clear" w:color="auto" w:fill="FFFFFF"/>
        </w:rPr>
        <w:t>.</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Энергосберегающие лампы: "за" или "против".</w:t>
      </w:r>
      <w:r w:rsidRPr="0047745F">
        <w:rPr>
          <w:rFonts w:ascii="Times New Roman" w:hAnsi="Times New Roman"/>
          <w:color w:val="000000"/>
          <w:sz w:val="28"/>
          <w:szCs w:val="28"/>
        </w:rPr>
        <w:br/>
      </w:r>
      <w:r w:rsidRPr="0047745F">
        <w:rPr>
          <w:rFonts w:ascii="Times New Roman" w:hAnsi="Times New Roman"/>
          <w:color w:val="000000"/>
          <w:sz w:val="28"/>
          <w:szCs w:val="28"/>
          <w:shd w:val="clear" w:color="auto" w:fill="FFFFFF"/>
        </w:rPr>
        <w:t>Янтарь в физике.</w:t>
      </w:r>
    </w:p>
    <w:p w:rsidR="00DF6DA6" w:rsidRDefault="00DF6DA6" w:rsidP="00DF6DA6">
      <w:pPr>
        <w:spacing w:before="100" w:beforeAutospacing="1" w:after="100" w:afterAutospacing="1" w:line="240" w:lineRule="auto"/>
        <w:jc w:val="center"/>
        <w:rPr>
          <w:color w:val="000000"/>
          <w:shd w:val="clear" w:color="auto" w:fill="FFFFFF"/>
        </w:rPr>
      </w:pPr>
    </w:p>
    <w:p w:rsidR="00DF6DA6" w:rsidRDefault="00DF6DA6" w:rsidP="00DF6DA6">
      <w:pPr>
        <w:spacing w:before="100" w:beforeAutospacing="1" w:after="100" w:afterAutospacing="1" w:line="240" w:lineRule="auto"/>
        <w:jc w:val="center"/>
        <w:rPr>
          <w:rFonts w:ascii="Times New Roman" w:eastAsia="Times New Roman" w:hAnsi="Times New Roman"/>
          <w:b/>
          <w:sz w:val="28"/>
          <w:szCs w:val="28"/>
          <w:lang w:eastAsia="ru-RU"/>
        </w:rPr>
      </w:pPr>
    </w:p>
    <w:p w:rsidR="00DF6DA6" w:rsidRPr="00570D06" w:rsidRDefault="00DF6DA6" w:rsidP="00DF6DA6">
      <w:pPr>
        <w:spacing w:before="100" w:beforeAutospacing="1" w:after="100" w:afterAutospacing="1" w:line="240" w:lineRule="auto"/>
        <w:jc w:val="center"/>
        <w:rPr>
          <w:rFonts w:ascii="Times New Roman" w:eastAsia="Times New Roman" w:hAnsi="Times New Roman"/>
          <w:b/>
          <w:sz w:val="28"/>
          <w:szCs w:val="28"/>
          <w:lang w:eastAsia="ru-RU"/>
        </w:rPr>
      </w:pPr>
    </w:p>
    <w:p w:rsidR="00DF6DA6" w:rsidRPr="00570D06" w:rsidRDefault="00DF6DA6" w:rsidP="00DF6DA6">
      <w:pPr>
        <w:spacing w:before="100" w:beforeAutospacing="1" w:after="100" w:afterAutospacing="1" w:line="240" w:lineRule="auto"/>
        <w:ind w:left="720"/>
        <w:rPr>
          <w:rFonts w:ascii="Times New Roman" w:eastAsia="Times New Roman" w:hAnsi="Times New Roman"/>
          <w:sz w:val="24"/>
          <w:szCs w:val="24"/>
          <w:lang w:eastAsia="ru-RU"/>
        </w:rPr>
      </w:pPr>
    </w:p>
    <w:p w:rsidR="00DF6DA6" w:rsidRDefault="00DF6DA6" w:rsidP="00DF6DA6">
      <w:pPr>
        <w:spacing w:before="100" w:beforeAutospacing="1" w:after="100" w:afterAutospacing="1" w:line="240" w:lineRule="auto"/>
        <w:ind w:left="720"/>
        <w:jc w:val="center"/>
        <w:rPr>
          <w:rFonts w:ascii="Times New Roman" w:eastAsia="Times New Roman" w:hAnsi="Times New Roman"/>
          <w:b/>
          <w:sz w:val="32"/>
          <w:szCs w:val="32"/>
          <w:lang w:eastAsia="ru-RU"/>
        </w:rPr>
      </w:pPr>
    </w:p>
    <w:p w:rsidR="00DF6DA6" w:rsidRDefault="00DF6DA6" w:rsidP="00DF6DA6">
      <w:pPr>
        <w:spacing w:before="100" w:beforeAutospacing="1" w:after="100" w:afterAutospacing="1" w:line="240" w:lineRule="auto"/>
        <w:ind w:left="720"/>
        <w:jc w:val="center"/>
        <w:rPr>
          <w:rFonts w:ascii="Times New Roman" w:eastAsia="Times New Roman" w:hAnsi="Times New Roman"/>
          <w:b/>
          <w:sz w:val="32"/>
          <w:szCs w:val="32"/>
          <w:lang w:eastAsia="ru-RU"/>
        </w:rPr>
      </w:pPr>
    </w:p>
    <w:p w:rsidR="00086233" w:rsidRDefault="00086233" w:rsidP="00086233">
      <w:pPr>
        <w:spacing w:before="100" w:beforeAutospacing="1" w:after="100" w:afterAutospacing="1" w:line="240" w:lineRule="auto"/>
        <w:rPr>
          <w:rFonts w:ascii="Times New Roman" w:eastAsia="Times New Roman" w:hAnsi="Times New Roman"/>
          <w:b/>
          <w:sz w:val="32"/>
          <w:szCs w:val="32"/>
          <w:lang w:eastAsia="ru-RU"/>
        </w:rPr>
      </w:pPr>
    </w:p>
    <w:p w:rsidR="00DF6DA6" w:rsidRDefault="00DF6DA6" w:rsidP="00086233">
      <w:pPr>
        <w:spacing w:before="100" w:beforeAutospacing="1" w:after="100" w:afterAutospacing="1" w:line="240" w:lineRule="auto"/>
        <w:ind w:left="5664" w:firstLine="708"/>
        <w:rPr>
          <w:rFonts w:ascii="Times New Roman" w:eastAsia="Times New Roman" w:hAnsi="Times New Roman"/>
          <w:b/>
          <w:sz w:val="32"/>
          <w:szCs w:val="32"/>
          <w:lang w:eastAsia="ru-RU"/>
        </w:rPr>
      </w:pPr>
      <w:r w:rsidRPr="00570D06">
        <w:rPr>
          <w:rFonts w:ascii="Times New Roman" w:eastAsia="Times New Roman" w:hAnsi="Times New Roman"/>
          <w:b/>
          <w:sz w:val="32"/>
          <w:szCs w:val="32"/>
          <w:lang w:eastAsia="ru-RU"/>
        </w:rPr>
        <w:lastRenderedPageBreak/>
        <w:t>Оборудование</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Номенклатура учебного оборудования по физике определяется стандартами физического образования, минимумом содержания учебного материала, базисной программой общего образования.</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Для постановки демонстраций достаточно одного экземпляра оборудования, для фронтальных лабораторных работ не менее одного комплекта оборудования на двоих учащихся.</w:t>
      </w:r>
    </w:p>
    <w:p w:rsidR="00086233" w:rsidRPr="00086233" w:rsidRDefault="00086233" w:rsidP="00086233">
      <w:pPr>
        <w:shd w:val="clear" w:color="auto" w:fill="FFFFFF"/>
        <w:spacing w:before="100" w:beforeAutospacing="1" w:after="100" w:afterAutospacing="1" w:line="240" w:lineRule="auto"/>
        <w:jc w:val="center"/>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Перечень демонстрационного оборудования:</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Модель генератора переменного тока, модель опыта Резерфорда.</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Измерительные приборы: метроном, секундомер, дозиметр, гальванометр, компас.</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Трубка Ньютона, прибор для демонстрации свободного падения, комплект приборов по кинематике и динамике, прибор для демонстрации закона сохранения импульса, прибор для демонстрации реактивного движения.</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Нитяной и пружинный маятники, волновая машина, камертон.</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Трансформатор, полосовые и дугообразные магниты, катушка, ключ, катушка-моток, соединительные провода, низковольтная лампа на подставке, спектроскоп, высоковольтный индуктор, спектральные трубки с газами, стеклянная призма.</w:t>
      </w:r>
    </w:p>
    <w:p w:rsidR="00086233" w:rsidRPr="00086233" w:rsidRDefault="00086233" w:rsidP="00086233">
      <w:pPr>
        <w:shd w:val="clear" w:color="auto" w:fill="FFFFFF"/>
        <w:spacing w:before="100" w:beforeAutospacing="1" w:after="100" w:afterAutospacing="1" w:line="240" w:lineRule="auto"/>
        <w:jc w:val="center"/>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Перечень оборудования для лабораторных работ.</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Работа №1. Штатив с муфтой и лапкой, металлический цилиндр, шарик, измерительная лента, желоб лабораторный металлический.</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Работа №2. Прибор для изучения движения тел, штатив с муфтой и лапкой, миллиметровая и копировальная бумага.</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Работа №3. Штатив с муфтой и лапкой, пружина, набор грузов, секундомер.</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Работа №4. Штатив с муфтой и лапкой, металлический шарик, нить, секундомер (или метроном)</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lastRenderedPageBreak/>
        <w:t>Работа №5. Миллиамперметр, катушка-моток, магнит дугообразный, источник питания, катушка с железным сердечником, реостат, ключ, соединительные провода, модель генератора переменного тока.</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Работа №6. Высоковольтный индуктор, газонаполненные трубки, спектроскоп.</w:t>
      </w:r>
    </w:p>
    <w:p w:rsidR="00086233" w:rsidRPr="00086233" w:rsidRDefault="00086233" w:rsidP="00086233">
      <w:pPr>
        <w:shd w:val="clear" w:color="auto" w:fill="FFFFFF"/>
        <w:spacing w:before="100" w:beforeAutospacing="1" w:after="100" w:afterAutospacing="1" w:line="240" w:lineRule="auto"/>
        <w:rPr>
          <w:rFonts w:ascii="Georgia" w:eastAsia="Times New Roman" w:hAnsi="Georgia"/>
          <w:color w:val="000000"/>
          <w:sz w:val="24"/>
          <w:szCs w:val="24"/>
          <w:lang w:eastAsia="ru-RU"/>
        </w:rPr>
      </w:pPr>
      <w:r w:rsidRPr="00086233">
        <w:rPr>
          <w:rFonts w:ascii="Georgia" w:eastAsia="Times New Roman" w:hAnsi="Georgia"/>
          <w:color w:val="000000"/>
          <w:sz w:val="24"/>
          <w:szCs w:val="24"/>
          <w:lang w:eastAsia="ru-RU"/>
        </w:rPr>
        <w:t>Работы №7-8 Фотографии треков заряженных частиц, полученных в камере Вильсона, пузырьковой камере и фотоэмульсии.</w:t>
      </w:r>
    </w:p>
    <w:p w:rsidR="00DF6DA6" w:rsidRPr="00570D06" w:rsidRDefault="00DF6DA6" w:rsidP="00086233">
      <w:pPr>
        <w:spacing w:before="100" w:beforeAutospacing="1" w:after="100" w:afterAutospacing="1" w:line="240" w:lineRule="auto"/>
        <w:jc w:val="center"/>
        <w:rPr>
          <w:rFonts w:ascii="Times New Roman" w:eastAsia="Times New Roman" w:hAnsi="Times New Roman"/>
          <w:b/>
          <w:sz w:val="32"/>
          <w:szCs w:val="32"/>
          <w:lang w:eastAsia="ru-RU"/>
        </w:rPr>
      </w:pPr>
      <w:r w:rsidRPr="00570D06">
        <w:rPr>
          <w:rFonts w:ascii="Times New Roman" w:eastAsia="Times New Roman" w:hAnsi="Times New Roman"/>
          <w:b/>
          <w:sz w:val="32"/>
          <w:szCs w:val="32"/>
          <w:lang w:eastAsia="ru-RU"/>
        </w:rPr>
        <w:t>Компьютерная техника</w:t>
      </w:r>
    </w:p>
    <w:p w:rsidR="00DF6DA6" w:rsidRPr="00570D06" w:rsidRDefault="00DF6DA6" w:rsidP="00DF6DA6">
      <w:pPr>
        <w:numPr>
          <w:ilvl w:val="0"/>
          <w:numId w:val="29"/>
        </w:num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sz w:val="24"/>
          <w:szCs w:val="24"/>
          <w:lang w:eastAsia="ru-RU"/>
        </w:rPr>
        <w:t>Ноутбук</w:t>
      </w:r>
    </w:p>
    <w:p w:rsidR="00DF6DA6" w:rsidRPr="00570D06" w:rsidRDefault="00DF6DA6" w:rsidP="00DF6DA6">
      <w:pPr>
        <w:numPr>
          <w:ilvl w:val="0"/>
          <w:numId w:val="29"/>
        </w:num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sz w:val="24"/>
          <w:szCs w:val="24"/>
          <w:lang w:eastAsia="ru-RU"/>
        </w:rPr>
        <w:t>Проектор</w:t>
      </w:r>
    </w:p>
    <w:p w:rsidR="006E27D9" w:rsidRDefault="00DF6DA6" w:rsidP="006E27D9">
      <w:pPr>
        <w:numPr>
          <w:ilvl w:val="0"/>
          <w:numId w:val="29"/>
        </w:numPr>
        <w:spacing w:before="100" w:beforeAutospacing="1" w:after="100" w:afterAutospacing="1" w:line="240" w:lineRule="auto"/>
        <w:rPr>
          <w:rFonts w:ascii="Times New Roman" w:eastAsia="Times New Roman" w:hAnsi="Times New Roman"/>
          <w:sz w:val="24"/>
          <w:szCs w:val="24"/>
          <w:lang w:eastAsia="ru-RU"/>
        </w:rPr>
      </w:pPr>
      <w:r w:rsidRPr="00570D06">
        <w:rPr>
          <w:rFonts w:ascii="Times New Roman" w:eastAsia="Times New Roman" w:hAnsi="Times New Roman"/>
          <w:sz w:val="24"/>
          <w:szCs w:val="24"/>
          <w:lang w:eastAsia="ru-RU"/>
        </w:rPr>
        <w:t>Экран</w:t>
      </w:r>
    </w:p>
    <w:p w:rsidR="00DF6DA6" w:rsidRPr="006E27D9" w:rsidRDefault="00DF6DA6" w:rsidP="008E0EE5">
      <w:pPr>
        <w:spacing w:before="100" w:beforeAutospacing="1" w:after="100" w:afterAutospacing="1" w:line="240" w:lineRule="auto"/>
        <w:ind w:left="502"/>
        <w:rPr>
          <w:rFonts w:ascii="Times New Roman" w:eastAsia="Times New Roman" w:hAnsi="Times New Roman"/>
          <w:sz w:val="24"/>
          <w:szCs w:val="24"/>
          <w:lang w:eastAsia="ru-RU"/>
        </w:rPr>
      </w:pPr>
      <w:r w:rsidRPr="006E27D9">
        <w:rPr>
          <w:rFonts w:ascii="Times New Roman" w:eastAsia="Times New Roman" w:hAnsi="Times New Roman"/>
          <w:b/>
          <w:sz w:val="32"/>
          <w:szCs w:val="32"/>
          <w:lang w:eastAsia="ru-RU"/>
        </w:rPr>
        <w:t xml:space="preserve">Мультимедийные обучающие, </w:t>
      </w:r>
      <w:proofErr w:type="spellStart"/>
      <w:r w:rsidRPr="006E27D9">
        <w:rPr>
          <w:rFonts w:ascii="Times New Roman" w:eastAsia="Times New Roman" w:hAnsi="Times New Roman"/>
          <w:b/>
          <w:sz w:val="32"/>
          <w:szCs w:val="32"/>
          <w:lang w:eastAsia="ru-RU"/>
        </w:rPr>
        <w:t>тренинговые</w:t>
      </w:r>
      <w:proofErr w:type="spellEnd"/>
      <w:r w:rsidRPr="006E27D9">
        <w:rPr>
          <w:rFonts w:ascii="Times New Roman" w:eastAsia="Times New Roman" w:hAnsi="Times New Roman"/>
          <w:b/>
          <w:sz w:val="32"/>
          <w:szCs w:val="32"/>
          <w:lang w:eastAsia="ru-RU"/>
        </w:rPr>
        <w:t xml:space="preserve"> и контролирующие программы</w:t>
      </w:r>
    </w:p>
    <w:p w:rsidR="00DF6DA6" w:rsidRPr="00E67B88" w:rsidRDefault="00DF6DA6" w:rsidP="00DF6DA6">
      <w:pPr>
        <w:pStyle w:val="a4"/>
        <w:numPr>
          <w:ilvl w:val="0"/>
          <w:numId w:val="30"/>
        </w:numPr>
        <w:spacing w:before="100" w:beforeAutospacing="1" w:after="100" w:afterAutospacing="1" w:line="240" w:lineRule="auto"/>
        <w:rPr>
          <w:rFonts w:ascii="Times New Roman" w:eastAsia="Times New Roman" w:hAnsi="Times New Roman"/>
          <w:sz w:val="28"/>
          <w:szCs w:val="28"/>
          <w:lang w:eastAsia="ru-RU"/>
        </w:rPr>
      </w:pPr>
      <w:r w:rsidRPr="00570D06">
        <w:rPr>
          <w:rFonts w:ascii="Times New Roman" w:eastAsia="Times New Roman" w:hAnsi="Times New Roman"/>
          <w:bCs/>
          <w:sz w:val="28"/>
          <w:szCs w:val="28"/>
          <w:lang w:eastAsia="ru-RU"/>
        </w:rPr>
        <w:t>Мы и образование (Образовательные ресурсы Интернет)</w:t>
      </w:r>
      <w:r w:rsidRPr="00570D06">
        <w:rPr>
          <w:rFonts w:ascii="Times New Roman" w:eastAsia="Times New Roman" w:hAnsi="Times New Roman"/>
          <w:sz w:val="28"/>
          <w:szCs w:val="28"/>
          <w:lang w:eastAsia="ru-RU"/>
        </w:rPr>
        <w:br/>
      </w:r>
      <w:hyperlink r:id="rId24" w:tgtFrame="_blank" w:history="1">
        <w:r w:rsidRPr="00570D06">
          <w:rPr>
            <w:rFonts w:ascii="Times New Roman" w:eastAsia="Times New Roman" w:hAnsi="Times New Roman"/>
            <w:bCs/>
            <w:i/>
            <w:iCs/>
            <w:color w:val="0000FF"/>
            <w:sz w:val="28"/>
            <w:szCs w:val="28"/>
            <w:u w:val="single"/>
            <w:lang w:eastAsia="ru-RU"/>
          </w:rPr>
          <w:t>http://www.alleng.ru/index.htm</w:t>
        </w:r>
      </w:hyperlink>
    </w:p>
    <w:p w:rsidR="00DF6DA6" w:rsidRPr="00E67B88" w:rsidRDefault="00DF6DA6" w:rsidP="00DF6DA6">
      <w:pPr>
        <w:pStyle w:val="a4"/>
        <w:numPr>
          <w:ilvl w:val="0"/>
          <w:numId w:val="30"/>
        </w:numPr>
        <w:spacing w:before="100" w:beforeAutospacing="1" w:after="100" w:afterAutospacing="1" w:line="240" w:lineRule="auto"/>
        <w:rPr>
          <w:rFonts w:ascii="Times New Roman" w:eastAsia="Times New Roman" w:hAnsi="Times New Roman"/>
          <w:sz w:val="28"/>
          <w:szCs w:val="28"/>
          <w:lang w:eastAsia="ru-RU"/>
        </w:rPr>
      </w:pPr>
      <w:r w:rsidRPr="00570D06">
        <w:rPr>
          <w:rFonts w:ascii="Times New Roman" w:eastAsia="Times New Roman" w:hAnsi="Times New Roman"/>
          <w:bCs/>
          <w:sz w:val="28"/>
          <w:szCs w:val="28"/>
          <w:lang w:eastAsia="ru-RU"/>
        </w:rPr>
        <w:t>ИКТ на уроках физики</w:t>
      </w:r>
      <w:r w:rsidRPr="00570D06">
        <w:rPr>
          <w:rFonts w:ascii="Times New Roman" w:eastAsia="Times New Roman" w:hAnsi="Times New Roman"/>
          <w:sz w:val="28"/>
          <w:szCs w:val="28"/>
          <w:lang w:eastAsia="ru-RU"/>
        </w:rPr>
        <w:br/>
      </w:r>
      <w:hyperlink r:id="rId25" w:tgtFrame="_blank" w:history="1">
        <w:r w:rsidRPr="00570D06">
          <w:rPr>
            <w:rFonts w:ascii="Times New Roman" w:eastAsia="Times New Roman" w:hAnsi="Times New Roman"/>
            <w:bCs/>
            <w:i/>
            <w:iCs/>
            <w:color w:val="0000FF"/>
            <w:sz w:val="28"/>
            <w:szCs w:val="28"/>
            <w:u w:val="single"/>
            <w:lang w:eastAsia="ru-RU"/>
          </w:rPr>
          <w:t>http://teach-shzz.narod.ru/index.htm</w:t>
        </w:r>
      </w:hyperlink>
    </w:p>
    <w:p w:rsidR="00DF6DA6" w:rsidRPr="00E67B88" w:rsidRDefault="00DF6DA6" w:rsidP="00DF6DA6">
      <w:pPr>
        <w:pStyle w:val="a4"/>
        <w:numPr>
          <w:ilvl w:val="0"/>
          <w:numId w:val="30"/>
        </w:numPr>
        <w:spacing w:before="100" w:beforeAutospacing="1" w:after="100" w:afterAutospacing="1" w:line="240" w:lineRule="auto"/>
        <w:rPr>
          <w:rFonts w:ascii="Times New Roman" w:eastAsia="Times New Roman" w:hAnsi="Times New Roman"/>
          <w:sz w:val="28"/>
          <w:szCs w:val="28"/>
          <w:lang w:eastAsia="ru-RU"/>
        </w:rPr>
      </w:pPr>
      <w:r w:rsidRPr="00570D06">
        <w:rPr>
          <w:rFonts w:ascii="Times New Roman" w:eastAsia="Times New Roman" w:hAnsi="Times New Roman"/>
          <w:sz w:val="28"/>
          <w:szCs w:val="28"/>
          <w:lang w:eastAsia="ru-RU"/>
        </w:rPr>
        <w:t xml:space="preserve">«Открытая физика» </w:t>
      </w:r>
      <w:r w:rsidRPr="00E67B88">
        <w:rPr>
          <w:rFonts w:ascii="Times New Roman" w:eastAsia="Times New Roman" w:hAnsi="Times New Roman"/>
          <w:sz w:val="28"/>
          <w:szCs w:val="28"/>
          <w:lang w:eastAsia="ru-RU"/>
        </w:rPr>
        <w:t xml:space="preserve">http://www.physics.ru/ </w:t>
      </w:r>
    </w:p>
    <w:p w:rsidR="00DF6DA6" w:rsidRDefault="00DF6DA6" w:rsidP="00DF6DA6">
      <w:pPr>
        <w:pStyle w:val="a4"/>
        <w:numPr>
          <w:ilvl w:val="0"/>
          <w:numId w:val="30"/>
        </w:numPr>
        <w:spacing w:before="100" w:beforeAutospacing="1" w:after="100" w:afterAutospacing="1" w:line="240" w:lineRule="auto"/>
        <w:rPr>
          <w:rFonts w:ascii="Times New Roman" w:eastAsia="Times New Roman" w:hAnsi="Times New Roman"/>
          <w:sz w:val="28"/>
          <w:szCs w:val="28"/>
          <w:lang w:eastAsia="ru-RU"/>
        </w:rPr>
      </w:pPr>
      <w:r w:rsidRPr="00570D06">
        <w:rPr>
          <w:rFonts w:ascii="Times New Roman" w:eastAsia="Times New Roman" w:hAnsi="Times New Roman"/>
          <w:sz w:val="28"/>
          <w:szCs w:val="28"/>
          <w:lang w:eastAsia="ru-RU"/>
        </w:rPr>
        <w:t xml:space="preserve"> «Физика.ru» </w:t>
      </w:r>
      <w:hyperlink r:id="rId26" w:history="1">
        <w:r w:rsidRPr="00487DFD">
          <w:rPr>
            <w:rStyle w:val="a6"/>
            <w:rFonts w:ascii="Times New Roman" w:eastAsia="Times New Roman" w:hAnsi="Times New Roman"/>
            <w:sz w:val="28"/>
            <w:szCs w:val="28"/>
            <w:lang w:eastAsia="ru-RU"/>
          </w:rPr>
          <w:t>http://www.fizika.ru/</w:t>
        </w:r>
      </w:hyperlink>
    </w:p>
    <w:p w:rsidR="00DF6DA6" w:rsidRPr="00E67B88" w:rsidRDefault="00DF6DA6" w:rsidP="00DF6DA6">
      <w:pPr>
        <w:pStyle w:val="a4"/>
        <w:numPr>
          <w:ilvl w:val="0"/>
          <w:numId w:val="30"/>
        </w:numPr>
        <w:spacing w:before="100" w:beforeAutospacing="1" w:after="100" w:afterAutospacing="1" w:line="240" w:lineRule="auto"/>
        <w:rPr>
          <w:rFonts w:ascii="Times New Roman" w:eastAsia="Times New Roman" w:hAnsi="Times New Roman"/>
          <w:sz w:val="28"/>
          <w:szCs w:val="28"/>
          <w:lang w:eastAsia="ru-RU"/>
        </w:rPr>
      </w:pPr>
      <w:r w:rsidRPr="00570D06">
        <w:rPr>
          <w:rFonts w:ascii="Times New Roman" w:eastAsia="Times New Roman" w:hAnsi="Times New Roman"/>
          <w:bCs/>
          <w:sz w:val="24"/>
          <w:szCs w:val="24"/>
          <w:lang w:eastAsia="ru-RU"/>
        </w:rPr>
        <w:t>«Виртуальный методический кабинет учителя физики и астрономии»</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27" w:tgtFrame="_blank" w:history="1">
        <w:r w:rsidRPr="00570D06">
          <w:rPr>
            <w:rFonts w:ascii="Times New Roman" w:eastAsia="Times New Roman" w:hAnsi="Times New Roman"/>
            <w:bCs/>
            <w:i/>
            <w:iCs/>
            <w:color w:val="0000FF"/>
            <w:sz w:val="24"/>
            <w:szCs w:val="24"/>
            <w:u w:val="single"/>
            <w:lang w:eastAsia="ru-RU"/>
          </w:rPr>
          <w:t>http://www.gomulina.orc.ru/</w:t>
        </w:r>
      </w:hyperlink>
    </w:p>
    <w:p w:rsidR="00DF6DA6" w:rsidRPr="00E67B88" w:rsidRDefault="00DF6DA6" w:rsidP="00DF6DA6">
      <w:pPr>
        <w:pStyle w:val="a4"/>
        <w:numPr>
          <w:ilvl w:val="0"/>
          <w:numId w:val="30"/>
        </w:numPr>
        <w:spacing w:before="100" w:beforeAutospacing="1" w:after="100" w:afterAutospacing="1" w:line="240" w:lineRule="auto"/>
        <w:rPr>
          <w:rFonts w:ascii="Times New Roman" w:eastAsia="Times New Roman" w:hAnsi="Times New Roman"/>
          <w:sz w:val="28"/>
          <w:szCs w:val="28"/>
          <w:lang w:eastAsia="ru-RU"/>
        </w:rPr>
      </w:pPr>
      <w:r w:rsidRPr="00570D06">
        <w:rPr>
          <w:rFonts w:ascii="Times New Roman" w:eastAsia="Times New Roman" w:hAnsi="Times New Roman"/>
          <w:bCs/>
          <w:sz w:val="24"/>
          <w:szCs w:val="24"/>
          <w:lang w:eastAsia="ru-RU"/>
        </w:rPr>
        <w:t>Виртуальные лаборатории (интерактивные модели различных процессов)</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28" w:tgtFrame="_blank" w:history="1">
        <w:r w:rsidRPr="00570D06">
          <w:rPr>
            <w:rFonts w:ascii="Times New Roman" w:eastAsia="Times New Roman" w:hAnsi="Times New Roman"/>
            <w:bCs/>
            <w:i/>
            <w:iCs/>
            <w:color w:val="0000FF"/>
            <w:sz w:val="24"/>
            <w:szCs w:val="24"/>
            <w:u w:val="single"/>
            <w:lang w:eastAsia="ru-RU"/>
          </w:rPr>
          <w:t>http://somit.ru/index_demo.htm</w:t>
        </w:r>
      </w:hyperlink>
    </w:p>
    <w:p w:rsidR="00DF6DA6" w:rsidRPr="00E67B88" w:rsidRDefault="00DF6DA6" w:rsidP="00DF6DA6">
      <w:pPr>
        <w:pStyle w:val="a4"/>
        <w:numPr>
          <w:ilvl w:val="0"/>
          <w:numId w:val="30"/>
        </w:numPr>
        <w:spacing w:before="100" w:beforeAutospacing="1" w:after="100" w:afterAutospacing="1" w:line="240" w:lineRule="auto"/>
        <w:rPr>
          <w:rFonts w:ascii="Times New Roman" w:eastAsia="Times New Roman" w:hAnsi="Times New Roman"/>
          <w:sz w:val="28"/>
          <w:szCs w:val="28"/>
          <w:lang w:eastAsia="ru-RU"/>
        </w:rPr>
      </w:pPr>
      <w:r w:rsidRPr="00570D06">
        <w:rPr>
          <w:rFonts w:ascii="Times New Roman" w:eastAsia="Times New Roman" w:hAnsi="Times New Roman"/>
          <w:bCs/>
          <w:sz w:val="24"/>
          <w:szCs w:val="24"/>
          <w:lang w:eastAsia="ru-RU"/>
        </w:rPr>
        <w:t>Информационные технологии в преподавании физики (мастер-класс)</w:t>
      </w:r>
      <w:r w:rsidRPr="00570D06">
        <w:rPr>
          <w:rFonts w:ascii="Times New Roman" w:eastAsia="Times New Roman" w:hAnsi="Times New Roman"/>
          <w:sz w:val="24"/>
          <w:szCs w:val="24"/>
          <w:lang w:eastAsia="ru-RU"/>
        </w:rPr>
        <w:t xml:space="preserve"> </w:t>
      </w:r>
      <w:r w:rsidRPr="00570D06">
        <w:rPr>
          <w:rFonts w:ascii="Times New Roman" w:eastAsia="Times New Roman" w:hAnsi="Times New Roman"/>
          <w:sz w:val="24"/>
          <w:szCs w:val="24"/>
          <w:lang w:eastAsia="ru-RU"/>
        </w:rPr>
        <w:br/>
      </w:r>
      <w:hyperlink r:id="rId29" w:tgtFrame="_blank" w:history="1">
        <w:r w:rsidRPr="00570D06">
          <w:rPr>
            <w:rFonts w:ascii="Times New Roman" w:eastAsia="Times New Roman" w:hAnsi="Times New Roman"/>
            <w:bCs/>
            <w:i/>
            <w:iCs/>
            <w:color w:val="0000FF"/>
            <w:sz w:val="24"/>
            <w:szCs w:val="24"/>
            <w:u w:val="single"/>
            <w:lang w:eastAsia="ru-RU"/>
          </w:rPr>
          <w:t>http://ifilip.narod.ru/index.html</w:t>
        </w:r>
      </w:hyperlink>
    </w:p>
    <w:p w:rsidR="00DF6DA6" w:rsidRDefault="009D6263" w:rsidP="00DF6DA6">
      <w:pPr>
        <w:pStyle w:val="a4"/>
        <w:numPr>
          <w:ilvl w:val="0"/>
          <w:numId w:val="30"/>
        </w:numPr>
        <w:spacing w:before="100" w:beforeAutospacing="1" w:after="100" w:afterAutospacing="1" w:line="240" w:lineRule="auto"/>
        <w:rPr>
          <w:rFonts w:ascii="Times New Roman" w:eastAsia="Times New Roman" w:hAnsi="Times New Roman"/>
          <w:sz w:val="28"/>
          <w:szCs w:val="28"/>
          <w:lang w:eastAsia="ru-RU"/>
        </w:rPr>
      </w:pPr>
      <w:hyperlink r:id="rId30" w:history="1">
        <w:r w:rsidR="00DF6DA6" w:rsidRPr="00487DFD">
          <w:rPr>
            <w:rStyle w:val="a6"/>
            <w:rFonts w:ascii="Times New Roman" w:eastAsia="Times New Roman" w:hAnsi="Times New Roman"/>
            <w:sz w:val="28"/>
            <w:szCs w:val="28"/>
            <w:lang w:val="en-US" w:eastAsia="ru-RU"/>
          </w:rPr>
          <w:t>www.Shool-collektion.edu.ru</w:t>
        </w:r>
      </w:hyperlink>
      <w:r w:rsidR="00DF6DA6">
        <w:rPr>
          <w:rFonts w:ascii="Times New Roman" w:eastAsia="Times New Roman" w:hAnsi="Times New Roman"/>
          <w:sz w:val="28"/>
          <w:szCs w:val="28"/>
          <w:lang w:val="en-US" w:eastAsia="ru-RU"/>
        </w:rPr>
        <w:t xml:space="preserve"> </w:t>
      </w:r>
    </w:p>
    <w:p w:rsidR="00DF6DA6" w:rsidRPr="00E67B88" w:rsidRDefault="009D6263" w:rsidP="00DF6DA6">
      <w:pPr>
        <w:pStyle w:val="a4"/>
        <w:numPr>
          <w:ilvl w:val="0"/>
          <w:numId w:val="30"/>
        </w:numPr>
        <w:spacing w:before="100" w:beforeAutospacing="1" w:after="100" w:afterAutospacing="1" w:line="240" w:lineRule="auto"/>
        <w:rPr>
          <w:rFonts w:ascii="Times New Roman" w:eastAsia="Times New Roman" w:hAnsi="Times New Roman"/>
          <w:sz w:val="28"/>
          <w:szCs w:val="28"/>
          <w:lang w:eastAsia="ru-RU"/>
        </w:rPr>
      </w:pPr>
      <w:hyperlink r:id="rId31" w:history="1">
        <w:r w:rsidR="00DF6DA6" w:rsidRPr="00487DFD">
          <w:rPr>
            <w:rStyle w:val="a6"/>
            <w:rFonts w:ascii="Times New Roman" w:eastAsia="Times New Roman" w:hAnsi="Times New Roman"/>
            <w:sz w:val="28"/>
            <w:szCs w:val="28"/>
            <w:lang w:val="en-US" w:eastAsia="ru-RU"/>
          </w:rPr>
          <w:t>www.physics-re</w:t>
        </w:r>
      </w:hyperlink>
      <w:r w:rsidR="00DF6DA6">
        <w:rPr>
          <w:rFonts w:ascii="Times New Roman" w:eastAsia="Times New Roman" w:hAnsi="Times New Roman"/>
          <w:sz w:val="28"/>
          <w:szCs w:val="28"/>
          <w:lang w:val="en-US" w:eastAsia="ru-RU"/>
        </w:rPr>
        <w:t xml:space="preserve"> gelman.ru</w:t>
      </w:r>
    </w:p>
    <w:p w:rsidR="00DF6DA6" w:rsidRPr="00570D06" w:rsidRDefault="00DF6DA6" w:rsidP="00DF6DA6">
      <w:pPr>
        <w:spacing w:before="100" w:beforeAutospacing="1" w:after="100" w:afterAutospacing="1" w:line="240" w:lineRule="auto"/>
        <w:ind w:left="720"/>
        <w:rPr>
          <w:rFonts w:ascii="Times New Roman" w:eastAsia="Times New Roman" w:hAnsi="Times New Roman"/>
          <w:sz w:val="24"/>
          <w:szCs w:val="24"/>
          <w:lang w:eastAsia="ru-RU"/>
        </w:rPr>
      </w:pPr>
    </w:p>
    <w:p w:rsidR="00DF6DA6" w:rsidRPr="00570D06" w:rsidRDefault="00DF6DA6" w:rsidP="00DF6DA6">
      <w:pPr>
        <w:rPr>
          <w:rFonts w:ascii="Times New Roman" w:hAnsi="Times New Roman"/>
          <w:sz w:val="28"/>
          <w:szCs w:val="28"/>
        </w:rPr>
      </w:pPr>
    </w:p>
    <w:p w:rsidR="00DF6DA6" w:rsidRPr="003C530B" w:rsidRDefault="00DF6DA6" w:rsidP="00DF6DA6">
      <w:pPr>
        <w:spacing w:after="0" w:line="360" w:lineRule="auto"/>
        <w:ind w:left="4957" w:firstLine="707"/>
        <w:jc w:val="both"/>
        <w:rPr>
          <w:rFonts w:ascii="Times New Roman" w:eastAsia="Times New Roman" w:hAnsi="Times New Roman"/>
          <w:b/>
          <w:color w:val="000000"/>
          <w:sz w:val="28"/>
          <w:szCs w:val="28"/>
          <w:lang w:eastAsia="ru-RU"/>
        </w:rPr>
      </w:pPr>
    </w:p>
    <w:p w:rsidR="00DF6DA6" w:rsidRDefault="00DF6DA6" w:rsidP="00DF6DA6">
      <w:pPr>
        <w:spacing w:after="0" w:line="360" w:lineRule="auto"/>
        <w:jc w:val="both"/>
        <w:rPr>
          <w:rFonts w:ascii="Times New Roman" w:eastAsia="Times New Roman" w:hAnsi="Times New Roman"/>
          <w:b/>
          <w:color w:val="000000"/>
          <w:sz w:val="28"/>
          <w:szCs w:val="28"/>
          <w:lang w:eastAsia="ru-RU"/>
        </w:rPr>
      </w:pPr>
    </w:p>
    <w:p w:rsidR="00DF6DA6" w:rsidRDefault="00DF6DA6" w:rsidP="00DF6DA6">
      <w:pPr>
        <w:spacing w:after="0" w:line="360" w:lineRule="auto"/>
        <w:jc w:val="both"/>
        <w:rPr>
          <w:rFonts w:ascii="Times New Roman" w:eastAsia="Times New Roman" w:hAnsi="Times New Roman"/>
          <w:b/>
          <w:color w:val="000000"/>
          <w:sz w:val="28"/>
          <w:szCs w:val="28"/>
          <w:lang w:eastAsia="ru-RU"/>
        </w:rPr>
      </w:pPr>
    </w:p>
    <w:p w:rsidR="00DF6DA6" w:rsidRDefault="00DF6DA6" w:rsidP="00DF6DA6">
      <w:pPr>
        <w:spacing w:after="0" w:line="360" w:lineRule="auto"/>
        <w:ind w:left="4957" w:firstLine="707"/>
        <w:jc w:val="both"/>
        <w:rPr>
          <w:rFonts w:ascii="Times New Roman" w:eastAsia="Times New Roman" w:hAnsi="Times New Roman"/>
          <w:b/>
          <w:color w:val="000000"/>
          <w:sz w:val="28"/>
          <w:szCs w:val="28"/>
          <w:lang w:eastAsia="ru-RU"/>
        </w:rPr>
      </w:pPr>
    </w:p>
    <w:p w:rsidR="00DF6DA6" w:rsidRDefault="00DF6DA6" w:rsidP="00DF6DA6">
      <w:pPr>
        <w:spacing w:after="0" w:line="360" w:lineRule="auto"/>
        <w:ind w:left="4957" w:firstLine="707"/>
        <w:jc w:val="both"/>
        <w:rPr>
          <w:rFonts w:ascii="Times New Roman" w:eastAsia="Times New Roman" w:hAnsi="Times New Roman"/>
          <w:b/>
          <w:color w:val="000000"/>
          <w:sz w:val="28"/>
          <w:szCs w:val="28"/>
          <w:lang w:eastAsia="ru-RU"/>
        </w:rPr>
      </w:pPr>
    </w:p>
    <w:p w:rsidR="00DF6DA6" w:rsidRDefault="00DF6DA6" w:rsidP="00DF6DA6">
      <w:pPr>
        <w:spacing w:after="0" w:line="240" w:lineRule="auto"/>
        <w:ind w:left="900"/>
        <w:jc w:val="both"/>
        <w:rPr>
          <w:rFonts w:ascii="Times New Roman" w:eastAsia="Times New Roman" w:hAnsi="Times New Roman"/>
          <w:color w:val="000000"/>
          <w:sz w:val="28"/>
          <w:szCs w:val="28"/>
          <w:lang w:eastAsia="ru-RU"/>
        </w:rPr>
      </w:pPr>
    </w:p>
    <w:p w:rsidR="00DF6DA6" w:rsidRDefault="00DF6DA6" w:rsidP="00DF6DA6">
      <w:pPr>
        <w:spacing w:after="0" w:line="240" w:lineRule="auto"/>
        <w:ind w:left="900"/>
        <w:jc w:val="both"/>
        <w:rPr>
          <w:rFonts w:ascii="Times New Roman" w:eastAsia="Times New Roman" w:hAnsi="Times New Roman"/>
          <w:color w:val="000000"/>
          <w:sz w:val="28"/>
          <w:szCs w:val="28"/>
          <w:lang w:eastAsia="ru-RU"/>
        </w:rPr>
      </w:pPr>
    </w:p>
    <w:p w:rsidR="00DF6DA6" w:rsidRPr="00895BAE" w:rsidRDefault="00DF6DA6" w:rsidP="00DF6DA6">
      <w:pPr>
        <w:spacing w:after="0" w:line="240" w:lineRule="auto"/>
        <w:ind w:left="900"/>
        <w:jc w:val="both"/>
        <w:rPr>
          <w:rFonts w:ascii="Times New Roman" w:eastAsia="Times New Roman" w:hAnsi="Times New Roman"/>
          <w:color w:val="000000"/>
          <w:sz w:val="28"/>
          <w:szCs w:val="28"/>
          <w:lang w:eastAsia="ru-RU"/>
        </w:rPr>
      </w:pPr>
    </w:p>
    <w:p w:rsidR="00DF6DA6" w:rsidRPr="00D736B6" w:rsidRDefault="00DF6DA6" w:rsidP="00DF6DA6">
      <w:pPr>
        <w:spacing w:after="0" w:line="240" w:lineRule="auto"/>
        <w:ind w:firstLine="540"/>
        <w:jc w:val="both"/>
        <w:rPr>
          <w:rFonts w:ascii="Times New Roman" w:eastAsia="Times New Roman" w:hAnsi="Times New Roman"/>
          <w:color w:val="000000"/>
          <w:sz w:val="28"/>
          <w:szCs w:val="28"/>
          <w:lang w:eastAsia="ru-RU"/>
        </w:rPr>
      </w:pPr>
    </w:p>
    <w:p w:rsidR="00DF6DA6" w:rsidRDefault="00DF6DA6" w:rsidP="00DF6DA6">
      <w:pPr>
        <w:spacing w:after="0" w:line="240" w:lineRule="auto"/>
        <w:ind w:firstLine="540"/>
        <w:jc w:val="center"/>
        <w:rPr>
          <w:rFonts w:ascii="Times New Roman" w:eastAsia="Times New Roman" w:hAnsi="Times New Roman"/>
          <w:sz w:val="28"/>
          <w:szCs w:val="28"/>
          <w:lang w:eastAsia="ru-RU"/>
        </w:rPr>
      </w:pPr>
    </w:p>
    <w:p w:rsidR="00DF6DA6" w:rsidRDefault="00DF6DA6" w:rsidP="00DF6DA6">
      <w:pPr>
        <w:spacing w:after="0" w:line="240" w:lineRule="auto"/>
        <w:ind w:firstLine="540"/>
        <w:jc w:val="center"/>
        <w:rPr>
          <w:rFonts w:ascii="Times New Roman" w:eastAsia="Times New Roman" w:hAnsi="Times New Roman"/>
          <w:b/>
          <w:color w:val="000000"/>
          <w:sz w:val="32"/>
          <w:szCs w:val="32"/>
          <w:lang w:eastAsia="ru-RU"/>
        </w:rPr>
      </w:pPr>
    </w:p>
    <w:p w:rsidR="00DF6DA6" w:rsidRDefault="00DF6DA6" w:rsidP="00DF6DA6">
      <w:pPr>
        <w:spacing w:after="0" w:line="240" w:lineRule="auto"/>
        <w:ind w:firstLine="540"/>
        <w:jc w:val="center"/>
        <w:rPr>
          <w:rFonts w:ascii="Times New Roman" w:eastAsia="Times New Roman" w:hAnsi="Times New Roman"/>
          <w:b/>
          <w:color w:val="000000"/>
          <w:sz w:val="32"/>
          <w:szCs w:val="32"/>
          <w:lang w:eastAsia="ru-RU"/>
        </w:rPr>
      </w:pPr>
    </w:p>
    <w:p w:rsidR="00DF6DA6" w:rsidRPr="00F4119B" w:rsidRDefault="00DF6DA6" w:rsidP="00DF6DA6">
      <w:pPr>
        <w:rPr>
          <w:rFonts w:ascii="Times New Roman" w:hAnsi="Times New Roman"/>
          <w:sz w:val="24"/>
          <w:szCs w:val="24"/>
        </w:rPr>
      </w:pPr>
    </w:p>
    <w:p w:rsidR="001E3D79" w:rsidRPr="00DF6DA6" w:rsidRDefault="00B55A34" w:rsidP="001E3D79">
      <w:pPr>
        <w:jc w:val="center"/>
        <w:rPr>
          <w:rFonts w:ascii="Times New Roman" w:hAnsi="Times New Roman"/>
          <w:sz w:val="24"/>
          <w:szCs w:val="24"/>
        </w:rPr>
      </w:pPr>
      <w:r w:rsidRPr="00DF6DA6">
        <w:rPr>
          <w:rFonts w:ascii="Times New Roman" w:hAnsi="Times New Roman"/>
          <w:sz w:val="24"/>
          <w:szCs w:val="24"/>
        </w:rPr>
        <w:t xml:space="preserve">  </w:t>
      </w:r>
    </w:p>
    <w:sectPr w:rsidR="001E3D79" w:rsidRPr="00DF6DA6" w:rsidSect="000D2B5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charset w:val="0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hint="default"/>
        <w:color w:val="000000"/>
        <w:spacing w:val="2"/>
        <w:sz w:val="24"/>
        <w:szCs w:val="22"/>
        <w:lang w:val="en-US"/>
      </w:rPr>
    </w:lvl>
  </w:abstractNum>
  <w:abstractNum w:abstractNumId="1">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hint="default"/>
        <w:color w:val="000000"/>
        <w:spacing w:val="2"/>
        <w:sz w:val="24"/>
        <w:szCs w:val="24"/>
      </w:rPr>
    </w:lvl>
  </w:abstractNum>
  <w:abstractNum w:abstractNumId="2">
    <w:nsid w:val="00000007"/>
    <w:multiLevelType w:val="singleLevel"/>
    <w:tmpl w:val="00000007"/>
    <w:name w:val="WW8Num7"/>
    <w:lvl w:ilvl="0">
      <w:start w:val="1"/>
      <w:numFmt w:val="bullet"/>
      <w:lvlText w:val=""/>
      <w:lvlJc w:val="left"/>
      <w:pPr>
        <w:tabs>
          <w:tab w:val="num" w:pos="360"/>
        </w:tabs>
        <w:ind w:left="360" w:hanging="360"/>
      </w:pPr>
      <w:rPr>
        <w:rFonts w:ascii="Symbol" w:hAnsi="Symbol" w:cs="Symbol" w:hint="default"/>
        <w:spacing w:val="4"/>
        <w:sz w:val="24"/>
        <w:szCs w:val="24"/>
      </w:rPr>
    </w:lvl>
  </w:abstractNum>
  <w:abstractNum w:abstractNumId="3">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hint="default"/>
        <w:color w:val="000000"/>
        <w:spacing w:val="-4"/>
        <w:sz w:val="24"/>
        <w:szCs w:val="20"/>
      </w:rPr>
    </w:lvl>
  </w:abstractNum>
  <w:abstractNum w:abstractNumId="4">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E"/>
    <w:multiLevelType w:val="multilevel"/>
    <w:tmpl w:val="0000000E"/>
    <w:name w:val="WW8Num14"/>
    <w:lvl w:ilvl="0">
      <w:start w:val="1"/>
      <w:numFmt w:val="bullet"/>
      <w:lvlText w:val=""/>
      <w:lvlJc w:val="left"/>
      <w:pPr>
        <w:tabs>
          <w:tab w:val="num" w:pos="360"/>
        </w:tabs>
        <w:ind w:left="360" w:hanging="360"/>
      </w:pPr>
      <w:rPr>
        <w:rFonts w:ascii="Symbol" w:hAnsi="Symbol" w:cs="Symbol" w:hint="default"/>
        <w:color w:val="000000"/>
        <w:sz w:val="24"/>
        <w:szCs w:val="26"/>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hint="default"/>
        <w:color w:val="000000"/>
        <w:sz w:val="24"/>
        <w:szCs w:val="26"/>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hint="default"/>
        <w:color w:val="000000"/>
        <w:sz w:val="24"/>
        <w:szCs w:val="26"/>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F"/>
    <w:multiLevelType w:val="multilevel"/>
    <w:tmpl w:val="0000000F"/>
    <w:name w:val="WW8Num15"/>
    <w:lvl w:ilvl="0">
      <w:start w:val="1"/>
      <w:numFmt w:val="bullet"/>
      <w:lvlText w:val=""/>
      <w:lvlJc w:val="left"/>
      <w:pPr>
        <w:tabs>
          <w:tab w:val="num" w:pos="780"/>
        </w:tabs>
        <w:ind w:left="780" w:hanging="360"/>
      </w:pPr>
      <w:rPr>
        <w:rFonts w:ascii="Symbol" w:hAnsi="Symbol" w:cs="Symbol" w:hint="default"/>
        <w:color w:val="000000"/>
        <w:spacing w:val="-6"/>
        <w:sz w:val="24"/>
        <w:szCs w:val="24"/>
      </w:rPr>
    </w:lvl>
    <w:lvl w:ilvl="1">
      <w:start w:val="1"/>
      <w:numFmt w:val="bullet"/>
      <w:lvlText w:val="◦"/>
      <w:lvlJc w:val="left"/>
      <w:pPr>
        <w:tabs>
          <w:tab w:val="num" w:pos="1140"/>
        </w:tabs>
        <w:ind w:left="1140" w:hanging="360"/>
      </w:pPr>
      <w:rPr>
        <w:rFonts w:ascii="OpenSymbol" w:hAnsi="OpenSymbol" w:cs="Courier New" w:hint="default"/>
      </w:rPr>
    </w:lvl>
    <w:lvl w:ilvl="2">
      <w:start w:val="1"/>
      <w:numFmt w:val="bullet"/>
      <w:lvlText w:val="▪"/>
      <w:lvlJc w:val="left"/>
      <w:pPr>
        <w:tabs>
          <w:tab w:val="num" w:pos="1500"/>
        </w:tabs>
        <w:ind w:left="1500" w:hanging="360"/>
      </w:pPr>
      <w:rPr>
        <w:rFonts w:ascii="OpenSymbol" w:hAnsi="OpenSymbol" w:cs="Courier New" w:hint="default"/>
      </w:rPr>
    </w:lvl>
    <w:lvl w:ilvl="3">
      <w:start w:val="1"/>
      <w:numFmt w:val="bullet"/>
      <w:lvlText w:val=""/>
      <w:lvlJc w:val="left"/>
      <w:pPr>
        <w:tabs>
          <w:tab w:val="num" w:pos="1860"/>
        </w:tabs>
        <w:ind w:left="1860" w:hanging="360"/>
      </w:pPr>
      <w:rPr>
        <w:rFonts w:ascii="Symbol" w:hAnsi="Symbol" w:cs="Symbol" w:hint="default"/>
        <w:color w:val="000000"/>
        <w:spacing w:val="-6"/>
        <w:sz w:val="24"/>
        <w:szCs w:val="24"/>
      </w:rPr>
    </w:lvl>
    <w:lvl w:ilvl="4">
      <w:start w:val="1"/>
      <w:numFmt w:val="bullet"/>
      <w:lvlText w:val="◦"/>
      <w:lvlJc w:val="left"/>
      <w:pPr>
        <w:tabs>
          <w:tab w:val="num" w:pos="2220"/>
        </w:tabs>
        <w:ind w:left="2220" w:hanging="360"/>
      </w:pPr>
      <w:rPr>
        <w:rFonts w:ascii="OpenSymbol" w:hAnsi="OpenSymbol" w:cs="Courier New" w:hint="default"/>
      </w:rPr>
    </w:lvl>
    <w:lvl w:ilvl="5">
      <w:start w:val="1"/>
      <w:numFmt w:val="bullet"/>
      <w:lvlText w:val="▪"/>
      <w:lvlJc w:val="left"/>
      <w:pPr>
        <w:tabs>
          <w:tab w:val="num" w:pos="2580"/>
        </w:tabs>
        <w:ind w:left="2580" w:hanging="360"/>
      </w:pPr>
      <w:rPr>
        <w:rFonts w:ascii="OpenSymbol" w:hAnsi="OpenSymbol" w:cs="Courier New" w:hint="default"/>
      </w:rPr>
    </w:lvl>
    <w:lvl w:ilvl="6">
      <w:start w:val="1"/>
      <w:numFmt w:val="bullet"/>
      <w:lvlText w:val=""/>
      <w:lvlJc w:val="left"/>
      <w:pPr>
        <w:tabs>
          <w:tab w:val="num" w:pos="2940"/>
        </w:tabs>
        <w:ind w:left="2940" w:hanging="360"/>
      </w:pPr>
      <w:rPr>
        <w:rFonts w:ascii="Symbol" w:hAnsi="Symbol" w:cs="Symbol" w:hint="default"/>
        <w:color w:val="000000"/>
        <w:spacing w:val="-6"/>
        <w:sz w:val="24"/>
        <w:szCs w:val="24"/>
      </w:rPr>
    </w:lvl>
    <w:lvl w:ilvl="7">
      <w:start w:val="1"/>
      <w:numFmt w:val="bullet"/>
      <w:lvlText w:val="◦"/>
      <w:lvlJc w:val="left"/>
      <w:pPr>
        <w:tabs>
          <w:tab w:val="num" w:pos="3300"/>
        </w:tabs>
        <w:ind w:left="3300" w:hanging="360"/>
      </w:pPr>
      <w:rPr>
        <w:rFonts w:ascii="OpenSymbol" w:hAnsi="OpenSymbol" w:cs="Courier New" w:hint="default"/>
      </w:rPr>
    </w:lvl>
    <w:lvl w:ilvl="8">
      <w:start w:val="1"/>
      <w:numFmt w:val="bullet"/>
      <w:lvlText w:val="▪"/>
      <w:lvlJc w:val="left"/>
      <w:pPr>
        <w:tabs>
          <w:tab w:val="num" w:pos="3660"/>
        </w:tabs>
        <w:ind w:left="3660" w:hanging="360"/>
      </w:pPr>
      <w:rPr>
        <w:rFonts w:ascii="OpenSymbol" w:hAnsi="OpenSymbol" w:cs="Courier New" w:hint="default"/>
      </w:rPr>
    </w:lvl>
  </w:abstractNum>
  <w:abstractNum w:abstractNumId="7">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hint="default"/>
        <w:color w:val="000000"/>
        <w:spacing w:val="-5"/>
        <w:sz w:val="24"/>
        <w:szCs w:val="2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hint="default"/>
        <w:color w:val="000000"/>
        <w:spacing w:val="-5"/>
        <w:sz w:val="24"/>
        <w:szCs w:val="2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hint="default"/>
        <w:color w:val="000000"/>
        <w:spacing w:val="-5"/>
        <w:sz w:val="24"/>
        <w:szCs w:val="2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6B2C11"/>
    <w:multiLevelType w:val="hybridMultilevel"/>
    <w:tmpl w:val="FD9614C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933329"/>
    <w:multiLevelType w:val="hybridMultilevel"/>
    <w:tmpl w:val="909ADB2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B0027D1"/>
    <w:multiLevelType w:val="hybridMultilevel"/>
    <w:tmpl w:val="AD16CF96"/>
    <w:lvl w:ilvl="0" w:tplc="B2DE67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0CB66307"/>
    <w:multiLevelType w:val="hybridMultilevel"/>
    <w:tmpl w:val="92E0382A"/>
    <w:lvl w:ilvl="0" w:tplc="04190001">
      <w:start w:val="1"/>
      <w:numFmt w:val="bullet"/>
      <w:lvlText w:val=""/>
      <w:lvlJc w:val="left"/>
      <w:pPr>
        <w:tabs>
          <w:tab w:val="num" w:pos="1477"/>
        </w:tabs>
        <w:ind w:left="1477" w:hanging="360"/>
      </w:pPr>
      <w:rPr>
        <w:rFonts w:ascii="Symbol" w:hAnsi="Symbol" w:hint="default"/>
      </w:rPr>
    </w:lvl>
    <w:lvl w:ilvl="1" w:tplc="04190003" w:tentative="1">
      <w:start w:val="1"/>
      <w:numFmt w:val="bullet"/>
      <w:lvlText w:val="o"/>
      <w:lvlJc w:val="left"/>
      <w:pPr>
        <w:tabs>
          <w:tab w:val="num" w:pos="2197"/>
        </w:tabs>
        <w:ind w:left="2197" w:hanging="360"/>
      </w:pPr>
      <w:rPr>
        <w:rFonts w:ascii="Courier New" w:hAnsi="Courier New" w:cs="Courier New" w:hint="default"/>
      </w:rPr>
    </w:lvl>
    <w:lvl w:ilvl="2" w:tplc="04190005" w:tentative="1">
      <w:start w:val="1"/>
      <w:numFmt w:val="bullet"/>
      <w:lvlText w:val=""/>
      <w:lvlJc w:val="left"/>
      <w:pPr>
        <w:tabs>
          <w:tab w:val="num" w:pos="2917"/>
        </w:tabs>
        <w:ind w:left="2917" w:hanging="360"/>
      </w:pPr>
      <w:rPr>
        <w:rFonts w:ascii="Wingdings" w:hAnsi="Wingdings" w:hint="default"/>
      </w:rPr>
    </w:lvl>
    <w:lvl w:ilvl="3" w:tplc="04190001" w:tentative="1">
      <w:start w:val="1"/>
      <w:numFmt w:val="bullet"/>
      <w:lvlText w:val=""/>
      <w:lvlJc w:val="left"/>
      <w:pPr>
        <w:tabs>
          <w:tab w:val="num" w:pos="3637"/>
        </w:tabs>
        <w:ind w:left="3637" w:hanging="360"/>
      </w:pPr>
      <w:rPr>
        <w:rFonts w:ascii="Symbol" w:hAnsi="Symbol" w:hint="default"/>
      </w:rPr>
    </w:lvl>
    <w:lvl w:ilvl="4" w:tplc="04190003" w:tentative="1">
      <w:start w:val="1"/>
      <w:numFmt w:val="bullet"/>
      <w:lvlText w:val="o"/>
      <w:lvlJc w:val="left"/>
      <w:pPr>
        <w:tabs>
          <w:tab w:val="num" w:pos="4357"/>
        </w:tabs>
        <w:ind w:left="4357" w:hanging="360"/>
      </w:pPr>
      <w:rPr>
        <w:rFonts w:ascii="Courier New" w:hAnsi="Courier New" w:cs="Courier New" w:hint="default"/>
      </w:rPr>
    </w:lvl>
    <w:lvl w:ilvl="5" w:tplc="04190005" w:tentative="1">
      <w:start w:val="1"/>
      <w:numFmt w:val="bullet"/>
      <w:lvlText w:val=""/>
      <w:lvlJc w:val="left"/>
      <w:pPr>
        <w:tabs>
          <w:tab w:val="num" w:pos="5077"/>
        </w:tabs>
        <w:ind w:left="5077" w:hanging="360"/>
      </w:pPr>
      <w:rPr>
        <w:rFonts w:ascii="Wingdings" w:hAnsi="Wingdings" w:hint="default"/>
      </w:rPr>
    </w:lvl>
    <w:lvl w:ilvl="6" w:tplc="04190001" w:tentative="1">
      <w:start w:val="1"/>
      <w:numFmt w:val="bullet"/>
      <w:lvlText w:val=""/>
      <w:lvlJc w:val="left"/>
      <w:pPr>
        <w:tabs>
          <w:tab w:val="num" w:pos="5797"/>
        </w:tabs>
        <w:ind w:left="5797" w:hanging="360"/>
      </w:pPr>
      <w:rPr>
        <w:rFonts w:ascii="Symbol" w:hAnsi="Symbol" w:hint="default"/>
      </w:rPr>
    </w:lvl>
    <w:lvl w:ilvl="7" w:tplc="04190003" w:tentative="1">
      <w:start w:val="1"/>
      <w:numFmt w:val="bullet"/>
      <w:lvlText w:val="o"/>
      <w:lvlJc w:val="left"/>
      <w:pPr>
        <w:tabs>
          <w:tab w:val="num" w:pos="6517"/>
        </w:tabs>
        <w:ind w:left="6517" w:hanging="360"/>
      </w:pPr>
      <w:rPr>
        <w:rFonts w:ascii="Courier New" w:hAnsi="Courier New" w:cs="Courier New" w:hint="default"/>
      </w:rPr>
    </w:lvl>
    <w:lvl w:ilvl="8" w:tplc="04190005" w:tentative="1">
      <w:start w:val="1"/>
      <w:numFmt w:val="bullet"/>
      <w:lvlText w:val=""/>
      <w:lvlJc w:val="left"/>
      <w:pPr>
        <w:tabs>
          <w:tab w:val="num" w:pos="7237"/>
        </w:tabs>
        <w:ind w:left="7237" w:hanging="360"/>
      </w:pPr>
      <w:rPr>
        <w:rFonts w:ascii="Wingdings" w:hAnsi="Wingdings" w:hint="default"/>
      </w:rPr>
    </w:lvl>
  </w:abstractNum>
  <w:abstractNum w:abstractNumId="12">
    <w:nsid w:val="0DAB0021"/>
    <w:multiLevelType w:val="hybridMultilevel"/>
    <w:tmpl w:val="58AE927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0F9C758B"/>
    <w:multiLevelType w:val="hybridMultilevel"/>
    <w:tmpl w:val="91E232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B234713"/>
    <w:multiLevelType w:val="hybridMultilevel"/>
    <w:tmpl w:val="E660AE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22961C63"/>
    <w:multiLevelType w:val="hybridMultilevel"/>
    <w:tmpl w:val="958EF982"/>
    <w:lvl w:ilvl="0" w:tplc="4A1A2B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2F3048F"/>
    <w:multiLevelType w:val="hybridMultilevel"/>
    <w:tmpl w:val="5BC61DA6"/>
    <w:lvl w:ilvl="0" w:tplc="EFAC54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9542A67"/>
    <w:multiLevelType w:val="hybridMultilevel"/>
    <w:tmpl w:val="E5B25A0A"/>
    <w:lvl w:ilvl="0" w:tplc="B2DE67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2DE03871"/>
    <w:multiLevelType w:val="hybridMultilevel"/>
    <w:tmpl w:val="8884ADFC"/>
    <w:lvl w:ilvl="0" w:tplc="CCC2A34E">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791033"/>
    <w:multiLevelType w:val="hybridMultilevel"/>
    <w:tmpl w:val="6986B88C"/>
    <w:lvl w:ilvl="0" w:tplc="B2DE67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3D120BBF"/>
    <w:multiLevelType w:val="hybridMultilevel"/>
    <w:tmpl w:val="E5E65732"/>
    <w:lvl w:ilvl="0" w:tplc="49CEB06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479E4037"/>
    <w:multiLevelType w:val="hybridMultilevel"/>
    <w:tmpl w:val="17264FB6"/>
    <w:lvl w:ilvl="0" w:tplc="B2DE67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4133641"/>
    <w:multiLevelType w:val="hybridMultilevel"/>
    <w:tmpl w:val="31947E76"/>
    <w:lvl w:ilvl="0" w:tplc="93B29AD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55FF5352"/>
    <w:multiLevelType w:val="hybridMultilevel"/>
    <w:tmpl w:val="F112053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5">
    <w:nsid w:val="5C22523D"/>
    <w:multiLevelType w:val="hybridMultilevel"/>
    <w:tmpl w:val="9758B844"/>
    <w:lvl w:ilvl="0" w:tplc="B2DE674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2232325"/>
    <w:multiLevelType w:val="hybridMultilevel"/>
    <w:tmpl w:val="FB129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CA0F0C"/>
    <w:multiLevelType w:val="hybridMultilevel"/>
    <w:tmpl w:val="B830BF52"/>
    <w:lvl w:ilvl="0" w:tplc="45BA60F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B846F56"/>
    <w:multiLevelType w:val="hybridMultilevel"/>
    <w:tmpl w:val="46A6D508"/>
    <w:lvl w:ilvl="0" w:tplc="7EDAE15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nsid w:val="6F8F0681"/>
    <w:multiLevelType w:val="hybridMultilevel"/>
    <w:tmpl w:val="2048D9C8"/>
    <w:lvl w:ilvl="0" w:tplc="A80676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4"/>
  </w:num>
  <w:num w:numId="2">
    <w:abstractNumId w:val="11"/>
  </w:num>
  <w:num w:numId="3">
    <w:abstractNumId w:val="14"/>
  </w:num>
  <w:num w:numId="4">
    <w:abstractNumId w:val="12"/>
  </w:num>
  <w:num w:numId="5">
    <w:abstractNumId w:val="2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0"/>
  </w:num>
  <w:num w:numId="14">
    <w:abstractNumId w:val="22"/>
  </w:num>
  <w:num w:numId="15">
    <w:abstractNumId w:val="15"/>
  </w:num>
  <w:num w:numId="16">
    <w:abstractNumId w:val="25"/>
  </w:num>
  <w:num w:numId="17">
    <w:abstractNumId w:val="20"/>
  </w:num>
  <w:num w:numId="18">
    <w:abstractNumId w:val="21"/>
  </w:num>
  <w:num w:numId="19">
    <w:abstractNumId w:val="23"/>
  </w:num>
  <w:num w:numId="20">
    <w:abstractNumId w:val="9"/>
  </w:num>
  <w:num w:numId="21">
    <w:abstractNumId w:val="19"/>
  </w:num>
  <w:num w:numId="22">
    <w:abstractNumId w:val="18"/>
  </w:num>
  <w:num w:numId="23">
    <w:abstractNumId w:val="27"/>
  </w:num>
  <w:num w:numId="24">
    <w:abstractNumId w:val="10"/>
  </w:num>
  <w:num w:numId="25">
    <w:abstractNumId w:val="28"/>
  </w:num>
  <w:num w:numId="26">
    <w:abstractNumId w:val="17"/>
  </w:num>
  <w:num w:numId="27">
    <w:abstractNumId w:val="13"/>
  </w:num>
  <w:num w:numId="28">
    <w:abstractNumId w:val="26"/>
  </w:num>
  <w:num w:numId="29">
    <w:abstractNumId w:val="8"/>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3A2"/>
    <w:rsid w:val="00086233"/>
    <w:rsid w:val="00097614"/>
    <w:rsid w:val="000A634F"/>
    <w:rsid w:val="000D2B5C"/>
    <w:rsid w:val="000E4C98"/>
    <w:rsid w:val="000F7ACF"/>
    <w:rsid w:val="00122FAC"/>
    <w:rsid w:val="0012335C"/>
    <w:rsid w:val="001830FE"/>
    <w:rsid w:val="001C2CA5"/>
    <w:rsid w:val="001E3D79"/>
    <w:rsid w:val="001F14B4"/>
    <w:rsid w:val="00290028"/>
    <w:rsid w:val="002E7713"/>
    <w:rsid w:val="003C5167"/>
    <w:rsid w:val="004916E4"/>
    <w:rsid w:val="004A20ED"/>
    <w:rsid w:val="004C2460"/>
    <w:rsid w:val="00505BAA"/>
    <w:rsid w:val="00514365"/>
    <w:rsid w:val="005E5E16"/>
    <w:rsid w:val="005E6AD4"/>
    <w:rsid w:val="00631C7E"/>
    <w:rsid w:val="00640F2A"/>
    <w:rsid w:val="00654213"/>
    <w:rsid w:val="00656E9D"/>
    <w:rsid w:val="006E03DB"/>
    <w:rsid w:val="006E27D9"/>
    <w:rsid w:val="007D00D3"/>
    <w:rsid w:val="007D7324"/>
    <w:rsid w:val="007E2440"/>
    <w:rsid w:val="00814304"/>
    <w:rsid w:val="00826D60"/>
    <w:rsid w:val="0085573F"/>
    <w:rsid w:val="008613A2"/>
    <w:rsid w:val="008E0EE5"/>
    <w:rsid w:val="0091524F"/>
    <w:rsid w:val="009C20DB"/>
    <w:rsid w:val="009D160B"/>
    <w:rsid w:val="009D6263"/>
    <w:rsid w:val="009F2E1D"/>
    <w:rsid w:val="00A90176"/>
    <w:rsid w:val="00AB2BF8"/>
    <w:rsid w:val="00B00B11"/>
    <w:rsid w:val="00B27545"/>
    <w:rsid w:val="00B55A34"/>
    <w:rsid w:val="00BD7A42"/>
    <w:rsid w:val="00CC0760"/>
    <w:rsid w:val="00CE409D"/>
    <w:rsid w:val="00D05DE6"/>
    <w:rsid w:val="00D22FC1"/>
    <w:rsid w:val="00D3116A"/>
    <w:rsid w:val="00DA0A6A"/>
    <w:rsid w:val="00DA66BB"/>
    <w:rsid w:val="00DF6DA6"/>
    <w:rsid w:val="00E95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B5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D2B5C"/>
    <w:rPr>
      <w:rFonts w:ascii="Times New Roman" w:hAnsi="Times New Roman"/>
      <w:sz w:val="24"/>
      <w:szCs w:val="24"/>
    </w:rPr>
  </w:style>
  <w:style w:type="paragraph" w:styleId="a4">
    <w:name w:val="List Paragraph"/>
    <w:basedOn w:val="a"/>
    <w:uiPriority w:val="34"/>
    <w:qFormat/>
    <w:rsid w:val="000D2B5C"/>
    <w:pPr>
      <w:ind w:left="720"/>
      <w:contextualSpacing/>
    </w:pPr>
  </w:style>
  <w:style w:type="table" w:styleId="a5">
    <w:name w:val="Table Grid"/>
    <w:basedOn w:val="a1"/>
    <w:uiPriority w:val="59"/>
    <w:rsid w:val="000D2B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
    <w:rsid w:val="007D7324"/>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a6">
    <w:name w:val="Hyperlink"/>
    <w:basedOn w:val="a0"/>
    <w:uiPriority w:val="99"/>
    <w:unhideWhenUsed/>
    <w:rsid w:val="00DF6D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B5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D2B5C"/>
    <w:rPr>
      <w:rFonts w:ascii="Times New Roman" w:hAnsi="Times New Roman"/>
      <w:sz w:val="24"/>
      <w:szCs w:val="24"/>
    </w:rPr>
  </w:style>
  <w:style w:type="paragraph" w:styleId="a4">
    <w:name w:val="List Paragraph"/>
    <w:basedOn w:val="a"/>
    <w:uiPriority w:val="34"/>
    <w:qFormat/>
    <w:rsid w:val="000D2B5C"/>
    <w:pPr>
      <w:ind w:left="720"/>
      <w:contextualSpacing/>
    </w:pPr>
  </w:style>
  <w:style w:type="table" w:styleId="a5">
    <w:name w:val="Table Grid"/>
    <w:basedOn w:val="a1"/>
    <w:uiPriority w:val="59"/>
    <w:rsid w:val="000D2B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
    <w:rsid w:val="007D7324"/>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a6">
    <w:name w:val="Hyperlink"/>
    <w:basedOn w:val="a0"/>
    <w:uiPriority w:val="99"/>
    <w:unhideWhenUsed/>
    <w:rsid w:val="00DF6D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77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sika.home.nov.ru/" TargetMode="External"/><Relationship Id="rId13" Type="http://schemas.openxmlformats.org/officeDocument/2006/relationships/hyperlink" Target="http://www.afportal.ru/teacher" TargetMode="External"/><Relationship Id="rId18" Type="http://schemas.openxmlformats.org/officeDocument/2006/relationships/hyperlink" Target="http://teach-shzz.narod.ru/index.htm" TargetMode="External"/><Relationship Id="rId26" Type="http://schemas.openxmlformats.org/officeDocument/2006/relationships/hyperlink" Target="http://www.fizika.ru/" TargetMode="External"/><Relationship Id="rId3" Type="http://schemas.microsoft.com/office/2007/relationships/stylesWithEffects" Target="stylesWithEffects.xml"/><Relationship Id="rId21" Type="http://schemas.openxmlformats.org/officeDocument/2006/relationships/hyperlink" Target="http://www.9151394.ru/projects/arhimed/arhim1/cituo/lab_raboty_f.htm" TargetMode="External"/><Relationship Id="rId7" Type="http://schemas.openxmlformats.org/officeDocument/2006/relationships/hyperlink" Target="http://www.fizika.ru/" TargetMode="External"/><Relationship Id="rId12" Type="http://schemas.openxmlformats.org/officeDocument/2006/relationships/hyperlink" Target="http://physics.nad.ru/physics.htm" TargetMode="External"/><Relationship Id="rId17" Type="http://schemas.openxmlformats.org/officeDocument/2006/relationships/hyperlink" Target="http://cm001.narod.ru/index.html" TargetMode="External"/><Relationship Id="rId25" Type="http://schemas.openxmlformats.org/officeDocument/2006/relationships/hyperlink" Target="http://teach-shzz.narod.ru/index.ht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nt-edu.ru/page.php?id=931" TargetMode="External"/><Relationship Id="rId20" Type="http://schemas.openxmlformats.org/officeDocument/2006/relationships/hyperlink" Target="http://www.eidos.ru/olymp/physics/2009/index.htm" TargetMode="External"/><Relationship Id="rId29" Type="http://schemas.openxmlformats.org/officeDocument/2006/relationships/hyperlink" Target="http://ifilip.narod.ru/index.html" TargetMode="External"/><Relationship Id="rId1" Type="http://schemas.openxmlformats.org/officeDocument/2006/relationships/numbering" Target="numbering.xml"/><Relationship Id="rId6" Type="http://schemas.openxmlformats.org/officeDocument/2006/relationships/hyperlink" Target="http://www.physics.ru/" TargetMode="External"/><Relationship Id="rId11" Type="http://schemas.openxmlformats.org/officeDocument/2006/relationships/hyperlink" Target="http://www.it-n.ru/communities.aspx?cat_no=5500&amp;tmpl=com" TargetMode="External"/><Relationship Id="rId24" Type="http://schemas.openxmlformats.org/officeDocument/2006/relationships/hyperlink" Target="http://www.alleng.ru/index.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filip.narod.ru/index.html" TargetMode="External"/><Relationship Id="rId23" Type="http://schemas.openxmlformats.org/officeDocument/2006/relationships/hyperlink" Target="http://somit.ru/index_demo.htm" TargetMode="External"/><Relationship Id="rId28" Type="http://schemas.openxmlformats.org/officeDocument/2006/relationships/hyperlink" Target="http://somit.ru/index_demo.htm" TargetMode="External"/><Relationship Id="rId10" Type="http://schemas.openxmlformats.org/officeDocument/2006/relationships/hyperlink" Target="http://www.gomulina.orc.ru/" TargetMode="External"/><Relationship Id="rId19" Type="http://schemas.openxmlformats.org/officeDocument/2006/relationships/hyperlink" Target="http://www.alleng.ru/index.htm" TargetMode="External"/><Relationship Id="rId31" Type="http://schemas.openxmlformats.org/officeDocument/2006/relationships/hyperlink" Target="http://www.physics-re" TargetMode="External"/><Relationship Id="rId4" Type="http://schemas.openxmlformats.org/officeDocument/2006/relationships/settings" Target="settings.xml"/><Relationship Id="rId9" Type="http://schemas.openxmlformats.org/officeDocument/2006/relationships/hyperlink" Target="http://elkin52.narod.ru/" TargetMode="External"/><Relationship Id="rId14" Type="http://schemas.openxmlformats.org/officeDocument/2006/relationships/hyperlink" Target="http://marathon.1september.ru/2008-04-03" TargetMode="External"/><Relationship Id="rId22" Type="http://schemas.openxmlformats.org/officeDocument/2006/relationships/hyperlink" Target="http://ifilip.narod.ru/arch/index.html" TargetMode="External"/><Relationship Id="rId27" Type="http://schemas.openxmlformats.org/officeDocument/2006/relationships/hyperlink" Target="http://www.gomulina.orc.ru/" TargetMode="External"/><Relationship Id="rId30" Type="http://schemas.openxmlformats.org/officeDocument/2006/relationships/hyperlink" Target="http://www.Shool-collek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1</Pages>
  <Words>7301</Words>
  <Characters>41618</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15</cp:revision>
  <dcterms:created xsi:type="dcterms:W3CDTF">2016-09-07T15:54:00Z</dcterms:created>
  <dcterms:modified xsi:type="dcterms:W3CDTF">2018-12-11T14:57:00Z</dcterms:modified>
</cp:coreProperties>
</file>