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CB0" w:rsidRPr="000C3CB0" w:rsidRDefault="000C3CB0" w:rsidP="000C3CB0">
      <w:pPr>
        <w:jc w:val="center"/>
        <w:rPr>
          <w:b/>
        </w:rPr>
      </w:pPr>
      <w:r w:rsidRPr="000C3CB0">
        <w:rPr>
          <w:b/>
        </w:rPr>
        <w:t>Аннотация</w:t>
      </w:r>
      <w:bookmarkStart w:id="0" w:name="_GoBack"/>
      <w:bookmarkEnd w:id="0"/>
    </w:p>
    <w:p w:rsidR="000C3CB0" w:rsidRPr="000C3CB0" w:rsidRDefault="000C3CB0" w:rsidP="000C3CB0">
      <w:pPr>
        <w:jc w:val="center"/>
        <w:rPr>
          <w:b/>
        </w:rPr>
      </w:pPr>
      <w:r w:rsidRPr="000C3CB0">
        <w:rPr>
          <w:b/>
        </w:rPr>
        <w:t>к  рабочей программе индивидуального обучения</w:t>
      </w:r>
    </w:p>
    <w:p w:rsidR="000C3CB0" w:rsidRPr="000C3CB0" w:rsidRDefault="000C3CB0" w:rsidP="000C3CB0">
      <w:pPr>
        <w:jc w:val="center"/>
        <w:rPr>
          <w:b/>
        </w:rPr>
      </w:pPr>
      <w:r w:rsidRPr="000C3CB0">
        <w:rPr>
          <w:b/>
        </w:rPr>
        <w:t>обучающегося 9 класса</w:t>
      </w:r>
    </w:p>
    <w:p w:rsidR="000C3CB0" w:rsidRPr="000C3CB0" w:rsidRDefault="000C3CB0" w:rsidP="000C3CB0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7115"/>
      </w:tblGrid>
      <w:tr w:rsidR="000C3CB0" w:rsidRPr="000C3CB0" w:rsidTr="000C3CB0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Предмет 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Русский язык</w:t>
            </w:r>
          </w:p>
        </w:tc>
      </w:tr>
      <w:tr w:rsidR="000C3CB0" w:rsidRPr="000C3CB0" w:rsidTr="000C3CB0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Класс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9</w:t>
            </w:r>
          </w:p>
        </w:tc>
      </w:tr>
      <w:tr w:rsidR="000C3CB0" w:rsidRPr="000C3CB0" w:rsidTr="000C3CB0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Нормативные документы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pPr>
              <w:numPr>
                <w:ilvl w:val="0"/>
                <w:numId w:val="1"/>
              </w:numPr>
            </w:pPr>
            <w:r w:rsidRPr="000C3CB0">
              <w:t xml:space="preserve">ФЕДЕРАЛЬНЫЙ ГОСУДАРСТВЕННЫЙ ОБРАЗОВАТЕЛЬНЫЙ СТАНДАРТ ОСНОВНОГО ОБЩЕГО ОБРАЗОВАНИЯ. Утвержден приказом Министерства образования и науки Российской Федерации от «17» декабря 2010 г. №1897 – </w:t>
            </w:r>
            <w:hyperlink r:id="rId5" w:history="1">
              <w:r w:rsidRPr="000C3CB0">
                <w:rPr>
                  <w:rStyle w:val="a3"/>
                </w:rPr>
                <w:t>http://standart.edu.ru/</w:t>
              </w:r>
            </w:hyperlink>
            <w:r w:rsidRPr="000C3CB0">
              <w:t xml:space="preserve"> </w:t>
            </w:r>
          </w:p>
          <w:p w:rsidR="000C3CB0" w:rsidRPr="000C3CB0" w:rsidRDefault="000C3CB0" w:rsidP="000C3CB0">
            <w:pPr>
              <w:numPr>
                <w:ilvl w:val="0"/>
                <w:numId w:val="1"/>
              </w:numPr>
            </w:pPr>
            <w:r w:rsidRPr="000C3CB0">
              <w:t>Примерные программы по учебным предметам: Русский язык. 5-9 классы: проект. – 2-е изд. – М.: Просвещение, 2011. – (Стандарты второго поколения).</w:t>
            </w:r>
          </w:p>
          <w:p w:rsidR="000C3CB0" w:rsidRPr="000C3CB0" w:rsidRDefault="000C3CB0" w:rsidP="000C3CB0">
            <w:pPr>
              <w:numPr>
                <w:ilvl w:val="0"/>
                <w:numId w:val="1"/>
              </w:numPr>
            </w:pPr>
            <w:r w:rsidRPr="000C3CB0">
              <w:t>Программы к завершённой предметной линии учебников по русскому языку. Авторы Т.А.Ладыженская, М.Т.Баранов и др. Русский язык, 5-9 классы. М.:  Просвещение, 2011.</w:t>
            </w:r>
          </w:p>
          <w:p w:rsidR="000C3CB0" w:rsidRPr="000C3CB0" w:rsidRDefault="000C3CB0" w:rsidP="000C3CB0">
            <w:pPr>
              <w:numPr>
                <w:ilvl w:val="0"/>
                <w:numId w:val="1"/>
              </w:numPr>
            </w:pPr>
            <w:r w:rsidRPr="000C3CB0">
              <w:t>Основная образовательная программа основного общего образования МОУ Октябрьского сельского лицея.</w:t>
            </w:r>
          </w:p>
          <w:p w:rsidR="000C3CB0" w:rsidRPr="000C3CB0" w:rsidRDefault="000C3CB0" w:rsidP="000C3CB0">
            <w:pPr>
              <w:numPr>
                <w:ilvl w:val="0"/>
                <w:numId w:val="1"/>
              </w:numPr>
            </w:pPr>
            <w:r w:rsidRPr="000C3CB0">
              <w:t>Учебный план МОУ Октябрьского сельского лицея на 2016-2017 учебный год.</w:t>
            </w:r>
          </w:p>
          <w:p w:rsidR="000C3CB0" w:rsidRPr="000C3CB0" w:rsidRDefault="000C3CB0" w:rsidP="000C3CB0">
            <w:r w:rsidRPr="000C3CB0">
              <w:t xml:space="preserve">  </w:t>
            </w:r>
          </w:p>
        </w:tc>
      </w:tr>
      <w:tr w:rsidR="000C3CB0" w:rsidRPr="000C3CB0" w:rsidTr="000C3CB0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Учебно-методический комплекс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r w:rsidRPr="000C3CB0">
              <w:rPr>
                <w:lang w:bidi="ru-RU"/>
              </w:rPr>
              <w:t xml:space="preserve"> </w:t>
            </w:r>
          </w:p>
          <w:p w:rsidR="000C3CB0" w:rsidRPr="000C3CB0" w:rsidRDefault="000C3CB0" w:rsidP="000C3CB0">
            <w:r w:rsidRPr="000C3CB0">
              <w:rPr>
                <w:bCs/>
              </w:rPr>
              <w:t>1.Русский язык: учеб.для 9 кл. общеобразоват. учреждений / (С.Г. Бархударов, С.Е. Крючков, Л.Ю. Максимов и др.) – М.: Просвещение, 2016.</w:t>
            </w:r>
          </w:p>
          <w:p w:rsidR="000C3CB0" w:rsidRPr="000C3CB0" w:rsidRDefault="000C3CB0" w:rsidP="000C3CB0">
            <w:r w:rsidRPr="000C3CB0">
              <w:t xml:space="preserve"> 2.Н.В.Егорова. Поурочные разработки по русскому языку. 9 класс: Методические советы. – М.: «Вако», 2014 г.</w:t>
            </w:r>
          </w:p>
          <w:p w:rsidR="000C3CB0" w:rsidRPr="000C3CB0" w:rsidRDefault="000C3CB0" w:rsidP="000C3CB0">
            <w:r w:rsidRPr="000C3CB0">
              <w:t>3.Л.А.Тростенцова. Русский язык. Поурочные разработки. 9 класс. (Методические рекомендации по русскому языку. 9 класс) – М.: Просвещение, 2013.</w:t>
            </w:r>
          </w:p>
          <w:p w:rsidR="000C3CB0" w:rsidRPr="000C3CB0" w:rsidRDefault="000C3CB0" w:rsidP="000C3CB0"/>
          <w:p w:rsidR="000C3CB0" w:rsidRPr="000C3CB0" w:rsidRDefault="000C3CB0" w:rsidP="000C3CB0"/>
        </w:tc>
      </w:tr>
      <w:tr w:rsidR="000C3CB0" w:rsidRPr="000C3CB0" w:rsidTr="000C3CB0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Общая характеристика предмета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Содержание обучения русскому языку отобрано и структурировано на основе компетентностного подхода. В соответствии с этим в V – IX классах формируются и развиваются коммуникативная, языковая, лингвистическая (языковедческая) и культуроведческая компетенции. Также оно  ориентировано на развитие личности ученика, воспитание культурного человека, владеющего нормами литературного языка, </w:t>
            </w:r>
            <w:r w:rsidRPr="000C3CB0">
              <w:lastRenderedPageBreak/>
              <w:t xml:space="preserve">способного свободно выражать свои мысли и чувства в устной и письменной форме, соблюдать этические нормы общения. </w:t>
            </w:r>
          </w:p>
          <w:p w:rsidR="000C3CB0" w:rsidRPr="000C3CB0" w:rsidRDefault="000C3CB0" w:rsidP="000C3CB0">
            <w:r w:rsidRPr="000C3CB0">
              <w:t xml:space="preserve"> </w:t>
            </w:r>
          </w:p>
        </w:tc>
      </w:tr>
      <w:tr w:rsidR="000C3CB0" w:rsidRPr="000C3CB0" w:rsidTr="000C3CB0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lastRenderedPageBreak/>
              <w:t>Место учебного предмета в учебном плане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Обязательное изучение предмета "Русский язык" на этапе основного общего образования предусматривает ресурс учебного времени в объеме 735 ч., в том числе 9 классе на изучение русского языка отводится </w:t>
            </w:r>
            <w:r w:rsidRPr="000C3CB0">
              <w:rPr>
                <w:b/>
              </w:rPr>
              <w:t>105 ч.</w:t>
            </w:r>
            <w:r w:rsidRPr="000C3CB0">
              <w:t xml:space="preserve">                                                                                                          Учебный план МОУ Октябрьского  сельского лицея предусматривает объем учебного предмета "Русский язык"  в 9 классе 3 часа в неделю (102 ч. в год). Для индивидуального обучения  2 часа в неделю (68 часов в год)</w:t>
            </w:r>
          </w:p>
        </w:tc>
      </w:tr>
      <w:tr w:rsidR="000C3CB0" w:rsidRPr="000C3CB0" w:rsidTr="000C3CB0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Структура рабочей программы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pPr>
              <w:numPr>
                <w:ilvl w:val="0"/>
                <w:numId w:val="2"/>
              </w:numPr>
            </w:pPr>
            <w:r w:rsidRPr="000C3CB0">
              <w:t>Титульный лист</w:t>
            </w:r>
          </w:p>
          <w:p w:rsidR="000C3CB0" w:rsidRPr="000C3CB0" w:rsidRDefault="000C3CB0" w:rsidP="000C3CB0">
            <w:pPr>
              <w:numPr>
                <w:ilvl w:val="0"/>
                <w:numId w:val="2"/>
              </w:numPr>
            </w:pPr>
            <w:r w:rsidRPr="000C3CB0">
              <w:t>Пояснительная записка</w:t>
            </w:r>
          </w:p>
          <w:p w:rsidR="000C3CB0" w:rsidRPr="000C3CB0" w:rsidRDefault="000C3CB0" w:rsidP="000C3CB0">
            <w:pPr>
              <w:numPr>
                <w:ilvl w:val="0"/>
                <w:numId w:val="2"/>
              </w:numPr>
            </w:pPr>
            <w:r w:rsidRPr="000C3CB0">
              <w:t>Планируемые результаты освоения учебного предмета</w:t>
            </w:r>
          </w:p>
          <w:p w:rsidR="000C3CB0" w:rsidRPr="000C3CB0" w:rsidRDefault="000C3CB0" w:rsidP="000C3CB0">
            <w:pPr>
              <w:numPr>
                <w:ilvl w:val="0"/>
                <w:numId w:val="2"/>
              </w:numPr>
            </w:pPr>
            <w:r w:rsidRPr="000C3CB0">
              <w:t>Содержание учебного предмета</w:t>
            </w:r>
          </w:p>
          <w:p w:rsidR="000C3CB0" w:rsidRPr="000C3CB0" w:rsidRDefault="000C3CB0" w:rsidP="000C3CB0">
            <w:pPr>
              <w:numPr>
                <w:ilvl w:val="0"/>
                <w:numId w:val="2"/>
              </w:numPr>
            </w:pPr>
            <w:r w:rsidRPr="000C3CB0">
              <w:t>Тематическое планирование с указанием количества часов, отводимых на освоение каждой темы</w:t>
            </w:r>
          </w:p>
          <w:p w:rsidR="000C3CB0" w:rsidRPr="000C3CB0" w:rsidRDefault="000C3CB0" w:rsidP="000C3CB0">
            <w:r w:rsidRPr="000C3CB0">
              <w:t xml:space="preserve">Приложения </w:t>
            </w:r>
          </w:p>
        </w:tc>
      </w:tr>
    </w:tbl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Пояснительная записка</w:t>
      </w:r>
    </w:p>
    <w:p w:rsidR="000C3CB0" w:rsidRPr="000C3CB0" w:rsidRDefault="000C3CB0" w:rsidP="000C3CB0">
      <w:r w:rsidRPr="000C3CB0">
        <w:t>Рабочая программа составлена на основе Федерального государственного образовательного стандарта основного общего образования (ФГОС. М.: Просвещение, 2011.), основной образовательной программы основного общего образования МОУ Октябрьского сельского лицея, Примерной программы общеобразовательных учреждений  «Русский язык» под редакцией М.Т. Баранова, Т.А.Ладыженской  и  Н.М. Шанского. – М.: Просвещение,  2011г. и учебного плана индивидуального обучения МБОУ «СОШ №19» на 2017-2018 учебный год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Рабочая программа ориентирована на использование УМК</w:t>
      </w:r>
    </w:p>
    <w:p w:rsidR="000C3CB0" w:rsidRPr="000C3CB0" w:rsidRDefault="000C3CB0" w:rsidP="000C3CB0">
      <w:r w:rsidRPr="000C3CB0">
        <w:rPr>
          <w:bCs/>
        </w:rPr>
        <w:t>1.Русский язык: учеб.для 9 кл. общеобразоват. учреждений / (С.Г. Бархударов, С.Е. Крючков, Л.Ю. Максимов и др.) – М.: Просвещение, 2016.</w:t>
      </w:r>
    </w:p>
    <w:p w:rsidR="000C3CB0" w:rsidRPr="000C3CB0" w:rsidRDefault="000C3CB0" w:rsidP="000C3CB0">
      <w:r w:rsidRPr="000C3CB0">
        <w:t xml:space="preserve"> 2.Н.В.Егорова. Поурочные разработки по русскому языку. 9 класс: Методические советы. – М.: «Вако», 2014 г.</w:t>
      </w:r>
    </w:p>
    <w:p w:rsidR="000C3CB0" w:rsidRPr="000C3CB0" w:rsidRDefault="000C3CB0" w:rsidP="000C3CB0">
      <w:r w:rsidRPr="000C3CB0">
        <w:t>3.Л.А.Тростенцова. Русский язык. Поурочные разработки. 9 класс. (Методические рекомендации по русскому языку. 9 класс) – М.: Просвещение, 2013.</w:t>
      </w:r>
    </w:p>
    <w:p w:rsidR="000C3CB0" w:rsidRPr="000C3CB0" w:rsidRDefault="000C3CB0" w:rsidP="000C3CB0"/>
    <w:p w:rsidR="000C3CB0" w:rsidRPr="000C3CB0" w:rsidRDefault="000C3CB0" w:rsidP="000C3CB0">
      <w:pPr>
        <w:rPr>
          <w:b/>
        </w:rPr>
      </w:pPr>
      <w:r w:rsidRPr="000C3CB0">
        <w:rPr>
          <w:b/>
        </w:rPr>
        <w:t>Место учебного предмета в учебном плане</w:t>
      </w:r>
    </w:p>
    <w:p w:rsidR="000C3CB0" w:rsidRPr="000C3CB0" w:rsidRDefault="000C3CB0" w:rsidP="000C3CB0">
      <w:r w:rsidRPr="000C3CB0">
        <w:t xml:space="preserve">Обязательное изучение предмета "Русский язык" на этапе основного общего образования предусматривает ресурс учебного времени в объеме 735 ч., в том числе 9 классе на изучение русского языка отводится </w:t>
      </w:r>
      <w:r w:rsidRPr="000C3CB0">
        <w:rPr>
          <w:b/>
        </w:rPr>
        <w:t>105 ч.</w:t>
      </w:r>
    </w:p>
    <w:p w:rsidR="000C3CB0" w:rsidRPr="000C3CB0" w:rsidRDefault="000C3CB0" w:rsidP="000C3CB0">
      <w:r w:rsidRPr="000C3CB0">
        <w:t>Учебный план МБОУ «СОШ №19» предусматривает объем учебного предмета "Русский язык"  в 9 классе 3 часа в неделю (102 ч. в год). Для индивидуального обучения 68 часов в год ( 2 часа в неделю).</w:t>
      </w:r>
    </w:p>
    <w:p w:rsidR="000C3CB0" w:rsidRPr="000C3CB0" w:rsidRDefault="000C3CB0" w:rsidP="000C3CB0"/>
    <w:p w:rsidR="000C3CB0" w:rsidRPr="000C3CB0" w:rsidRDefault="000C3CB0" w:rsidP="000C3CB0">
      <w:pPr>
        <w:rPr>
          <w:b/>
        </w:rPr>
      </w:pPr>
      <w:r w:rsidRPr="000C3CB0">
        <w:rPr>
          <w:b/>
        </w:rPr>
        <w:t xml:space="preserve"> Практическая часть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126"/>
        <w:gridCol w:w="2268"/>
        <w:gridCol w:w="2552"/>
      </w:tblGrid>
      <w:tr w:rsidR="000C3CB0" w:rsidRPr="000C3CB0" w:rsidTr="000C3CB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Диктанты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 xml:space="preserve">Сочинения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Изложения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Контр. тестирование</w:t>
            </w:r>
          </w:p>
        </w:tc>
      </w:tr>
      <w:tr w:rsidR="000C3CB0" w:rsidRPr="000C3CB0" w:rsidTr="000C3CB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2/2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</w:tbl>
    <w:p w:rsidR="000C3CB0" w:rsidRPr="000C3CB0" w:rsidRDefault="000C3CB0" w:rsidP="000C3CB0"/>
    <w:p w:rsidR="000C3CB0" w:rsidRPr="000C3CB0" w:rsidRDefault="000C3CB0" w:rsidP="000C3CB0">
      <w:r w:rsidRPr="000C3CB0">
        <w:t>Формы аттестации учебных результатов и достижений обучающихся регламентируются Положением о промежуточной и итоговой аттестации лицея.</w:t>
      </w:r>
    </w:p>
    <w:p w:rsidR="000C3CB0" w:rsidRPr="000C3CB0" w:rsidRDefault="000C3CB0" w:rsidP="000C3CB0">
      <w:r w:rsidRPr="000C3CB0">
        <w:t>Текущий контроль предусматривает пятибалльное оценивание уровня знаний по предмету. Текущие отметки ежедневно заносятся в классный электронный журнал  и в дневник обучающегося.</w:t>
      </w:r>
    </w:p>
    <w:p w:rsidR="000C3CB0" w:rsidRPr="000C3CB0" w:rsidRDefault="000C3CB0" w:rsidP="000C3CB0">
      <w:r w:rsidRPr="000C3CB0">
        <w:t>Виды и формы текущего контроля:</w:t>
      </w:r>
    </w:p>
    <w:p w:rsidR="000C3CB0" w:rsidRPr="000C3CB0" w:rsidRDefault="000C3CB0" w:rsidP="000C3CB0">
      <w:r w:rsidRPr="000C3CB0">
        <w:t>- устные (устный ответ на поставленный вопрос, развернутый ответ по заданной теме, устное сообщение по избранной теме, декламация стихов и т.п.)</w:t>
      </w:r>
    </w:p>
    <w:p w:rsidR="000C3CB0" w:rsidRPr="000C3CB0" w:rsidRDefault="000C3CB0" w:rsidP="000C3CB0">
      <w:r w:rsidRPr="000C3CB0">
        <w:lastRenderedPageBreak/>
        <w:t>- письменные (письменное выполнение тренировочных упражнений, практических работ, написание диктанта, изложения,  выполнение самостоятельной работы, письменной проверочной работы, контрольной работы, тестов, комплексной контрольной работы и др.);</w:t>
      </w:r>
    </w:p>
    <w:p w:rsidR="000C3CB0" w:rsidRPr="000C3CB0" w:rsidRDefault="000C3CB0" w:rsidP="000C3CB0">
      <w:r w:rsidRPr="000C3CB0">
        <w:t>- выполнение заданий с использованием ИКТ (компьютерное тестирование, on-line тестирование с использованием Интернет-ресурсов или электронных учебников, выполнение интерактивных заданий);</w:t>
      </w:r>
    </w:p>
    <w:p w:rsidR="000C3CB0" w:rsidRPr="000C3CB0" w:rsidRDefault="000C3CB0" w:rsidP="000C3CB0">
      <w:r w:rsidRPr="000C3CB0">
        <w:t>- контроль динамики индивидуальных образовательных достижений (система накопительной оценки портфолио);</w:t>
      </w:r>
    </w:p>
    <w:p w:rsidR="000C3CB0" w:rsidRPr="000C3CB0" w:rsidRDefault="000C3CB0" w:rsidP="000C3CB0">
      <w:r w:rsidRPr="000C3CB0">
        <w:t>- самоанализ, самооценка и взаимооценка.</w:t>
      </w:r>
    </w:p>
    <w:p w:rsidR="000C3CB0" w:rsidRPr="000C3CB0" w:rsidRDefault="000C3CB0" w:rsidP="000C3CB0">
      <w:r w:rsidRPr="000C3CB0">
        <w:t>Периодичность осуществления текущего контроля определяется в соответствии с учебной программой предмета, графиком контрольных работ. Отметка за устный ответ выставляется в ходе урока и заносится в классный электронный журнал и дневник обучающегося. Отметка за письменную работу заносится в классный электронный журнал в течение недели. Отметки выставляются по итогам каждой четверти, годовая (итоговая) отметка выставляется с учетом четвертных отметок. Промежуточная аттестация обучающихся может проводиться в форме:</w:t>
      </w:r>
    </w:p>
    <w:p w:rsidR="000C3CB0" w:rsidRPr="000C3CB0" w:rsidRDefault="000C3CB0" w:rsidP="000C3CB0">
      <w:r w:rsidRPr="000C3CB0">
        <w:tab/>
        <w:t>• комплексной контрольной работы;</w:t>
      </w:r>
    </w:p>
    <w:p w:rsidR="000C3CB0" w:rsidRPr="000C3CB0" w:rsidRDefault="000C3CB0" w:rsidP="000C3CB0">
      <w:r w:rsidRPr="000C3CB0">
        <w:tab/>
        <w:t>• итоговой контрольной работы;</w:t>
      </w:r>
    </w:p>
    <w:p w:rsidR="000C3CB0" w:rsidRPr="000C3CB0" w:rsidRDefault="000C3CB0" w:rsidP="000C3CB0">
      <w:r w:rsidRPr="000C3CB0">
        <w:tab/>
        <w:t>• письменных и устных экзаменов;</w:t>
      </w:r>
    </w:p>
    <w:p w:rsidR="000C3CB0" w:rsidRPr="000C3CB0" w:rsidRDefault="000C3CB0" w:rsidP="000C3CB0">
      <w:r w:rsidRPr="000C3CB0">
        <w:tab/>
        <w:t>• тестирования;</w:t>
      </w:r>
    </w:p>
    <w:p w:rsidR="000C3CB0" w:rsidRPr="000C3CB0" w:rsidRDefault="000C3CB0" w:rsidP="000C3CB0">
      <w:r w:rsidRPr="000C3CB0">
        <w:tab/>
        <w:t>• защиты индивидуального/группового проекта;</w:t>
      </w:r>
    </w:p>
    <w:p w:rsidR="000C3CB0" w:rsidRPr="000C3CB0" w:rsidRDefault="000C3CB0" w:rsidP="000C3CB0">
      <w:r w:rsidRPr="000C3CB0">
        <w:tab/>
        <w:t>• иных формах, определяемых образовательными программами МОУ Октябрьский сельский лицей и (или) индивидуальными учебными планами.</w:t>
      </w:r>
    </w:p>
    <w:p w:rsidR="000C3CB0" w:rsidRPr="000C3CB0" w:rsidRDefault="000C3CB0" w:rsidP="000C3CB0">
      <w:pPr>
        <w:rPr>
          <w:b/>
          <w:u w:val="single"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r w:rsidRPr="000C3CB0">
        <w:rPr>
          <w:b/>
        </w:rPr>
        <w:t>Личностные, метапредметные, предметные результаты</w:t>
      </w:r>
    </w:p>
    <w:p w:rsidR="000C3CB0" w:rsidRPr="000C3CB0" w:rsidRDefault="000C3CB0" w:rsidP="000C3CB0">
      <w:r w:rsidRPr="000C3CB0">
        <w:t xml:space="preserve"> </w:t>
      </w: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r w:rsidRPr="000C3CB0">
        <w:rPr>
          <w:b/>
        </w:rPr>
        <w:t xml:space="preserve">Личностные результаты </w:t>
      </w:r>
      <w:r w:rsidRPr="000C3CB0">
        <w:t>-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русского языка в основной школе, являются:</w:t>
      </w:r>
    </w:p>
    <w:p w:rsidR="000C3CB0" w:rsidRPr="000C3CB0" w:rsidRDefault="000C3CB0" w:rsidP="000C3CB0">
      <w:r w:rsidRPr="000C3CB0">
        <w:t>-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0C3CB0" w:rsidRPr="000C3CB0" w:rsidRDefault="000C3CB0" w:rsidP="000C3CB0">
      <w:r w:rsidRPr="000C3CB0">
        <w:t>-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0C3CB0" w:rsidRPr="000C3CB0" w:rsidRDefault="000C3CB0" w:rsidP="000C3CB0">
      <w:r w:rsidRPr="000C3CB0">
        <w:lastRenderedPageBreak/>
        <w:t>-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C3CB0" w:rsidRPr="000C3CB0" w:rsidRDefault="000C3CB0" w:rsidP="000C3CB0"/>
    <w:p w:rsidR="000C3CB0" w:rsidRPr="000C3CB0" w:rsidRDefault="000C3CB0" w:rsidP="000C3CB0">
      <w:r w:rsidRPr="000C3CB0">
        <w:rPr>
          <w:b/>
        </w:rPr>
        <w:t xml:space="preserve">Метапредметные результаты </w:t>
      </w:r>
      <w:r w:rsidRPr="000C3CB0">
        <w:t>-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русского языка являются:</w:t>
      </w:r>
    </w:p>
    <w:p w:rsidR="000C3CB0" w:rsidRPr="000C3CB0" w:rsidRDefault="000C3CB0" w:rsidP="000C3CB0">
      <w:r w:rsidRPr="000C3CB0">
        <w:t>1) владение всеми видами речевой деятельности:</w:t>
      </w:r>
    </w:p>
    <w:p w:rsidR="000C3CB0" w:rsidRPr="000C3CB0" w:rsidRDefault="000C3CB0" w:rsidP="000C3CB0">
      <w:r w:rsidRPr="000C3CB0">
        <w:t>- адекватное понимание информации устного и письменного сообщения;</w:t>
      </w:r>
    </w:p>
    <w:p w:rsidR="000C3CB0" w:rsidRPr="000C3CB0" w:rsidRDefault="000C3CB0" w:rsidP="000C3CB0">
      <w:r w:rsidRPr="000C3CB0">
        <w:t>- владение разными видами чтения;</w:t>
      </w:r>
    </w:p>
    <w:p w:rsidR="000C3CB0" w:rsidRPr="000C3CB0" w:rsidRDefault="000C3CB0" w:rsidP="000C3CB0">
      <w:r w:rsidRPr="000C3CB0">
        <w:t>-способность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0C3CB0" w:rsidRPr="000C3CB0" w:rsidRDefault="000C3CB0" w:rsidP="000C3CB0">
      <w:r w:rsidRPr="000C3CB0">
        <w:t>-овладение приемами отбора и систематизации на определенную тему; умение вести самостоятельный поиск информации, ее анализ и отбор; способность к преобразованию,  сохранению  передаче информации, полученной в результате чтения или аудирования, в том числе и с помощью технических средств и информационных технологий;</w:t>
      </w:r>
    </w:p>
    <w:p w:rsidR="000C3CB0" w:rsidRPr="000C3CB0" w:rsidRDefault="000C3CB0" w:rsidP="000C3CB0">
      <w:r w:rsidRPr="000C3CB0">
        <w:t>-способность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0C3CB0" w:rsidRPr="000C3CB0" w:rsidRDefault="000C3CB0" w:rsidP="000C3CB0">
      <w:r w:rsidRPr="000C3CB0">
        <w:t>-способность свободно, правильно излагать свои мысли в устной и письменной форме;</w:t>
      </w:r>
    </w:p>
    <w:p w:rsidR="000C3CB0" w:rsidRPr="000C3CB0" w:rsidRDefault="000C3CB0" w:rsidP="000C3CB0">
      <w:r w:rsidRPr="000C3CB0">
        <w:t xml:space="preserve">-умение выступать перед аудиторией сверстников с небольшими сообщениями, </w:t>
      </w:r>
    </w:p>
    <w:p w:rsidR="000C3CB0" w:rsidRPr="000C3CB0" w:rsidRDefault="000C3CB0" w:rsidP="000C3CB0">
      <w:r w:rsidRPr="000C3CB0">
        <w:t>докладом;</w:t>
      </w:r>
    </w:p>
    <w:p w:rsidR="000C3CB0" w:rsidRPr="000C3CB0" w:rsidRDefault="000C3CB0" w:rsidP="000C3CB0">
      <w:r w:rsidRPr="000C3CB0">
        <w:t>2) применение приобретенных знаний, умений и навыков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умений на межпредметном уровне;</w:t>
      </w:r>
    </w:p>
    <w:p w:rsidR="000C3CB0" w:rsidRPr="000C3CB0" w:rsidRDefault="000C3CB0" w:rsidP="000C3CB0">
      <w:r w:rsidRPr="000C3CB0">
        <w:t>3) коммуникативно целесообразное взаимодействие с окружающими людьми в процессе речевого общения, совместного выполнения какой-либо задачи, учатия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0C3CB0" w:rsidRPr="000C3CB0" w:rsidRDefault="000C3CB0" w:rsidP="000C3CB0"/>
    <w:p w:rsidR="000C3CB0" w:rsidRPr="000C3CB0" w:rsidRDefault="000C3CB0" w:rsidP="000C3CB0">
      <w:r w:rsidRPr="000C3CB0">
        <w:rPr>
          <w:b/>
        </w:rPr>
        <w:t>Предметные результаты</w:t>
      </w:r>
      <w:r w:rsidRPr="000C3CB0">
        <w:t xml:space="preserve"> -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представлениях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русского языка в 9 классе отражают:</w:t>
      </w:r>
    </w:p>
    <w:p w:rsidR="000C3CB0" w:rsidRPr="000C3CB0" w:rsidRDefault="000C3CB0" w:rsidP="000C3CB0">
      <w:r w:rsidRPr="000C3CB0">
        <w:lastRenderedPageBreak/>
        <w:t>1) представление о русском языке как языке русского народа, государственном языке РФ, средстве межнационального общения, консолидации  и единении народов России; о связи языка и культуры народа; роли родного языка в жизни человека и общества;</w:t>
      </w:r>
    </w:p>
    <w:p w:rsidR="000C3CB0" w:rsidRPr="000C3CB0" w:rsidRDefault="000C3CB0" w:rsidP="000C3CB0">
      <w:r w:rsidRPr="000C3CB0">
        <w:t>2)понимании определяющей роли языка в развитии интеллектуальных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:rsidR="000C3CB0" w:rsidRPr="000C3CB0" w:rsidRDefault="000C3CB0" w:rsidP="000C3CB0">
      <w:r w:rsidRPr="000C3CB0">
        <w:t>3) владение всеми видами речевой деятельности:</w:t>
      </w:r>
    </w:p>
    <w:p w:rsidR="000C3CB0" w:rsidRPr="000C3CB0" w:rsidRDefault="000C3CB0" w:rsidP="000C3CB0">
      <w:pPr>
        <w:rPr>
          <w:b/>
          <w:i/>
        </w:rPr>
      </w:pPr>
      <w:r w:rsidRPr="000C3CB0">
        <w:rPr>
          <w:b/>
          <w:i/>
        </w:rPr>
        <w:t>аудирование и чтение</w:t>
      </w:r>
    </w:p>
    <w:p w:rsidR="000C3CB0" w:rsidRPr="000C3CB0" w:rsidRDefault="000C3CB0" w:rsidP="000C3CB0">
      <w:pPr>
        <w:rPr>
          <w:b/>
          <w:i/>
        </w:rPr>
      </w:pPr>
      <w:r w:rsidRPr="000C3CB0">
        <w:t xml:space="preserve">-использовать основные виды чтения (ознакомительно-изучающее, ознакомительно-реферативное и др.) в зависимости от коммуникативной задачи; </w:t>
      </w:r>
    </w:p>
    <w:p w:rsidR="000C3CB0" w:rsidRPr="000C3CB0" w:rsidRDefault="000C3CB0" w:rsidP="000C3CB0">
      <w:r w:rsidRPr="000C3CB0">
        <w:t>-извлекать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0C3CB0" w:rsidRPr="000C3CB0" w:rsidRDefault="000C3CB0" w:rsidP="000C3CB0">
      <w:r w:rsidRPr="000C3CB0">
        <w:t>-адекватное понимание информации устного и письменного сообщения (темы, цели текста, основной и дополнительной информации);</w:t>
      </w:r>
    </w:p>
    <w:p w:rsidR="000C3CB0" w:rsidRPr="000C3CB0" w:rsidRDefault="000C3CB0" w:rsidP="000C3CB0">
      <w:r w:rsidRPr="000C3CB0">
        <w:t>- владение умениями информационной переработки текста, приемами работы с книгой, периодическими изданиями;</w:t>
      </w:r>
    </w:p>
    <w:p w:rsidR="000C3CB0" w:rsidRPr="000C3CB0" w:rsidRDefault="000C3CB0" w:rsidP="000C3CB0">
      <w:r w:rsidRPr="000C3CB0">
        <w:t>-адекватное восприятие на слух текстов разных стилей и жанров; владение разными видами аудирования;</w:t>
      </w:r>
    </w:p>
    <w:p w:rsidR="000C3CB0" w:rsidRPr="000C3CB0" w:rsidRDefault="000C3CB0" w:rsidP="000C3CB0">
      <w:pPr>
        <w:rPr>
          <w:b/>
          <w:i/>
        </w:rPr>
      </w:pPr>
    </w:p>
    <w:p w:rsidR="000C3CB0" w:rsidRPr="000C3CB0" w:rsidRDefault="000C3CB0" w:rsidP="000C3CB0">
      <w:pPr>
        <w:rPr>
          <w:b/>
          <w:i/>
        </w:rPr>
      </w:pPr>
      <w:r w:rsidRPr="000C3CB0">
        <w:rPr>
          <w:b/>
          <w:i/>
        </w:rPr>
        <w:t>говорение и письмо</w:t>
      </w:r>
    </w:p>
    <w:p w:rsidR="000C3CB0" w:rsidRPr="000C3CB0" w:rsidRDefault="000C3CB0" w:rsidP="000C3CB0">
      <w:pPr>
        <w:numPr>
          <w:ilvl w:val="0"/>
          <w:numId w:val="3"/>
        </w:numPr>
      </w:pPr>
      <w:r w:rsidRPr="000C3CB0"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C3CB0" w:rsidRPr="000C3CB0" w:rsidRDefault="000C3CB0" w:rsidP="000C3CB0">
      <w:pPr>
        <w:numPr>
          <w:ilvl w:val="0"/>
          <w:numId w:val="3"/>
        </w:numPr>
      </w:pPr>
      <w:r w:rsidRPr="000C3CB0"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0C3CB0" w:rsidRPr="000C3CB0" w:rsidRDefault="000C3CB0" w:rsidP="000C3CB0">
      <w:pPr>
        <w:numPr>
          <w:ilvl w:val="0"/>
          <w:numId w:val="3"/>
        </w:numPr>
      </w:pPr>
      <w:r w:rsidRPr="000C3CB0">
        <w:t>соблюдать в практике письма орфографические и пунктуационные нормы современного русского литературного языка;</w:t>
      </w:r>
    </w:p>
    <w:p w:rsidR="000C3CB0" w:rsidRPr="000C3CB0" w:rsidRDefault="000C3CB0" w:rsidP="000C3CB0">
      <w:pPr>
        <w:numPr>
          <w:ilvl w:val="0"/>
          <w:numId w:val="3"/>
        </w:numPr>
      </w:pPr>
      <w:r w:rsidRPr="000C3CB0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0C3CB0" w:rsidRPr="000C3CB0" w:rsidRDefault="000C3CB0" w:rsidP="000C3CB0">
      <w:pPr>
        <w:numPr>
          <w:ilvl w:val="0"/>
          <w:numId w:val="3"/>
        </w:numPr>
      </w:pPr>
      <w:r w:rsidRPr="000C3CB0">
        <w:t>использовать основные приемы информационной переработки устного и письменного текста;</w:t>
      </w:r>
    </w:p>
    <w:p w:rsidR="000C3CB0" w:rsidRPr="000C3CB0" w:rsidRDefault="000C3CB0" w:rsidP="000C3CB0">
      <w:r w:rsidRPr="000C3CB0">
        <w:t>4) усвоение основ научных знаний о родном языке; понимание взаимосвязи его уровней и единиц;</w:t>
      </w:r>
    </w:p>
    <w:p w:rsidR="000C3CB0" w:rsidRPr="000C3CB0" w:rsidRDefault="000C3CB0" w:rsidP="000C3CB0">
      <w:r w:rsidRPr="000C3CB0">
        <w:t>5) освоение базовых понятий лингвистики;</w:t>
      </w:r>
    </w:p>
    <w:p w:rsidR="000C3CB0" w:rsidRPr="000C3CB0" w:rsidRDefault="000C3CB0" w:rsidP="000C3CB0">
      <w:r w:rsidRPr="000C3CB0">
        <w:t>6) проведение различных видов анализа слова, синтаксического анализа словосочетания и предложения: анализ текста с точки зрения его содержания, основных признаков и структуры, принадлежности к определенным функциональным разновидностям языка, особенностей языкового оформления; использования выразительных средств языка;</w:t>
      </w:r>
    </w:p>
    <w:p w:rsidR="000C3CB0" w:rsidRPr="000C3CB0" w:rsidRDefault="000C3CB0" w:rsidP="000C3CB0">
      <w:r w:rsidRPr="000C3CB0">
        <w:lastRenderedPageBreak/>
        <w:t>7)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0C3CB0" w:rsidRPr="000C3CB0" w:rsidRDefault="000C3CB0" w:rsidP="000C3CB0">
      <w:r w:rsidRPr="000C3CB0">
        <w:rPr>
          <w:b/>
        </w:rPr>
        <w:t>Планируемые результаты изучения русского языка в 9 классе</w:t>
      </w:r>
    </w:p>
    <w:p w:rsidR="000C3CB0" w:rsidRPr="000C3CB0" w:rsidRDefault="000C3CB0" w:rsidP="000C3CB0">
      <w:r w:rsidRPr="000C3CB0">
        <w:t>Тема 1. Международное значение русского языка.</w:t>
      </w:r>
    </w:p>
    <w:p w:rsidR="000C3CB0" w:rsidRPr="000C3CB0" w:rsidRDefault="000C3CB0" w:rsidP="000C3CB0">
      <w:r w:rsidRPr="000C3CB0">
        <w:t xml:space="preserve"> Обучающийся научится:</w:t>
      </w:r>
    </w:p>
    <w:p w:rsidR="000C3CB0" w:rsidRPr="000C3CB0" w:rsidRDefault="000C3CB0" w:rsidP="000C3CB0">
      <w:r w:rsidRPr="000C3CB0">
        <w:t>-определять связь языка и истории, культуры русского и других народов;</w:t>
      </w:r>
    </w:p>
    <w:p w:rsidR="000C3CB0" w:rsidRPr="000C3CB0" w:rsidRDefault="000C3CB0" w:rsidP="000C3CB0">
      <w:r w:rsidRPr="000C3CB0">
        <w:t>-оценивать эстетическую сторону речевого высказывания при анализе текстов художественной литературы;</w:t>
      </w:r>
    </w:p>
    <w:p w:rsidR="000C3CB0" w:rsidRPr="000C3CB0" w:rsidRDefault="000C3CB0" w:rsidP="000C3CB0">
      <w:r w:rsidRPr="000C3CB0">
        <w:t>Обучающийся получит возможность:</w:t>
      </w:r>
    </w:p>
    <w:p w:rsidR="000C3CB0" w:rsidRPr="000C3CB0" w:rsidRDefault="000C3CB0" w:rsidP="000C3CB0">
      <w:r w:rsidRPr="000C3CB0">
        <w:t>-углубить и развить представление о взаимосвязи русского языка с культурой и историей России и мира;</w:t>
      </w:r>
    </w:p>
    <w:p w:rsidR="000C3CB0" w:rsidRPr="000C3CB0" w:rsidRDefault="000C3CB0" w:rsidP="000C3CB0">
      <w:r w:rsidRPr="000C3CB0">
        <w:t>- научиться понимать высказывания на лингвистическую тему;</w:t>
      </w:r>
    </w:p>
    <w:p w:rsidR="000C3CB0" w:rsidRPr="000C3CB0" w:rsidRDefault="000C3CB0" w:rsidP="000C3CB0">
      <w:r w:rsidRPr="000C3CB0">
        <w:t>-научиться составлять рассуждение на лингвистическую тему;</w:t>
      </w:r>
    </w:p>
    <w:p w:rsidR="000C3CB0" w:rsidRPr="000C3CB0" w:rsidRDefault="000C3CB0" w:rsidP="000C3CB0">
      <w:r w:rsidRPr="000C3CB0">
        <w:t>Тема 2. Повторение изученного в 5-8 классах.</w:t>
      </w:r>
    </w:p>
    <w:p w:rsidR="000C3CB0" w:rsidRPr="000C3CB0" w:rsidRDefault="000C3CB0" w:rsidP="000C3CB0">
      <w:r w:rsidRPr="000C3CB0">
        <w:t>Обучающийся научится:</w:t>
      </w:r>
    </w:p>
    <w:p w:rsidR="000C3CB0" w:rsidRPr="000C3CB0" w:rsidRDefault="000C3CB0" w:rsidP="000C3CB0">
      <w:r w:rsidRPr="000C3CB0">
        <w:t>- осознавать смысл понятий: речевая ситуация и ее компоненты, литературный язык, языковая норма, культура речи;</w:t>
      </w:r>
    </w:p>
    <w:p w:rsidR="000C3CB0" w:rsidRPr="000C3CB0" w:rsidRDefault="000C3CB0" w:rsidP="000C3CB0">
      <w:r w:rsidRPr="000C3CB0">
        <w:t>- определять нормы речевого поведения в социально-культурной, учебно-научной, официально-деловой сферах общения;</w:t>
      </w:r>
    </w:p>
    <w:p w:rsidR="000C3CB0" w:rsidRPr="000C3CB0" w:rsidRDefault="000C3CB0" w:rsidP="000C3CB0">
      <w:r w:rsidRPr="000C3CB0">
        <w:t>- понимать различие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фразеологизмов;                                                                                                                              - группировать и моделировать словосочетания по заданным признакам;                                          -понимать сущность обособления, общие условия обособления.</w:t>
      </w:r>
    </w:p>
    <w:p w:rsidR="000C3CB0" w:rsidRPr="000C3CB0" w:rsidRDefault="000C3CB0" w:rsidP="000C3CB0"/>
    <w:p w:rsidR="000C3CB0" w:rsidRPr="000C3CB0" w:rsidRDefault="000C3CB0" w:rsidP="000C3CB0">
      <w:r w:rsidRPr="000C3CB0">
        <w:t>Обучающийся  получит возможность:</w:t>
      </w: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r w:rsidRPr="000C3CB0">
        <w:t xml:space="preserve">-осуществлять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0C3CB0" w:rsidRPr="000C3CB0" w:rsidRDefault="000C3CB0" w:rsidP="000C3CB0">
      <w:r w:rsidRPr="000C3CB0">
        <w:t>-анализировать языковые единицы с точки зрения правильности, точности и уместности их употребления;</w:t>
      </w:r>
    </w:p>
    <w:p w:rsidR="000C3CB0" w:rsidRPr="000C3CB0" w:rsidRDefault="000C3CB0" w:rsidP="000C3CB0">
      <w:r w:rsidRPr="000C3CB0">
        <w:t>-проводить лингвистический анализ текстов различных функциональных стилей и разновидностей языка;</w:t>
      </w:r>
    </w:p>
    <w:p w:rsidR="000C3CB0" w:rsidRPr="000C3CB0" w:rsidRDefault="000C3CB0" w:rsidP="000C3CB0">
      <w:r w:rsidRPr="000C3CB0">
        <w:t>- моделировать и употреблять в речи синонимические по значению словосочетания;;</w:t>
      </w:r>
    </w:p>
    <w:p w:rsidR="000C3CB0" w:rsidRPr="000C3CB0" w:rsidRDefault="000C3CB0" w:rsidP="000C3CB0">
      <w:r w:rsidRPr="000C3CB0">
        <w:t>-моделировать и использовать в речи предложения с разными видами обособленных членов;</w:t>
      </w:r>
    </w:p>
    <w:p w:rsidR="000C3CB0" w:rsidRPr="000C3CB0" w:rsidRDefault="000C3CB0" w:rsidP="000C3CB0">
      <w:r w:rsidRPr="000C3CB0">
        <w:t>Тема 3. Сложное предложение. Культура речи.</w:t>
      </w:r>
    </w:p>
    <w:p w:rsidR="000C3CB0" w:rsidRPr="000C3CB0" w:rsidRDefault="000C3CB0" w:rsidP="000C3CB0">
      <w:r w:rsidRPr="000C3CB0">
        <w:lastRenderedPageBreak/>
        <w:t xml:space="preserve">      Обучающийся научится: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-опознавать и правильно интонировать сложные предложения с разными смысловыми отношениями между их частями;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-разграничивать и сопоставлять разные виды сложных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 определять средства синтаксической связи между частями сложного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получит возможность: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 научиться применять правила постановки знаков препинания в сложном предложении;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-познакомиться с основными средствами связи между частями сложного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Тема 4. Сложносочиненные предложения.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 xml:space="preserve">   Обучающийся научится: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-понимать смысловые отношения между частями сложносочиненного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-анализировать синтаксическую структуру сложносочиненных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 составлять схемы сложносочиненных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получит возможность: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 моделировать сложносочиненные предложения по заданным схемам;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-оценивать правильность построения сложносочиненных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 исправлять нарушения синтаксических норм построения сложносочиненных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Тема 5. Сложноподчиненные предложения.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научится: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-находить главную и придаточную части сложноподчиненного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-понимать смысловые отношения между частями спп, определять средства их выражения;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-составлять схемы сложноподчиненных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-различать союзы и союзные слова;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получит возможность: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-научиться применять алгоритм определения сложноподчиненного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-составлять сложноподчиненные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Тема 6. Основные группы сложноподчиненных предложений.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научится: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-распознавать виды сложноподчиненных предложений с придаточной частью;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-анализировать синтаксическую структуру сложноподчиненного предложения с одной и несколькими придаточными частями;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-исправлять нарушения построения сложноподчиненного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получит возможность: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lastRenderedPageBreak/>
        <w:t>-моделировать по данным схемам и употреблять в речи сложноподчиненные предложения разных видов;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-оценивать правильность построения сложноподчиненных предложений разных видов;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-познакомиться с различными видами сравнения в русском языке;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Тема 7. Бессоюзные сложные предложения.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научится: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-определять смысловые отношения между частями сложных бессоюзных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-анализировать синтаксическую структуру сложных бессоюзных предложений смысловые отношения между частями сложного бессоюзного предложения;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-ставить знаки препинания в сложных бессоюзных предложениях;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получит возможность: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-моделировать и употреблять в речи сложные бессоюзные предложения с разными смысловыми отношениями между частями;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-выражать смысловые отношения между частями сложных бессоюзных предложений с помощью интонации;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Тема 8. Сложные предложения с разными видами связи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научится: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-опознавать сложные предложения с разными видами союзной и бессоюзной связи;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--определять смысловые отношения между частями сложного предложения с разными видами союзной и бессоюзной связи;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-применять алгоритм постановки знаков препинания в сложном предложении;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получит возможность: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-моделировать по заданным схемам сложные предложения с разными видами связи;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-наблюдать за использованием в речи сложных предложений;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 xml:space="preserve"> Тема 9. Повторение и систематизация изученного.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научится:</w:t>
      </w:r>
    </w:p>
    <w:p w:rsidR="000C3CB0" w:rsidRPr="000C3CB0" w:rsidRDefault="000C3CB0" w:rsidP="000C3CB0">
      <w:r w:rsidRPr="000C3CB0">
        <w:t>-  определять основные единицы и уровни языка, их признаки и взаимосвязь;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Обучающийся получит возможность: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-освоить содержание изученных орфографических и пунктуационных правил и алгоритмы их использования;</w:t>
      </w:r>
    </w:p>
    <w:p w:rsidR="000C3CB0" w:rsidRPr="000C3CB0" w:rsidRDefault="000C3CB0" w:rsidP="000C3CB0">
      <w:pPr>
        <w:rPr>
          <w:lang w:val="x-none"/>
        </w:rPr>
      </w:pPr>
      <w:r w:rsidRPr="000C3CB0">
        <w:rPr>
          <w:lang w:val="x-none"/>
        </w:rPr>
        <w:t>- использовать орфографические словари и справочники по правописанию для решения орфографических и пунктуационных проблем;</w:t>
      </w:r>
    </w:p>
    <w:p w:rsidR="000C3CB0" w:rsidRPr="000C3CB0" w:rsidRDefault="000C3CB0" w:rsidP="000C3CB0">
      <w:r w:rsidRPr="000C3CB0">
        <w:lastRenderedPageBreak/>
        <w:t xml:space="preserve">- 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0C3CB0" w:rsidRPr="000C3CB0" w:rsidRDefault="000C3CB0" w:rsidP="000C3CB0">
      <w:r w:rsidRPr="000C3CB0">
        <w:t>-соблюдать в практике письма орфографические и пунктуационные нормы современного русского литературного языка;</w:t>
      </w:r>
    </w:p>
    <w:p w:rsidR="000C3CB0" w:rsidRPr="000C3CB0" w:rsidRDefault="000C3CB0" w:rsidP="000C3CB0">
      <w:r w:rsidRPr="000C3CB0">
        <w:t>-соблюдать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0C3CB0" w:rsidRPr="000C3CB0" w:rsidRDefault="000C3CB0" w:rsidP="000C3CB0">
      <w:r w:rsidRPr="000C3CB0">
        <w:t>-использовать основные приемы информационной переработки устного и письменного текста.</w:t>
      </w:r>
    </w:p>
    <w:p w:rsidR="000C3CB0" w:rsidRPr="000C3CB0" w:rsidRDefault="000C3CB0" w:rsidP="000C3CB0"/>
    <w:p w:rsidR="000C3CB0" w:rsidRPr="000C3CB0" w:rsidRDefault="000C3CB0" w:rsidP="000C3CB0">
      <w:pPr>
        <w:rPr>
          <w:b/>
        </w:rPr>
      </w:pPr>
      <w:r w:rsidRPr="000C3CB0">
        <w:rPr>
          <w:b/>
        </w:rPr>
        <w:t>Содержание учебного предмета</w:t>
      </w: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1. Международное значение русского языка (1 ч).</w:t>
      </w:r>
    </w:p>
    <w:p w:rsidR="000C3CB0" w:rsidRPr="000C3CB0" w:rsidRDefault="000C3CB0" w:rsidP="000C3CB0">
      <w:pPr>
        <w:rPr>
          <w:lang w:val="x-none"/>
        </w:rPr>
      </w:pP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2. Повторение пройденного в 5 - 8 классах (8 ч)</w:t>
      </w:r>
    </w:p>
    <w:p w:rsidR="000C3CB0" w:rsidRPr="000C3CB0" w:rsidRDefault="000C3CB0" w:rsidP="000C3CB0">
      <w:r w:rsidRPr="000C3CB0">
        <w:t>Устная и письменная речь. Монолог. Диалог. Анализ текста, его стиля, средств связи его частей. Простое предложение и его грамматическая основа. Предложения с обособленными членами. Обращения. Вводные слова и вставные конструкции.</w:t>
      </w:r>
    </w:p>
    <w:p w:rsidR="000C3CB0" w:rsidRPr="000C3CB0" w:rsidRDefault="000C3CB0" w:rsidP="000C3CB0">
      <w:r w:rsidRPr="000C3CB0">
        <w:t>Входное тестирование.</w:t>
      </w:r>
    </w:p>
    <w:p w:rsidR="000C3CB0" w:rsidRPr="000C3CB0" w:rsidRDefault="000C3CB0" w:rsidP="000C3CB0">
      <w:r w:rsidRPr="000C3CB0">
        <w:t>Изложение.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3. Сложное предложение. Культура речи (10 ч)</w:t>
      </w:r>
    </w:p>
    <w:p w:rsidR="000C3CB0" w:rsidRPr="000C3CB0" w:rsidRDefault="000C3CB0" w:rsidP="000C3CB0">
      <w:r w:rsidRPr="000C3CB0">
        <w:t>Понятие о сложном предложении. Сложные и бессоюзные предложения. Разделительные и выделительные знаки препинания между частями сложного предложения. Интонация сложного предложения.</w:t>
      </w:r>
    </w:p>
    <w:p w:rsidR="000C3CB0" w:rsidRPr="000C3CB0" w:rsidRDefault="000C3CB0" w:rsidP="000C3CB0">
      <w:r w:rsidRPr="000C3CB0">
        <w:t>Контрольный диктант.</w:t>
      </w:r>
    </w:p>
    <w:p w:rsidR="000C3CB0" w:rsidRPr="000C3CB0" w:rsidRDefault="000C3CB0" w:rsidP="000C3CB0">
      <w:r w:rsidRPr="000C3CB0">
        <w:t>Сочинение на основе прочитанного текста.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4. Сложносочиненное предложение (5 ч)</w:t>
      </w:r>
    </w:p>
    <w:p w:rsidR="000C3CB0" w:rsidRPr="000C3CB0" w:rsidRDefault="000C3CB0" w:rsidP="000C3CB0">
      <w:r w:rsidRPr="000C3CB0">
        <w:t>Понятие о сложносочиненном предложении. Смысловые отношения в ССП. ССП с разделительными, соединительными и противительными союзами. Разделительные знаки препинания между частями ССП. Синтаксический и пунктуационный разбор ССП.</w:t>
      </w:r>
    </w:p>
    <w:p w:rsidR="000C3CB0" w:rsidRPr="000C3CB0" w:rsidRDefault="000C3CB0" w:rsidP="000C3CB0">
      <w:r w:rsidRPr="000C3CB0">
        <w:t>Контрольный словарный диктант №1.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5. Сложноподчиненные предложения (5 ч)</w:t>
      </w:r>
    </w:p>
    <w:p w:rsidR="000C3CB0" w:rsidRPr="000C3CB0" w:rsidRDefault="000C3CB0" w:rsidP="000C3CB0">
      <w:r w:rsidRPr="000C3CB0">
        <w:t xml:space="preserve">Понятие о сложноподчиненном предложении. Союзы и союзные слова в СПП. Роль указательных слов в СПП. </w:t>
      </w:r>
    </w:p>
    <w:p w:rsidR="000C3CB0" w:rsidRPr="000C3CB0" w:rsidRDefault="000C3CB0" w:rsidP="000C3CB0">
      <w:r w:rsidRPr="000C3CB0">
        <w:t>Сжатое изложение.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6. Основные группы сложноподчиненных предложений (21 ч)</w:t>
      </w:r>
    </w:p>
    <w:p w:rsidR="000C3CB0" w:rsidRPr="000C3CB0" w:rsidRDefault="000C3CB0" w:rsidP="000C3CB0">
      <w:r w:rsidRPr="000C3CB0">
        <w:lastRenderedPageBreak/>
        <w:t xml:space="preserve">Сложноподчиненные предложения с разными видами придаточных. СПП с несколькими придаточными. Знаки препинания при них. Синтаксический и пунктуационный разбор СПП. </w:t>
      </w:r>
    </w:p>
    <w:p w:rsidR="000C3CB0" w:rsidRPr="000C3CB0" w:rsidRDefault="000C3CB0" w:rsidP="000C3CB0">
      <w:r w:rsidRPr="000C3CB0">
        <w:t>Контрольный словарный диктант №2. Административная контрольная работа. Контрольный диктант. Контрольное тестирование.</w:t>
      </w:r>
    </w:p>
    <w:p w:rsidR="000C3CB0" w:rsidRPr="000C3CB0" w:rsidRDefault="000C3CB0" w:rsidP="000C3CB0">
      <w:r w:rsidRPr="000C3CB0">
        <w:t xml:space="preserve">Сочинение - рассуждение. Сочинение по картине. 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7. Бессоюзные сложные предложения (8 ч)</w:t>
      </w:r>
    </w:p>
    <w:p w:rsidR="000C3CB0" w:rsidRPr="000C3CB0" w:rsidRDefault="000C3CB0" w:rsidP="000C3CB0">
      <w:r w:rsidRPr="000C3CB0">
        <w:t xml:space="preserve">Понятие о бессоюзном сложном предложении. Интонация в БСП. БСП со значением перечисления. Запятая и точка с запятой в БСП. БСП со значением причины, пояснения, дополнения. Двоеточие в БСП. БСП со значением противопоставления, времени, условия и следствия. Тире в БСП. Синтаксический и пунктуационный разбор БСП. </w:t>
      </w:r>
    </w:p>
    <w:p w:rsidR="000C3CB0" w:rsidRPr="000C3CB0" w:rsidRDefault="000C3CB0" w:rsidP="000C3CB0">
      <w:r w:rsidRPr="000C3CB0">
        <w:t>Контрольный словарный диктант №3. Контрольное тестирование. Изложение.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8. Сложные предложения с различными видами связи (6 ч)</w:t>
      </w:r>
    </w:p>
    <w:p w:rsidR="000C3CB0" w:rsidRPr="000C3CB0" w:rsidRDefault="000C3CB0" w:rsidP="000C3CB0">
      <w:r w:rsidRPr="000C3CB0">
        <w:t>Употребление союзной и бессоюзной связи в сложных предложениях. Изложение. Знаки препинания в сложных предложениях с разными видами связи. Синтаксический и пунктуационный разбор предложений с разными видами связи. Публичная речь. Контрольный словарный диктант.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Тема 9. Повторение и систематизация изученного (4 ч)</w:t>
      </w:r>
    </w:p>
    <w:p w:rsidR="000C3CB0" w:rsidRPr="000C3CB0" w:rsidRDefault="000C3CB0" w:rsidP="000C3CB0">
      <w:r w:rsidRPr="000C3CB0">
        <w:t>Фонетика и графика. Лексикология (лексика) и фразеология. Морфемика. Словообразование. Морфология. Синтаксис. Орфография. Пунктуация.</w:t>
      </w:r>
    </w:p>
    <w:p w:rsidR="000C3CB0" w:rsidRPr="000C3CB0" w:rsidRDefault="000C3CB0" w:rsidP="000C3CB0">
      <w:r w:rsidRPr="000C3CB0">
        <w:t xml:space="preserve"> Итоговое тестирование.</w:t>
      </w:r>
    </w:p>
    <w:p w:rsidR="000C3CB0" w:rsidRPr="000C3CB0" w:rsidRDefault="000C3CB0" w:rsidP="000C3CB0"/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Таблица распределения количества часов</w:t>
      </w:r>
    </w:p>
    <w:p w:rsidR="000C3CB0" w:rsidRPr="000C3CB0" w:rsidRDefault="000C3CB0" w:rsidP="000C3CB0">
      <w:r w:rsidRPr="000C3CB0">
        <w:t xml:space="preserve">                    на уровне распределения часов в примерной и рабочей программе</w:t>
      </w:r>
    </w:p>
    <w:p w:rsidR="000C3CB0" w:rsidRPr="000C3CB0" w:rsidRDefault="000C3CB0" w:rsidP="000C3CB0">
      <w:pPr>
        <w:rPr>
          <w:b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270"/>
        <w:gridCol w:w="1559"/>
        <w:gridCol w:w="1417"/>
        <w:gridCol w:w="2748"/>
      </w:tblGrid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№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 xml:space="preserve">Содержание разделов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Кол-во часов по 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Кол-во часов по плану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Причина изменения количества часов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Международное значение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Повторение пройденного в 5 - 8 классах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11+2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Сложное предложение. Культура речи.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11+2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Сложносочиненные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5+2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5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Сложноподчиненные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5+2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5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Основные группы сложноподчиненных предложений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28+2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21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Бессоюзные сложные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10+1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Сложные предложения с различными видами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10+1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>
            <w:pPr>
              <w:numPr>
                <w:ilvl w:val="0"/>
                <w:numId w:val="4"/>
              </w:num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Повторение и систематизация изученного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8+1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  <w:tr w:rsidR="000C3CB0" w:rsidRPr="000C3CB0" w:rsidTr="000C3CB0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B0" w:rsidRPr="000C3CB0" w:rsidRDefault="000C3CB0" w:rsidP="000C3CB0"/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>68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B0" w:rsidRPr="000C3CB0" w:rsidRDefault="000C3CB0" w:rsidP="000C3CB0">
            <w:r w:rsidRPr="000C3CB0">
              <w:t xml:space="preserve">В соответствии с индивидуальным учебным планом </w:t>
            </w:r>
          </w:p>
        </w:tc>
      </w:tr>
    </w:tbl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>
      <w:pPr>
        <w:rPr>
          <w:lang w:val="x-none"/>
        </w:rPr>
      </w:pPr>
      <w:r w:rsidRPr="000C3CB0">
        <w:rPr>
          <w:b/>
          <w:lang w:val="x-none"/>
        </w:rPr>
        <w:t xml:space="preserve"> </w:t>
      </w:r>
    </w:p>
    <w:p w:rsidR="000C3CB0" w:rsidRPr="000C3CB0" w:rsidRDefault="000C3CB0" w:rsidP="000C3CB0">
      <w:pPr>
        <w:rPr>
          <w:lang w:val="x-none"/>
        </w:rPr>
      </w:pPr>
    </w:p>
    <w:p w:rsidR="000C3CB0" w:rsidRPr="000C3CB0" w:rsidRDefault="000C3CB0" w:rsidP="000C3CB0">
      <w:pPr>
        <w:rPr>
          <w:lang w:val="x-none"/>
        </w:rPr>
      </w:pPr>
    </w:p>
    <w:p w:rsidR="000C3CB0" w:rsidRPr="000C3CB0" w:rsidRDefault="000C3CB0" w:rsidP="000C3CB0">
      <w:pPr>
        <w:rPr>
          <w:lang w:val="x-none"/>
        </w:rPr>
      </w:pPr>
    </w:p>
    <w:p w:rsidR="000C3CB0" w:rsidRPr="000C3CB0" w:rsidRDefault="000C3CB0" w:rsidP="000C3CB0">
      <w:pPr>
        <w:rPr>
          <w:b/>
          <w:bCs/>
        </w:rPr>
      </w:pPr>
      <w:r w:rsidRPr="000C3CB0">
        <w:rPr>
          <w:b/>
          <w:bCs/>
        </w:rPr>
        <w:t>Тематическое планирование с указанием количества часов, отводимых на освоение каждой темы</w:t>
      </w:r>
    </w:p>
    <w:p w:rsidR="000C3CB0" w:rsidRPr="000C3CB0" w:rsidRDefault="000C3CB0" w:rsidP="000C3CB0"/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801"/>
        <w:gridCol w:w="2717"/>
        <w:gridCol w:w="1499"/>
        <w:gridCol w:w="3185"/>
        <w:gridCol w:w="1276"/>
      </w:tblGrid>
      <w:tr w:rsidR="000C3CB0" w:rsidRPr="000C3CB0" w:rsidTr="000C3CB0">
        <w:trPr>
          <w:trHeight w:val="25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pPr>
              <w:rPr>
                <w:b/>
                <w:bCs/>
              </w:rPr>
            </w:pPr>
            <w:r w:rsidRPr="000C3CB0">
              <w:rPr>
                <w:b/>
                <w:bCs/>
              </w:rPr>
              <w:t>№п/п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  <w:bCs/>
              </w:rPr>
            </w:pPr>
            <w:r w:rsidRPr="000C3CB0">
              <w:rPr>
                <w:b/>
                <w:bCs/>
              </w:rPr>
              <w:t>Раздел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  <w:bCs/>
              </w:rPr>
            </w:pPr>
            <w:r w:rsidRPr="000C3CB0">
              <w:rPr>
                <w:b/>
                <w:bCs/>
              </w:rPr>
              <w:t>Количество часов</w:t>
            </w:r>
          </w:p>
        </w:tc>
        <w:tc>
          <w:tcPr>
            <w:tcW w:w="3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  <w:bCs/>
              </w:rPr>
            </w:pPr>
            <w:r w:rsidRPr="000C3CB0">
              <w:rPr>
                <w:b/>
                <w:bCs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  <w:bCs/>
              </w:rPr>
            </w:pPr>
            <w:r w:rsidRPr="000C3CB0">
              <w:rPr>
                <w:b/>
                <w:bCs/>
              </w:rPr>
              <w:t>Кол-во часов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1. </w:t>
            </w:r>
            <w:r w:rsidRPr="000C3CB0">
              <w:rPr>
                <w:b/>
              </w:rPr>
              <w:t>Международное значение русского языка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</w:t>
            </w:r>
            <w:r w:rsidRPr="000C3CB0">
              <w:rPr>
                <w:b/>
              </w:rPr>
              <w:t>Международное значение русского языка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2.</w:t>
            </w:r>
            <w:r w:rsidRPr="000C3CB0">
              <w:rPr>
                <w:b/>
              </w:rPr>
              <w:t>Повторение пройденного в 5 - 8 классах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8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Устная и письменная речь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Монолог. Диалог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lastRenderedPageBreak/>
              <w:t>4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Стили речи.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РР. Изложение по тексту упр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5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Простое предложение и его грамматическая основа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6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Предложения с обособленными членами.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7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Обращения. Вводные слова и вставные конструкции.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Входное тестирование.Анализ.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8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3.</w:t>
            </w:r>
            <w:r w:rsidRPr="000C3CB0">
              <w:rPr>
                <w:b/>
              </w:rPr>
              <w:t>Сложное предложение. Культура речи.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10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Понятие о сложном предложении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9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Сложные союзные и бессоюзные предложения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10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Разделительные и выделительные знаки препинания между частями сложного предложения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РР. Сочинение-рассуждение на основе прочитанного текста.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Контрольный диктант с грамматическим заданием.Анализ.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11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  4.</w:t>
            </w:r>
            <w:r w:rsidRPr="000C3CB0">
              <w:rPr>
                <w:b/>
              </w:rPr>
              <w:t>Сложносочиненные предложения.</w:t>
            </w:r>
            <w:r w:rsidRPr="000C3CB0">
              <w:t xml:space="preserve"> 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5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Понятие о ССП. Смысловые отношения в ССП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12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Сложносочиненные предложения с соединительными союзами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13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ССП с разделительными союзами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14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ССП с противительными союзами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15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Разделительные знаки препинания между частями ССП. Синтаксический и пунктуационный разбор ССП.   </w:t>
            </w:r>
            <w:r w:rsidRPr="000C3CB0">
              <w:rPr>
                <w:b/>
              </w:rPr>
              <w:lastRenderedPageBreak/>
              <w:t>Контрольный словарный диктант.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lastRenderedPageBreak/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lastRenderedPageBreak/>
              <w:t>16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t> </w:t>
            </w:r>
            <w:r w:rsidRPr="000C3CB0">
              <w:rPr>
                <w:b/>
              </w:rPr>
              <w:t>5.Сложноподчиненное предложение.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5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Понятие о сложноподчиненном предложении.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17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Союзы и союзные слова в СПП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18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Роль указательных слов в СПП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РР. Сжатое изложение в формате ОГЭ.Анализ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19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 xml:space="preserve">6. Основные группы сложноподчиненных предложений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21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СПП с придаточными определительными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20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 СПП с придаточными изъяснительными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21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 xml:space="preserve"> СПП с придаточными обстоятельственными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Контрольный словарный диктант . Анализ.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22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СПП с придаточными цели, причины, условия, уступки, следствия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23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СПП с придаточными образа действия, меры, степени и сравнительными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24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СПП с несколькими придаточными. Знаки препинания при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Контрольный диктант с грамматическим заданием.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25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Синтаксический разбор СПП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РР. Сочинение-рассуждение.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26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Пунктуационный разбор СП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РР. Сочинение по картине.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Контрольное тестирование по теме «Сложноподчиненное предложение».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lastRenderedPageBreak/>
              <w:t>27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t> </w:t>
            </w:r>
            <w:r w:rsidRPr="000C3CB0">
              <w:rPr>
                <w:b/>
              </w:rPr>
              <w:t>7</w:t>
            </w:r>
            <w:r w:rsidRPr="000C3CB0">
              <w:t>.</w:t>
            </w:r>
            <w:r w:rsidRPr="000C3CB0">
              <w:rPr>
                <w:b/>
              </w:rPr>
              <w:t xml:space="preserve">Бессоюзные сложные предложения.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8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Понятие о бессоюзном сложном предложении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28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БСП со значением перечисления. Запятая и точка с запятой в БСП.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Контрольный  диктант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29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БСП со значением причины, пояснения, дополнения. Двоеточие в БСП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30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r w:rsidRPr="000C3CB0">
              <w:t>БСП со значением времени, условия, следствия. Тире в БСП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CB0" w:rsidRPr="000C3CB0" w:rsidRDefault="000C3CB0" w:rsidP="000C3CB0"/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r w:rsidRPr="000C3CB0">
              <w:rPr>
                <w:b/>
              </w:rPr>
              <w:t>РР. Изложение.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31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r w:rsidRPr="000C3CB0">
              <w:t xml:space="preserve"> Синтаксический и пунктуационный разбор БСП.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32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t>8.</w:t>
            </w:r>
            <w:r w:rsidRPr="000C3CB0">
              <w:rPr>
                <w:b/>
              </w:rPr>
              <w:t>Сложные предложения с различными видами связи.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7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Употребление союзной (сочинительной и подчинительной) и бессоюзной связи в сложных предложениях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33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rPr>
                <w:b/>
              </w:rPr>
              <w:t>РР. Изложение в формате ОГЭ. 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2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34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t>Знаки препинания в СП с различными видами связи.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35.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t>Синтаксический и пунктуационный разбор СП с различными видами связи. Подготовка к ОГЭ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36.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t>Публичная речь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37.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Контрольный словарный диктант.Анализ.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38.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9.Повторение и систематизация изученного в 5-9 классах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3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r w:rsidRPr="000C3CB0">
              <w:t>Фонетика и графика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39.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r w:rsidRPr="000C3CB0">
              <w:t>Лексикология, фразеология Морфемика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40.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C3CB0" w:rsidRPr="000C3CB0" w:rsidRDefault="000C3CB0" w:rsidP="000C3CB0"/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41.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r w:rsidRPr="000C3CB0">
              <w:t>Словообразование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42.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r w:rsidRPr="000C3CB0">
              <w:t>Морфология. Синтаксис Орфография. Пунктуация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/>
        </w:tc>
      </w:tr>
      <w:tr w:rsidR="000C3CB0" w:rsidRPr="000C3CB0" w:rsidTr="000C3CB0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lastRenderedPageBreak/>
              <w:t>43.</w:t>
            </w:r>
          </w:p>
        </w:tc>
        <w:tc>
          <w:tcPr>
            <w:tcW w:w="27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C3CB0" w:rsidRPr="000C3CB0" w:rsidRDefault="000C3CB0" w:rsidP="000C3CB0"/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C3CB0" w:rsidRPr="000C3CB0" w:rsidRDefault="000C3CB0" w:rsidP="000C3CB0"/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C3CB0" w:rsidRPr="000C3CB0" w:rsidRDefault="000C3CB0" w:rsidP="000C3CB0">
            <w:pPr>
              <w:rPr>
                <w:b/>
              </w:rPr>
            </w:pPr>
            <w:r w:rsidRPr="000C3CB0">
              <w:rPr>
                <w:b/>
              </w:rPr>
              <w:t>Итоговое тестирование</w:t>
            </w:r>
            <w:r w:rsidRPr="000C3CB0">
              <w:t xml:space="preserve"> Анализ итогового тестирования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C3CB0" w:rsidRPr="000C3CB0" w:rsidRDefault="000C3CB0" w:rsidP="000C3CB0">
            <w:r w:rsidRPr="000C3CB0">
              <w:t>1</w:t>
            </w:r>
          </w:p>
        </w:tc>
      </w:tr>
    </w:tbl>
    <w:p w:rsidR="000C3CB0" w:rsidRPr="000C3CB0" w:rsidRDefault="000C3CB0" w:rsidP="000C3CB0">
      <w:r w:rsidRPr="000C3CB0">
        <w:t xml:space="preserve">   </w:t>
      </w:r>
    </w:p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>
      <w:pPr>
        <w:rPr>
          <w:b/>
        </w:rPr>
      </w:pPr>
      <w:r w:rsidRPr="000C3CB0">
        <w:rPr>
          <w:b/>
        </w:rPr>
        <w:t>Приложение 1</w:t>
      </w: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Контрольно-измерительные материалы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Контрольная работа  по русскому языку в 9-м классе</w:t>
      </w: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1. Вставьте пропущенные буквы, знаки препинания, раскройте скобки.</w:t>
      </w:r>
    </w:p>
    <w:p w:rsidR="000C3CB0" w:rsidRPr="000C3CB0" w:rsidRDefault="000C3CB0" w:rsidP="000C3CB0">
      <w:r w:rsidRPr="000C3CB0">
        <w:t xml:space="preserve">          1. Было ран...ее утро. 2. Накрапывал дождь. 3. Т...лега в...ехала в</w:t>
      </w:r>
    </w:p>
    <w:p w:rsidR="000C3CB0" w:rsidRPr="000C3CB0" w:rsidRDefault="000C3CB0" w:rsidP="000C3CB0">
      <w:r w:rsidRPr="000C3CB0">
        <w:t>в...ковой сосновый лес. 4. В тр...ве что (то) б...лело.</w:t>
      </w:r>
    </w:p>
    <w:p w:rsidR="000C3CB0" w:rsidRPr="000C3CB0" w:rsidRDefault="000C3CB0" w:rsidP="000C3CB0">
      <w:r w:rsidRPr="000C3CB0">
        <w:lastRenderedPageBreak/>
        <w:t xml:space="preserve">          5. Я соск...чил с телег... нагнулся и увид...л д...щеч...ку заросшую в...юнком. 6. На ней была надпись ч...рной краской. 7. Я отвёл мокрые стебли в...юнка и проч...тал почти забытые слова В разны годы под вашу сень Михайловские рощи являлся я</w:t>
      </w:r>
    </w:p>
    <w:p w:rsidR="000C3CB0" w:rsidRPr="000C3CB0" w:rsidRDefault="000C3CB0" w:rsidP="000C3CB0">
      <w:r w:rsidRPr="000C3CB0">
        <w:t xml:space="preserve">         8. Возница улыбнувшись об...яснил Отсюда нач...нает...ся земля Александра Сергеевича</w:t>
      </w:r>
    </w:p>
    <w:p w:rsidR="000C3CB0" w:rsidRPr="000C3CB0" w:rsidRDefault="000C3CB0" w:rsidP="000C3CB0">
      <w:r w:rsidRPr="000C3CB0">
        <w:t xml:space="preserve">          9. Потом я натыкался на такие д...щеч...ки в самых (не) ожидан...ых</w:t>
      </w:r>
    </w:p>
    <w:p w:rsidR="000C3CB0" w:rsidRPr="000C3CB0" w:rsidRDefault="000C3CB0" w:rsidP="000C3CB0">
      <w:r w:rsidRPr="000C3CB0">
        <w:t>местах в (не) кошен...ых лугах над Соротью на песчан...ых к...согорах по дорог... из Михайловского в Тригорское на б...регах озёр Маленец и П...тровское. 10. Из тр...вы из вереска из сухой земл...ники (ото) всюду звуч...ли простые пушкинские строфы. 11. Их слушали только листья птиц... да бледное застенч...вое псковское небо.</w:t>
      </w:r>
    </w:p>
    <w:p w:rsidR="000C3CB0" w:rsidRPr="000C3CB0" w:rsidRDefault="000C3CB0" w:rsidP="000C3CB0">
      <w:r w:rsidRPr="000C3CB0">
        <w:t xml:space="preserve">          12. Я из...ездил почти всю страну видел много мест уд...вительных и ...жимающих сердце но н... одно из них (не) обл...дало такой внезапной л...рической силой как Михайловское.</w:t>
      </w:r>
    </w:p>
    <w:p w:rsidR="000C3CB0" w:rsidRPr="000C3CB0" w:rsidRDefault="000C3CB0" w:rsidP="000C3CB0"/>
    <w:p w:rsidR="000C3CB0" w:rsidRPr="000C3CB0" w:rsidRDefault="000C3CB0" w:rsidP="000C3CB0">
      <w:pPr>
        <w:rPr>
          <w:b/>
        </w:rPr>
      </w:pPr>
      <w:r w:rsidRPr="000C3CB0">
        <w:rPr>
          <w:b/>
        </w:rPr>
        <w:t>Итоговая контрольная работа «Повторение изученного в 9 классе»</w:t>
      </w:r>
    </w:p>
    <w:p w:rsidR="000C3CB0" w:rsidRPr="000C3CB0" w:rsidRDefault="000C3CB0" w:rsidP="000C3CB0">
      <w:pPr>
        <w:rPr>
          <w:b/>
        </w:rPr>
      </w:pPr>
      <w:r w:rsidRPr="000C3CB0">
        <w:rPr>
          <w:b/>
        </w:rPr>
        <w:t>Вариант 1</w:t>
      </w:r>
    </w:p>
    <w:p w:rsidR="000C3CB0" w:rsidRPr="000C3CB0" w:rsidRDefault="000C3CB0" w:rsidP="000C3CB0">
      <w:r w:rsidRPr="000C3CB0">
        <w:t xml:space="preserve">1. </w:t>
      </w:r>
      <w:r w:rsidRPr="000C3CB0">
        <w:rPr>
          <w:i/>
        </w:rPr>
        <w:t>В этом ряду все словосочетания со связью управление:</w:t>
      </w:r>
    </w:p>
    <w:p w:rsidR="000C3CB0" w:rsidRPr="000C3CB0" w:rsidRDefault="000C3CB0" w:rsidP="000C3CB0">
      <w:r w:rsidRPr="000C3CB0">
        <w:t>а) любуясь картиной, очень хорошо, чудесный день;</w:t>
      </w:r>
    </w:p>
    <w:p w:rsidR="000C3CB0" w:rsidRPr="000C3CB0" w:rsidRDefault="000C3CB0" w:rsidP="000C3CB0">
      <w:r w:rsidRPr="000C3CB0">
        <w:t>б) юбка в горошек, иду в школу, построить аптеку;</w:t>
      </w:r>
    </w:p>
    <w:p w:rsidR="000C3CB0" w:rsidRPr="000C3CB0" w:rsidRDefault="000C3CB0" w:rsidP="000C3CB0">
      <w:r w:rsidRPr="000C3CB0">
        <w:t>в) заячий хвост, поступить не по-дружески, моё влияние;</w:t>
      </w:r>
    </w:p>
    <w:p w:rsidR="000C3CB0" w:rsidRPr="000C3CB0" w:rsidRDefault="000C3CB0" w:rsidP="000C3CB0">
      <w:r w:rsidRPr="000C3CB0">
        <w:t>г) кофе по-варшавски, цветы в вазе, читал книгу.</w:t>
      </w:r>
    </w:p>
    <w:p w:rsidR="000C3CB0" w:rsidRPr="000C3CB0" w:rsidRDefault="000C3CB0" w:rsidP="000C3CB0">
      <w:r w:rsidRPr="000C3CB0">
        <w:t xml:space="preserve">2. </w:t>
      </w:r>
      <w:r w:rsidRPr="000C3CB0">
        <w:rPr>
          <w:i/>
        </w:rPr>
        <w:t>Укажите односоставное предложение:</w:t>
      </w:r>
      <w:r w:rsidRPr="000C3CB0">
        <w:t xml:space="preserve"> </w:t>
      </w:r>
    </w:p>
    <w:p w:rsidR="000C3CB0" w:rsidRPr="000C3CB0" w:rsidRDefault="000C3CB0" w:rsidP="000C3CB0">
      <w:r w:rsidRPr="000C3CB0">
        <w:t>а) Зимой солнце светит редко.</w:t>
      </w:r>
    </w:p>
    <w:p w:rsidR="000C3CB0" w:rsidRPr="000C3CB0" w:rsidRDefault="000C3CB0" w:rsidP="000C3CB0">
      <w:r w:rsidRPr="000C3CB0">
        <w:t>б) Эти люди были фронтовые кинооператоры.</w:t>
      </w:r>
    </w:p>
    <w:p w:rsidR="000C3CB0" w:rsidRPr="000C3CB0" w:rsidRDefault="000C3CB0" w:rsidP="000C3CB0">
      <w:r w:rsidRPr="000C3CB0">
        <w:t>в) И снова тихо на море.</w:t>
      </w:r>
    </w:p>
    <w:p w:rsidR="000C3CB0" w:rsidRPr="000C3CB0" w:rsidRDefault="000C3CB0" w:rsidP="000C3CB0">
      <w:r w:rsidRPr="000C3CB0">
        <w:t>г) Первые съемки были удачными.</w:t>
      </w:r>
    </w:p>
    <w:p w:rsidR="000C3CB0" w:rsidRPr="000C3CB0" w:rsidRDefault="000C3CB0" w:rsidP="000C3CB0">
      <w:r w:rsidRPr="000C3CB0">
        <w:t xml:space="preserve">З. </w:t>
      </w:r>
      <w:r w:rsidRPr="000C3CB0">
        <w:rPr>
          <w:i/>
        </w:rPr>
        <w:t>Это предложение является определённо-личным:</w:t>
      </w:r>
    </w:p>
    <w:p w:rsidR="000C3CB0" w:rsidRPr="000C3CB0" w:rsidRDefault="000C3CB0" w:rsidP="000C3CB0">
      <w:r w:rsidRPr="000C3CB0">
        <w:t>а) В лесу светлей и веселей.</w:t>
      </w:r>
    </w:p>
    <w:p w:rsidR="000C3CB0" w:rsidRPr="000C3CB0" w:rsidRDefault="000C3CB0" w:rsidP="000C3CB0">
      <w:r w:rsidRPr="000C3CB0">
        <w:t>б) Прочтёте, обсудите и тогда напишите ещё.</w:t>
      </w:r>
    </w:p>
    <w:p w:rsidR="000C3CB0" w:rsidRPr="000C3CB0" w:rsidRDefault="000C3CB0" w:rsidP="000C3CB0">
      <w:r w:rsidRPr="000C3CB0">
        <w:t>и) Сейчас же лечатся электричеством.</w:t>
      </w:r>
    </w:p>
    <w:p w:rsidR="000C3CB0" w:rsidRPr="000C3CB0" w:rsidRDefault="000C3CB0" w:rsidP="000C3CB0">
      <w:r w:rsidRPr="000C3CB0">
        <w:t xml:space="preserve">г) Очень тихо вокруг. </w:t>
      </w:r>
    </w:p>
    <w:p w:rsidR="000C3CB0" w:rsidRPr="000C3CB0" w:rsidRDefault="000C3CB0" w:rsidP="000C3CB0">
      <w:r w:rsidRPr="000C3CB0">
        <w:t xml:space="preserve">4. </w:t>
      </w:r>
      <w:r w:rsidRPr="000C3CB0">
        <w:rPr>
          <w:i/>
        </w:rPr>
        <w:t>Это предложение является безличным:</w:t>
      </w:r>
      <w:r w:rsidRPr="000C3CB0">
        <w:t xml:space="preserve"> </w:t>
      </w:r>
    </w:p>
    <w:p w:rsidR="000C3CB0" w:rsidRPr="000C3CB0" w:rsidRDefault="000C3CB0" w:rsidP="000C3CB0">
      <w:r w:rsidRPr="000C3CB0">
        <w:t>а) Выйди в этот час и собери серебро и золото зари.</w:t>
      </w:r>
    </w:p>
    <w:p w:rsidR="000C3CB0" w:rsidRPr="000C3CB0" w:rsidRDefault="000C3CB0" w:rsidP="000C3CB0">
      <w:r w:rsidRPr="000C3CB0">
        <w:t>б) Матрохин безработный.</w:t>
      </w:r>
    </w:p>
    <w:p w:rsidR="000C3CB0" w:rsidRPr="000C3CB0" w:rsidRDefault="000C3CB0" w:rsidP="000C3CB0">
      <w:r w:rsidRPr="000C3CB0">
        <w:t>в) Всё безлюдно и дико.</w:t>
      </w:r>
    </w:p>
    <w:p w:rsidR="000C3CB0" w:rsidRPr="000C3CB0" w:rsidRDefault="000C3CB0" w:rsidP="000C3CB0">
      <w:r w:rsidRPr="000C3CB0">
        <w:t>г) Было ему скучно и грустно.</w:t>
      </w:r>
    </w:p>
    <w:p w:rsidR="000C3CB0" w:rsidRPr="000C3CB0" w:rsidRDefault="000C3CB0" w:rsidP="000C3CB0">
      <w:pPr>
        <w:rPr>
          <w:i/>
        </w:rPr>
      </w:pPr>
      <w:r w:rsidRPr="000C3CB0">
        <w:lastRenderedPageBreak/>
        <w:t xml:space="preserve">5. </w:t>
      </w:r>
      <w:r w:rsidRPr="000C3CB0">
        <w:rPr>
          <w:i/>
        </w:rPr>
        <w:t>В этом предложении нет приложения:</w:t>
      </w:r>
    </w:p>
    <w:p w:rsidR="000C3CB0" w:rsidRPr="000C3CB0" w:rsidRDefault="000C3CB0" w:rsidP="000C3CB0">
      <w:r w:rsidRPr="000C3CB0">
        <w:t>а) Сын рыбака Мотька Митрохин был очень занят.</w:t>
      </w:r>
    </w:p>
    <w:p w:rsidR="000C3CB0" w:rsidRPr="000C3CB0" w:rsidRDefault="000C3CB0" w:rsidP="000C3CB0">
      <w:r w:rsidRPr="000C3CB0">
        <w:t>б) Это, конечно, мохнатая елка — шатёр.</w:t>
      </w:r>
    </w:p>
    <w:p w:rsidR="000C3CB0" w:rsidRPr="000C3CB0" w:rsidRDefault="000C3CB0" w:rsidP="000C3CB0">
      <w:r w:rsidRPr="000C3CB0">
        <w:t xml:space="preserve">в) У сменного инженера станции дома был кот Васька. </w:t>
      </w:r>
    </w:p>
    <w:p w:rsidR="000C3CB0" w:rsidRPr="000C3CB0" w:rsidRDefault="000C3CB0" w:rsidP="000C3CB0">
      <w:r w:rsidRPr="000C3CB0">
        <w:t>г) Из четырёх времён в году весна милей и ярче всех.</w:t>
      </w:r>
    </w:p>
    <w:p w:rsidR="000C3CB0" w:rsidRPr="000C3CB0" w:rsidRDefault="000C3CB0" w:rsidP="000C3CB0">
      <w:r w:rsidRPr="000C3CB0">
        <w:t xml:space="preserve">6. </w:t>
      </w:r>
      <w:r w:rsidRPr="000C3CB0">
        <w:rPr>
          <w:i/>
        </w:rPr>
        <w:t>В этом предложении есть составное именное сказуемое:</w:t>
      </w:r>
      <w:r w:rsidRPr="000C3CB0">
        <w:t xml:space="preserve"> </w:t>
      </w:r>
    </w:p>
    <w:p w:rsidR="000C3CB0" w:rsidRPr="000C3CB0" w:rsidRDefault="000C3CB0" w:rsidP="000C3CB0">
      <w:r w:rsidRPr="000C3CB0">
        <w:t xml:space="preserve">а) Кругом ни дороги. </w:t>
      </w:r>
    </w:p>
    <w:p w:rsidR="000C3CB0" w:rsidRPr="000C3CB0" w:rsidRDefault="000C3CB0" w:rsidP="000C3CB0">
      <w:r w:rsidRPr="000C3CB0">
        <w:t>б) Мастер непреклонен.</w:t>
      </w:r>
    </w:p>
    <w:p w:rsidR="000C3CB0" w:rsidRPr="000C3CB0" w:rsidRDefault="000C3CB0" w:rsidP="000C3CB0">
      <w:r w:rsidRPr="000C3CB0">
        <w:t>в) Хотите услыхать интересную историю?</w:t>
      </w:r>
    </w:p>
    <w:p w:rsidR="000C3CB0" w:rsidRPr="000C3CB0" w:rsidRDefault="000C3CB0" w:rsidP="000C3CB0">
      <w:r w:rsidRPr="000C3CB0">
        <w:t>г) Осень. Чащи леса. Мох сухих болот.</w:t>
      </w:r>
    </w:p>
    <w:p w:rsidR="000C3CB0" w:rsidRPr="000C3CB0" w:rsidRDefault="000C3CB0" w:rsidP="000C3CB0">
      <w:r w:rsidRPr="000C3CB0">
        <w:t xml:space="preserve">7. </w:t>
      </w:r>
      <w:r w:rsidRPr="000C3CB0">
        <w:rPr>
          <w:i/>
        </w:rPr>
        <w:t>В этом предложении есть составное глагольное сказуемое:</w:t>
      </w:r>
    </w:p>
    <w:p w:rsidR="000C3CB0" w:rsidRPr="000C3CB0" w:rsidRDefault="000C3CB0" w:rsidP="000C3CB0">
      <w:r w:rsidRPr="000C3CB0">
        <w:t>а) Лес будто вымер.</w:t>
      </w:r>
    </w:p>
    <w:p w:rsidR="000C3CB0" w:rsidRPr="000C3CB0" w:rsidRDefault="000C3CB0" w:rsidP="000C3CB0">
      <w:r w:rsidRPr="000C3CB0">
        <w:t xml:space="preserve">б) Мужская гимнастика труднее, чем женская. </w:t>
      </w:r>
    </w:p>
    <w:p w:rsidR="000C3CB0" w:rsidRPr="000C3CB0" w:rsidRDefault="000C3CB0" w:rsidP="000C3CB0">
      <w:r w:rsidRPr="000C3CB0">
        <w:t>в) Когда опомнились, не могли сообразить, что предпринять.</w:t>
      </w:r>
    </w:p>
    <w:p w:rsidR="000C3CB0" w:rsidRPr="000C3CB0" w:rsidRDefault="000C3CB0" w:rsidP="000C3CB0">
      <w:r w:rsidRPr="000C3CB0">
        <w:t>г) До двери осталось несколько шагов.</w:t>
      </w:r>
    </w:p>
    <w:p w:rsidR="000C3CB0" w:rsidRPr="000C3CB0" w:rsidRDefault="000C3CB0" w:rsidP="000C3CB0">
      <w:r w:rsidRPr="000C3CB0">
        <w:t xml:space="preserve">8. </w:t>
      </w:r>
      <w:r w:rsidRPr="000C3CB0">
        <w:rPr>
          <w:i/>
        </w:rPr>
        <w:t>В этом предложении не ставится тире:</w:t>
      </w:r>
    </w:p>
    <w:p w:rsidR="000C3CB0" w:rsidRPr="000C3CB0" w:rsidRDefault="000C3CB0" w:rsidP="000C3CB0">
      <w:r w:rsidRPr="000C3CB0">
        <w:t>а) На моей руке пять пальцев.</w:t>
      </w:r>
    </w:p>
    <w:p w:rsidR="000C3CB0" w:rsidRPr="000C3CB0" w:rsidRDefault="000C3CB0" w:rsidP="000C3CB0">
      <w:r w:rsidRPr="000C3CB0">
        <w:t>б) Всю ночь туман.</w:t>
      </w:r>
    </w:p>
    <w:p w:rsidR="000C3CB0" w:rsidRPr="000C3CB0" w:rsidRDefault="000C3CB0" w:rsidP="000C3CB0">
      <w:r w:rsidRPr="000C3CB0">
        <w:t>в) Шестью шесть тридцать шесть.</w:t>
      </w:r>
    </w:p>
    <w:p w:rsidR="000C3CB0" w:rsidRPr="000C3CB0" w:rsidRDefault="000C3CB0" w:rsidP="000C3CB0">
      <w:r w:rsidRPr="000C3CB0">
        <w:t>г) Серёжа не мой друг.</w:t>
      </w:r>
    </w:p>
    <w:p w:rsidR="000C3CB0" w:rsidRPr="000C3CB0" w:rsidRDefault="000C3CB0" w:rsidP="000C3CB0">
      <w:pPr>
        <w:rPr>
          <w:i/>
        </w:rPr>
      </w:pPr>
      <w:r w:rsidRPr="000C3CB0">
        <w:t xml:space="preserve">9. </w:t>
      </w:r>
      <w:r w:rsidRPr="000C3CB0">
        <w:rPr>
          <w:i/>
        </w:rPr>
        <w:t>Это предложение осложнено вводным словом (знаки препинания не расставлены):</w:t>
      </w:r>
    </w:p>
    <w:p w:rsidR="000C3CB0" w:rsidRPr="000C3CB0" w:rsidRDefault="000C3CB0" w:rsidP="000C3CB0">
      <w:r w:rsidRPr="000C3CB0">
        <w:t>а) А мне какое до вас лосей дело?</w:t>
      </w:r>
    </w:p>
    <w:p w:rsidR="000C3CB0" w:rsidRPr="000C3CB0" w:rsidRDefault="000C3CB0" w:rsidP="000C3CB0">
      <w:r w:rsidRPr="000C3CB0">
        <w:t xml:space="preserve">б) Конечно был я очень обрадован. </w:t>
      </w:r>
    </w:p>
    <w:p w:rsidR="000C3CB0" w:rsidRPr="000C3CB0" w:rsidRDefault="000C3CB0" w:rsidP="000C3CB0">
      <w:r w:rsidRPr="000C3CB0">
        <w:t>в) Стоим мы лоси я осиннике как коровы в стойле шагу в сторону не шагнуть.</w:t>
      </w:r>
    </w:p>
    <w:p w:rsidR="000C3CB0" w:rsidRPr="000C3CB0" w:rsidRDefault="000C3CB0" w:rsidP="000C3CB0">
      <w:r w:rsidRPr="000C3CB0">
        <w:t>г) Но вы ребята любите кино.</w:t>
      </w:r>
    </w:p>
    <w:p w:rsidR="000C3CB0" w:rsidRPr="000C3CB0" w:rsidRDefault="000C3CB0" w:rsidP="000C3CB0">
      <w:pPr>
        <w:rPr>
          <w:i/>
        </w:rPr>
      </w:pPr>
      <w:r w:rsidRPr="000C3CB0">
        <w:t xml:space="preserve">10. </w:t>
      </w:r>
      <w:r w:rsidRPr="000C3CB0">
        <w:rPr>
          <w:i/>
        </w:rPr>
        <w:t>В этом прдложении есть обособленное обстоятельство (знаки препинания не расставлены):</w:t>
      </w:r>
    </w:p>
    <w:p w:rsidR="000C3CB0" w:rsidRPr="000C3CB0" w:rsidRDefault="000C3CB0" w:rsidP="000C3CB0">
      <w:r w:rsidRPr="000C3CB0">
        <w:t>а) Он поставил портфель на землю и свервув с дороги пошёл по старой лыжне.</w:t>
      </w:r>
    </w:p>
    <w:p w:rsidR="000C3CB0" w:rsidRPr="000C3CB0" w:rsidRDefault="000C3CB0" w:rsidP="000C3CB0">
      <w:r w:rsidRPr="000C3CB0">
        <w:t>б) Лица сияющие от гордости и счастья.</w:t>
      </w:r>
    </w:p>
    <w:p w:rsidR="000C3CB0" w:rsidRPr="000C3CB0" w:rsidRDefault="000C3CB0" w:rsidP="000C3CB0">
      <w:r w:rsidRPr="000C3CB0">
        <w:t>в) Всё сказанное о вреде приносимом мышами и полёвками совершенно справедливо.</w:t>
      </w:r>
    </w:p>
    <w:p w:rsidR="000C3CB0" w:rsidRPr="000C3CB0" w:rsidRDefault="000C3CB0" w:rsidP="000C3CB0">
      <w:r w:rsidRPr="000C3CB0">
        <w:t>г) В ночи была луна похожая на каплю росы.</w:t>
      </w:r>
    </w:p>
    <w:p w:rsidR="000C3CB0" w:rsidRPr="000C3CB0" w:rsidRDefault="000C3CB0" w:rsidP="000C3CB0">
      <w:pPr>
        <w:rPr>
          <w:i/>
        </w:rPr>
      </w:pPr>
      <w:r w:rsidRPr="000C3CB0">
        <w:t xml:space="preserve">11. </w:t>
      </w:r>
      <w:r w:rsidRPr="000C3CB0">
        <w:rPr>
          <w:i/>
        </w:rPr>
        <w:t>В этом предложении есть обособленное определение (знаки препинания не расставлены):</w:t>
      </w:r>
    </w:p>
    <w:p w:rsidR="000C3CB0" w:rsidRPr="000C3CB0" w:rsidRDefault="000C3CB0" w:rsidP="000C3CB0">
      <w:r w:rsidRPr="000C3CB0">
        <w:t>а) Долго мы брели по песку вслушиваясь в ночные звуки.</w:t>
      </w:r>
    </w:p>
    <w:p w:rsidR="000C3CB0" w:rsidRPr="000C3CB0" w:rsidRDefault="000C3CB0" w:rsidP="000C3CB0">
      <w:r w:rsidRPr="000C3CB0">
        <w:lastRenderedPageBreak/>
        <w:t>б) Из своей будки вылезал щенок Тюля. Высунув язык он по-кошачьи выгибал спину сладко зевал обнюхивал деревянное корытце и удивленно поднимал одно ухо.</w:t>
      </w:r>
    </w:p>
    <w:p w:rsidR="000C3CB0" w:rsidRPr="000C3CB0" w:rsidRDefault="000C3CB0" w:rsidP="000C3CB0">
      <w:r w:rsidRPr="000C3CB0">
        <w:t>в) Ручеёк для него казался живым и хитрым согласным</w:t>
      </w:r>
    </w:p>
    <w:p w:rsidR="000C3CB0" w:rsidRPr="000C3CB0" w:rsidRDefault="000C3CB0" w:rsidP="000C3CB0">
      <w:r w:rsidRPr="000C3CB0">
        <w:t>порезвиться.</w:t>
      </w:r>
    </w:p>
    <w:p w:rsidR="000C3CB0" w:rsidRPr="000C3CB0" w:rsidRDefault="000C3CB0" w:rsidP="000C3CB0">
      <w:r w:rsidRPr="000C3CB0">
        <w:t>г) Месяц выгнувшись подковкой зазвенел в полночной тьме.</w:t>
      </w:r>
    </w:p>
    <w:p w:rsidR="000C3CB0" w:rsidRPr="000C3CB0" w:rsidRDefault="000C3CB0" w:rsidP="000C3CB0">
      <w:pPr>
        <w:rPr>
          <w:i/>
        </w:rPr>
      </w:pPr>
      <w:r w:rsidRPr="000C3CB0">
        <w:t xml:space="preserve">12. </w:t>
      </w:r>
      <w:r w:rsidRPr="000C3CB0">
        <w:rPr>
          <w:i/>
        </w:rPr>
        <w:t>В этом предложении есть однородные определения (знаки препинания не расставлены):</w:t>
      </w:r>
    </w:p>
    <w:p w:rsidR="000C3CB0" w:rsidRPr="000C3CB0" w:rsidRDefault="000C3CB0" w:rsidP="000C3CB0">
      <w:r w:rsidRPr="000C3CB0">
        <w:t>а) В прохладный июньский полдень я сидел на высоком берегу и любовался рекой.</w:t>
      </w:r>
    </w:p>
    <w:p w:rsidR="000C3CB0" w:rsidRPr="000C3CB0" w:rsidRDefault="000C3CB0" w:rsidP="000C3CB0">
      <w:r w:rsidRPr="000C3CB0">
        <w:t>б) Глаза у проводника зоркие внимательные.</w:t>
      </w:r>
    </w:p>
    <w:p w:rsidR="000C3CB0" w:rsidRPr="000C3CB0" w:rsidRDefault="000C3CB0" w:rsidP="000C3CB0">
      <w:r w:rsidRPr="000C3CB0">
        <w:t>в) Заросли этого кустарника виднелись из небольшой ложбинки, и ветру было трудно далеко оттуда донести и сохранить чарующий розовый аромат.</w:t>
      </w:r>
    </w:p>
    <w:p w:rsidR="000C3CB0" w:rsidRPr="000C3CB0" w:rsidRDefault="000C3CB0" w:rsidP="000C3CB0">
      <w:r w:rsidRPr="000C3CB0">
        <w:t>г) Прошлогодняя дорожная колея заросла ромашкой.</w:t>
      </w:r>
    </w:p>
    <w:p w:rsidR="000C3CB0" w:rsidRPr="000C3CB0" w:rsidRDefault="000C3CB0" w:rsidP="000C3CB0">
      <w:pPr>
        <w:rPr>
          <w:i/>
        </w:rPr>
      </w:pPr>
      <w:r w:rsidRPr="000C3CB0">
        <w:t xml:space="preserve">13. </w:t>
      </w:r>
      <w:r w:rsidRPr="000C3CB0">
        <w:rPr>
          <w:i/>
        </w:rPr>
        <w:t>В этом предложении нужно поставить тире (знаки препинания не расставлены):</w:t>
      </w:r>
    </w:p>
    <w:p w:rsidR="000C3CB0" w:rsidRPr="000C3CB0" w:rsidRDefault="000C3CB0" w:rsidP="000C3CB0">
      <w:r w:rsidRPr="000C3CB0">
        <w:t>а) Бедность не порок.</w:t>
      </w:r>
    </w:p>
    <w:p w:rsidR="000C3CB0" w:rsidRPr="000C3CB0" w:rsidRDefault="000C3CB0" w:rsidP="000C3CB0">
      <w:r w:rsidRPr="000C3CB0">
        <w:t>б) Трудное время это время требующее для решения какой-либо проблемы много труда.</w:t>
      </w:r>
    </w:p>
    <w:p w:rsidR="000C3CB0" w:rsidRPr="000C3CB0" w:rsidRDefault="000C3CB0" w:rsidP="000C3CB0">
      <w:r w:rsidRPr="000C3CB0">
        <w:t xml:space="preserve">в) Жизнь прекрасна и удивительна. </w:t>
      </w:r>
    </w:p>
    <w:p w:rsidR="000C3CB0" w:rsidRPr="000C3CB0" w:rsidRDefault="000C3CB0" w:rsidP="000C3CB0">
      <w:r w:rsidRPr="000C3CB0">
        <w:t>г) Он мой друг.</w:t>
      </w:r>
    </w:p>
    <w:p w:rsidR="000C3CB0" w:rsidRPr="000C3CB0" w:rsidRDefault="000C3CB0" w:rsidP="000C3CB0">
      <w:pPr>
        <w:rPr>
          <w:i/>
        </w:rPr>
      </w:pPr>
      <w:r w:rsidRPr="000C3CB0">
        <w:t xml:space="preserve">14. </w:t>
      </w:r>
      <w:r w:rsidRPr="000C3CB0">
        <w:rPr>
          <w:i/>
        </w:rPr>
        <w:t>Укажите, на месте каких цифр в предложении должны стоять запятые:</w:t>
      </w:r>
    </w:p>
    <w:p w:rsidR="000C3CB0" w:rsidRPr="000C3CB0" w:rsidRDefault="000C3CB0" w:rsidP="000C3CB0">
      <w:pPr>
        <w:rPr>
          <w:b/>
          <w:i/>
        </w:rPr>
      </w:pPr>
      <w:r w:rsidRPr="000C3CB0">
        <w:t xml:space="preserve">    </w:t>
      </w:r>
      <w:r w:rsidRPr="000C3CB0">
        <w:rPr>
          <w:b/>
          <w:i/>
        </w:rPr>
        <w:t>Где-то (1) в соснячке (2) зашумит одинокая береза (3) словно кто-то пробивается к тебе (4) лезет (5} раздвигая сучья (6) и ломая сухие ветки.</w:t>
      </w:r>
    </w:p>
    <w:p w:rsidR="000C3CB0" w:rsidRPr="000C3CB0" w:rsidRDefault="000C3CB0" w:rsidP="000C3CB0">
      <w:r w:rsidRPr="000C3CB0">
        <w:t xml:space="preserve">а) 1,2,3,4,5,6; </w:t>
      </w:r>
    </w:p>
    <w:p w:rsidR="000C3CB0" w:rsidRPr="000C3CB0" w:rsidRDefault="000C3CB0" w:rsidP="000C3CB0">
      <w:r w:rsidRPr="000C3CB0">
        <w:t>б) 3,4,5,6;</w:t>
      </w:r>
    </w:p>
    <w:p w:rsidR="000C3CB0" w:rsidRPr="000C3CB0" w:rsidRDefault="000C3CB0" w:rsidP="000C3CB0">
      <w:r w:rsidRPr="000C3CB0">
        <w:t>в) 1,2,4,5,6;</w:t>
      </w:r>
    </w:p>
    <w:p w:rsidR="000C3CB0" w:rsidRPr="000C3CB0" w:rsidRDefault="000C3CB0" w:rsidP="000C3CB0">
      <w:r w:rsidRPr="000C3CB0">
        <w:t xml:space="preserve">г) 3,4,5. </w:t>
      </w:r>
    </w:p>
    <w:p w:rsidR="000C3CB0" w:rsidRPr="000C3CB0" w:rsidRDefault="000C3CB0" w:rsidP="000C3CB0">
      <w:pPr>
        <w:rPr>
          <w:i/>
        </w:rPr>
      </w:pPr>
      <w:r w:rsidRPr="000C3CB0">
        <w:t xml:space="preserve">15. </w:t>
      </w:r>
      <w:r w:rsidRPr="000C3CB0">
        <w:rPr>
          <w:i/>
        </w:rPr>
        <w:t>Укажите предложение с пунктуационной ошибкой:</w:t>
      </w:r>
    </w:p>
    <w:p w:rsidR="000C3CB0" w:rsidRPr="000C3CB0" w:rsidRDefault="000C3CB0" w:rsidP="000C3CB0">
      <w:r w:rsidRPr="000C3CB0">
        <w:t>а) Довольный, утомленный, он [Котька] встал, ладошкой вытер нос и яркие, раскалённые в студеной воде губы.</w:t>
      </w:r>
    </w:p>
    <w:p w:rsidR="000C3CB0" w:rsidRPr="000C3CB0" w:rsidRDefault="000C3CB0" w:rsidP="000C3CB0">
      <w:r w:rsidRPr="000C3CB0">
        <w:t>б) Пчелы обсохли, отдохнули, натужно жужжа, медленно полетели в ульи. А Котька отправился дальше.</w:t>
      </w:r>
    </w:p>
    <w:p w:rsidR="000C3CB0" w:rsidRPr="000C3CB0" w:rsidRDefault="000C3CB0" w:rsidP="000C3CB0">
      <w:r w:rsidRPr="000C3CB0">
        <w:t>в) Гоняясь за зверьками, он прошёл тропу на пасеку.</w:t>
      </w:r>
    </w:p>
    <w:p w:rsidR="000C3CB0" w:rsidRPr="000C3CB0" w:rsidRDefault="000C3CB0" w:rsidP="000C3CB0">
      <w:r w:rsidRPr="000C3CB0">
        <w:t>г) Волк, нехотя свернул с тропы, сел на прямой хвост и оскалил стертые клыки.</w:t>
      </w:r>
    </w:p>
    <w:p w:rsidR="000C3CB0" w:rsidRPr="000C3CB0" w:rsidRDefault="000C3CB0" w:rsidP="000C3CB0">
      <w:pPr>
        <w:rPr>
          <w:i/>
        </w:rPr>
      </w:pPr>
      <w:r w:rsidRPr="000C3CB0">
        <w:t xml:space="preserve">16. </w:t>
      </w:r>
      <w:r w:rsidRPr="000C3CB0">
        <w:rPr>
          <w:i/>
        </w:rPr>
        <w:t>Укажите, какой схеме соответствует предложение:</w:t>
      </w:r>
    </w:p>
    <w:p w:rsidR="000C3CB0" w:rsidRPr="000C3CB0" w:rsidRDefault="000C3CB0" w:rsidP="000C3CB0">
      <w:pPr>
        <w:rPr>
          <w:i/>
        </w:rPr>
      </w:pPr>
      <w:r w:rsidRPr="000C3CB0">
        <w:rPr>
          <w:i/>
        </w:rPr>
        <w:t xml:space="preserve">    </w:t>
      </w:r>
      <w:r w:rsidRPr="000C3CB0">
        <w:rPr>
          <w:b/>
          <w:i/>
        </w:rPr>
        <w:t>Я командовать приехал заявил Чапаев а не с бумажками</w:t>
      </w:r>
      <w:r w:rsidRPr="000C3CB0">
        <w:rPr>
          <w:i/>
        </w:rPr>
        <w:t xml:space="preserve"> </w:t>
      </w:r>
      <w:r w:rsidRPr="000C3CB0">
        <w:rPr>
          <w:b/>
          <w:i/>
        </w:rPr>
        <w:t>возиться.</w:t>
      </w:r>
      <w:r w:rsidRPr="000C3CB0">
        <w:rPr>
          <w:i/>
        </w:rPr>
        <w:t xml:space="preserve"> (Знаки препинания не расставлены.)</w:t>
      </w:r>
    </w:p>
    <w:p w:rsidR="000C3CB0" w:rsidRPr="000C3CB0" w:rsidRDefault="000C3CB0" w:rsidP="000C3CB0">
      <w:r w:rsidRPr="000C3CB0">
        <w:t>а) «П, — а, — П».</w:t>
      </w:r>
    </w:p>
    <w:p w:rsidR="000C3CB0" w:rsidRPr="000C3CB0" w:rsidRDefault="000C3CB0" w:rsidP="000C3CB0">
      <w:r w:rsidRPr="000C3CB0">
        <w:lastRenderedPageBreak/>
        <w:t>б)  А: «П».</w:t>
      </w:r>
    </w:p>
    <w:p w:rsidR="000C3CB0" w:rsidRPr="000C3CB0" w:rsidRDefault="000C3CB0" w:rsidP="000C3CB0">
      <w:r w:rsidRPr="000C3CB0">
        <w:t>в) «П», — а</w:t>
      </w:r>
    </w:p>
    <w:p w:rsidR="000C3CB0" w:rsidRPr="000C3CB0" w:rsidRDefault="000C3CB0" w:rsidP="000C3CB0">
      <w:r w:rsidRPr="000C3CB0">
        <w:t>г) «П, — а, — п».</w:t>
      </w:r>
    </w:p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>
      <w:pPr>
        <w:rPr>
          <w:b/>
          <w:bCs/>
        </w:rPr>
      </w:pPr>
      <w:r w:rsidRPr="000C3CB0">
        <w:rPr>
          <w:i/>
        </w:rPr>
        <w:t>Приложение 2</w:t>
      </w:r>
    </w:p>
    <w:p w:rsidR="000C3CB0" w:rsidRPr="000C3CB0" w:rsidRDefault="000C3CB0" w:rsidP="000C3CB0">
      <w:pPr>
        <w:rPr>
          <w:b/>
          <w:bCs/>
        </w:rPr>
      </w:pPr>
    </w:p>
    <w:p w:rsidR="000C3CB0" w:rsidRPr="000C3CB0" w:rsidRDefault="000C3CB0" w:rsidP="000C3CB0">
      <w:r w:rsidRPr="000C3CB0">
        <w:rPr>
          <w:b/>
          <w:bCs/>
        </w:rPr>
        <w:t>Оценка устных ответов обучающихся</w:t>
      </w:r>
    </w:p>
    <w:p w:rsidR="000C3CB0" w:rsidRPr="000C3CB0" w:rsidRDefault="000C3CB0" w:rsidP="000C3CB0">
      <w:r w:rsidRPr="000C3CB0">
        <w:t>Устный опрос является одним из основных способов учета знаний, умений и навыков обучающихся по русскому языку. При оценке ответа обучающегося надо руководствоваться следующими критериями:</w:t>
      </w:r>
    </w:p>
    <w:p w:rsidR="000C3CB0" w:rsidRPr="000C3CB0" w:rsidRDefault="000C3CB0" w:rsidP="000C3CB0">
      <w:pPr>
        <w:numPr>
          <w:ilvl w:val="0"/>
          <w:numId w:val="5"/>
        </w:numPr>
      </w:pPr>
      <w:r w:rsidRPr="000C3CB0">
        <w:t>полнота и правильность ответа;</w:t>
      </w:r>
    </w:p>
    <w:p w:rsidR="000C3CB0" w:rsidRPr="000C3CB0" w:rsidRDefault="000C3CB0" w:rsidP="000C3CB0">
      <w:pPr>
        <w:numPr>
          <w:ilvl w:val="0"/>
          <w:numId w:val="5"/>
        </w:numPr>
      </w:pPr>
      <w:r w:rsidRPr="000C3CB0">
        <w:t>степень осознанности, понимания изученного;</w:t>
      </w:r>
    </w:p>
    <w:p w:rsidR="000C3CB0" w:rsidRPr="000C3CB0" w:rsidRDefault="000C3CB0" w:rsidP="000C3CB0">
      <w:pPr>
        <w:numPr>
          <w:ilvl w:val="0"/>
          <w:numId w:val="5"/>
        </w:numPr>
      </w:pPr>
      <w:r w:rsidRPr="000C3CB0">
        <w:t>речевое оформление ответа.</w:t>
      </w:r>
    </w:p>
    <w:p w:rsidR="000C3CB0" w:rsidRPr="000C3CB0" w:rsidRDefault="000C3CB0" w:rsidP="000C3CB0">
      <w:pPr>
        <w:rPr>
          <w:b/>
          <w:bCs/>
        </w:rPr>
      </w:pPr>
      <w:r w:rsidRPr="000C3CB0">
        <w:t>Развернутый ответ обучающегося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</w:t>
      </w:r>
    </w:p>
    <w:p w:rsidR="000C3CB0" w:rsidRPr="000C3CB0" w:rsidRDefault="000C3CB0" w:rsidP="000C3CB0">
      <w:pPr>
        <w:rPr>
          <w:b/>
          <w:bCs/>
        </w:rPr>
      </w:pPr>
    </w:p>
    <w:p w:rsidR="000C3CB0" w:rsidRPr="000C3CB0" w:rsidRDefault="000C3CB0" w:rsidP="000C3CB0">
      <w:r w:rsidRPr="000C3CB0">
        <w:rPr>
          <w:b/>
          <w:bCs/>
        </w:rPr>
        <w:t>Оценка «5»</w:t>
      </w:r>
      <w:r w:rsidRPr="000C3CB0">
        <w:t> ставится, если обучающийся:</w:t>
      </w:r>
    </w:p>
    <w:p w:rsidR="000C3CB0" w:rsidRPr="000C3CB0" w:rsidRDefault="000C3CB0" w:rsidP="000C3CB0">
      <w:pPr>
        <w:numPr>
          <w:ilvl w:val="0"/>
          <w:numId w:val="6"/>
        </w:numPr>
      </w:pPr>
      <w:r w:rsidRPr="000C3CB0">
        <w:t>обстоятельно, с достаточной полнотой излагает текущий материал, дает правильные определения языковых понятий;</w:t>
      </w:r>
    </w:p>
    <w:p w:rsidR="000C3CB0" w:rsidRPr="000C3CB0" w:rsidRDefault="000C3CB0" w:rsidP="000C3CB0">
      <w:pPr>
        <w:numPr>
          <w:ilvl w:val="0"/>
          <w:numId w:val="6"/>
        </w:numPr>
      </w:pPr>
      <w:r w:rsidRPr="000C3CB0">
        <w:t>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</w:t>
      </w:r>
    </w:p>
    <w:p w:rsidR="000C3CB0" w:rsidRPr="000C3CB0" w:rsidRDefault="000C3CB0" w:rsidP="000C3CB0">
      <w:pPr>
        <w:numPr>
          <w:ilvl w:val="0"/>
          <w:numId w:val="6"/>
        </w:numPr>
        <w:rPr>
          <w:b/>
          <w:bCs/>
        </w:rPr>
      </w:pPr>
      <w:r w:rsidRPr="000C3CB0">
        <w:t>излагает материал последовательно и правильно с точки зрения норм литературного языка.</w:t>
      </w:r>
    </w:p>
    <w:p w:rsidR="000C3CB0" w:rsidRPr="000C3CB0" w:rsidRDefault="000C3CB0" w:rsidP="000C3CB0">
      <w:pPr>
        <w:rPr>
          <w:b/>
          <w:bCs/>
        </w:rPr>
      </w:pPr>
    </w:p>
    <w:p w:rsidR="000C3CB0" w:rsidRPr="000C3CB0" w:rsidRDefault="000C3CB0" w:rsidP="000C3CB0">
      <w:pPr>
        <w:rPr>
          <w:b/>
          <w:bCs/>
        </w:rPr>
      </w:pPr>
      <w:r w:rsidRPr="000C3CB0">
        <w:rPr>
          <w:b/>
          <w:bCs/>
        </w:rPr>
        <w:t>Оценка «4»</w:t>
      </w:r>
      <w:r w:rsidRPr="000C3CB0">
        <w:t> ставится, если обучающийся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</w:t>
      </w:r>
    </w:p>
    <w:p w:rsidR="000C3CB0" w:rsidRPr="000C3CB0" w:rsidRDefault="000C3CB0" w:rsidP="000C3CB0">
      <w:pPr>
        <w:rPr>
          <w:b/>
          <w:bCs/>
        </w:rPr>
      </w:pPr>
    </w:p>
    <w:p w:rsidR="000C3CB0" w:rsidRPr="000C3CB0" w:rsidRDefault="000C3CB0" w:rsidP="000C3CB0">
      <w:r w:rsidRPr="000C3CB0">
        <w:rPr>
          <w:b/>
          <w:bCs/>
        </w:rPr>
        <w:t>Оценка «3»</w:t>
      </w:r>
      <w:r w:rsidRPr="000C3CB0">
        <w:t> ставится, если обучающийся обнаруживает знание и понимание основных положений данной темы, но:</w:t>
      </w:r>
    </w:p>
    <w:p w:rsidR="000C3CB0" w:rsidRPr="000C3CB0" w:rsidRDefault="000C3CB0" w:rsidP="000C3CB0">
      <w:pPr>
        <w:numPr>
          <w:ilvl w:val="0"/>
          <w:numId w:val="7"/>
        </w:numPr>
      </w:pPr>
      <w:r w:rsidRPr="000C3CB0">
        <w:lastRenderedPageBreak/>
        <w:t>излагает материал недостаточно полно и допускает неточности в определении понятий или формулировке правил;</w:t>
      </w:r>
    </w:p>
    <w:p w:rsidR="000C3CB0" w:rsidRPr="000C3CB0" w:rsidRDefault="000C3CB0" w:rsidP="000C3CB0">
      <w:pPr>
        <w:numPr>
          <w:ilvl w:val="0"/>
          <w:numId w:val="7"/>
        </w:numPr>
      </w:pPr>
      <w:r w:rsidRPr="000C3CB0">
        <w:t>не умеет достаточно глубоко и доказательно обосновать свои суждения и привести свои примеры,</w:t>
      </w:r>
    </w:p>
    <w:p w:rsidR="000C3CB0" w:rsidRPr="000C3CB0" w:rsidRDefault="000C3CB0" w:rsidP="000C3CB0">
      <w:pPr>
        <w:numPr>
          <w:ilvl w:val="0"/>
          <w:numId w:val="7"/>
        </w:numPr>
        <w:rPr>
          <w:b/>
          <w:bCs/>
        </w:rPr>
      </w:pPr>
      <w:r w:rsidRPr="000C3CB0">
        <w:t>излагает материал недостаточно последовательно и допускает ошибки в языковом оформлении изложения.</w:t>
      </w:r>
    </w:p>
    <w:p w:rsidR="000C3CB0" w:rsidRPr="000C3CB0" w:rsidRDefault="000C3CB0" w:rsidP="000C3CB0">
      <w:pPr>
        <w:rPr>
          <w:b/>
          <w:bCs/>
        </w:rPr>
      </w:pPr>
    </w:p>
    <w:p w:rsidR="000C3CB0" w:rsidRPr="000C3CB0" w:rsidRDefault="000C3CB0" w:rsidP="000C3CB0">
      <w:r w:rsidRPr="000C3CB0">
        <w:rPr>
          <w:b/>
          <w:bCs/>
        </w:rPr>
        <w:t>Оценка «2»</w:t>
      </w:r>
      <w:r w:rsidRPr="000C3CB0">
        <w:t> ставится, если обучающийся: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"2" отмечает такие недостатки в подготовке обучающегося, которые являются серьезным препятствием к успешному овладению последующим материалом.</w:t>
      </w:r>
    </w:p>
    <w:p w:rsidR="000C3CB0" w:rsidRPr="000C3CB0" w:rsidRDefault="000C3CB0" w:rsidP="000C3CB0">
      <w:r w:rsidRPr="000C3CB0">
        <w:t>Положительная оценка ("5", "4", "3") может ставиться не только за единовременный ответ (когда на проверку подготовки обучающегося отводится определенное время), но и за рассредоточенный во времени, то есть за сумму ответов, данных обучающимся на протяжении урока.</w:t>
      </w:r>
    </w:p>
    <w:p w:rsidR="000C3CB0" w:rsidRPr="000C3CB0" w:rsidRDefault="000C3CB0" w:rsidP="000C3CB0">
      <w:pPr>
        <w:rPr>
          <w:b/>
          <w:bCs/>
        </w:rPr>
      </w:pPr>
      <w:r w:rsidRPr="000C3CB0">
        <w:t> </w:t>
      </w:r>
    </w:p>
    <w:p w:rsidR="000C3CB0" w:rsidRPr="000C3CB0" w:rsidRDefault="000C3CB0" w:rsidP="000C3CB0">
      <w:r w:rsidRPr="000C3CB0">
        <w:rPr>
          <w:b/>
          <w:bCs/>
        </w:rPr>
        <w:t>Оценка диктантов</w:t>
      </w:r>
    </w:p>
    <w:p w:rsidR="000C3CB0" w:rsidRPr="000C3CB0" w:rsidRDefault="000C3CB0" w:rsidP="000C3CB0">
      <w:r w:rsidRPr="000C3CB0">
        <w:t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обучающимся данного класса.</w:t>
      </w:r>
    </w:p>
    <w:p w:rsidR="000C3CB0" w:rsidRPr="000C3CB0" w:rsidRDefault="000C3CB0" w:rsidP="000C3CB0">
      <w:r w:rsidRPr="000C3CB0">
        <w:t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</w:t>
      </w:r>
    </w:p>
    <w:p w:rsidR="000C3CB0" w:rsidRPr="000C3CB0" w:rsidRDefault="000C3CB0" w:rsidP="000C3CB0">
      <w:r w:rsidRPr="000C3CB0">
        <w:t>Примечание. Если диктант сопровождается грамматическим заданием, объем его может быть сокращен примерно на 10 слов.</w:t>
      </w:r>
    </w:p>
    <w:p w:rsidR="000C3CB0" w:rsidRPr="000C3CB0" w:rsidRDefault="000C3CB0" w:rsidP="000C3CB0">
      <w:r w:rsidRPr="000C3CB0">
        <w:t>Словарный диктант может состоять из следующего количества слов: для 5 класса -10-15 слов, для 6 класса -15-20, для 7 класса - 20-25, для 8 класса - 25-30, для 9 класса - 30-35.</w:t>
      </w:r>
    </w:p>
    <w:p w:rsidR="000C3CB0" w:rsidRPr="000C3CB0" w:rsidRDefault="000C3CB0" w:rsidP="000C3CB0"/>
    <w:p w:rsidR="000C3CB0" w:rsidRPr="000C3CB0" w:rsidRDefault="000C3CB0" w:rsidP="000C3CB0">
      <w:r w:rsidRPr="000C3CB0">
        <w:t>Для контрольных диктантов следует подбирать такие тексты, в которых изучаемые в данной теме орфограммы и пунктограммы были бы представлены 2-3 случаями. Из изученных ранее орфограмм и пунктограмм включаются основные; они также должны быть представлены 2-3 случаями. В целом количество проверяемых орфограмм и пунктограмм не должно превышать: в 5 классе - 12 различных орфограмм и 2-3 пунктограмм, в 6 классе - 16 различных орфограмм и 2-3 пунктограмм, в 7 классе - 20 различных орфограмм и 2-3 пунктограмм, в 8 классе - 24 различных орфограмм и 10 пунктограмм, в 9 классе - 24 различных орфограмм и 15 пунктограмм.</w:t>
      </w:r>
    </w:p>
    <w:p w:rsidR="000C3CB0" w:rsidRPr="000C3CB0" w:rsidRDefault="000C3CB0" w:rsidP="000C3CB0">
      <w:r w:rsidRPr="000C3CB0">
        <w:t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</w:t>
      </w:r>
    </w:p>
    <w:p w:rsidR="000C3CB0" w:rsidRPr="000C3CB0" w:rsidRDefault="000C3CB0" w:rsidP="000C3CB0">
      <w:r w:rsidRPr="000C3CB0">
        <w:t>В диктантах должно быть до 5 слов с непроверяемыми написаниями, правописанию которых обучающиеся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</w:t>
      </w:r>
    </w:p>
    <w:p w:rsidR="000C3CB0" w:rsidRPr="000C3CB0" w:rsidRDefault="000C3CB0" w:rsidP="000C3CB0">
      <w:r w:rsidRPr="000C3CB0">
        <w:lastRenderedPageBreak/>
        <w:t>Диктант, имеющий целью проверку подготовки обучающихся по определенной теме, должен, включать основные орфограммы или пунктограммы этой темы, а также обеспечивать выявление прочности: ранее приобретенных навыков. Итоговые диктанты, проводимые в конце полугодия и в конце учебного года, проверяют подготовку обучающихся, как правило, по всем изученным темам.</w:t>
      </w:r>
    </w:p>
    <w:p w:rsidR="000C3CB0" w:rsidRPr="000C3CB0" w:rsidRDefault="000C3CB0" w:rsidP="000C3CB0">
      <w:r w:rsidRPr="000C3CB0">
        <w:t>При оценке диктанта исправляются, но не учитываются орфографические и пунктуационные ошибки:</w:t>
      </w:r>
    </w:p>
    <w:p w:rsidR="000C3CB0" w:rsidRPr="000C3CB0" w:rsidRDefault="000C3CB0" w:rsidP="000C3CB0">
      <w:pPr>
        <w:numPr>
          <w:ilvl w:val="0"/>
          <w:numId w:val="8"/>
        </w:numPr>
      </w:pPr>
      <w:r w:rsidRPr="000C3CB0">
        <w:t>в переносе слов;</w:t>
      </w:r>
    </w:p>
    <w:p w:rsidR="000C3CB0" w:rsidRPr="000C3CB0" w:rsidRDefault="000C3CB0" w:rsidP="000C3CB0">
      <w:pPr>
        <w:numPr>
          <w:ilvl w:val="0"/>
          <w:numId w:val="8"/>
        </w:numPr>
      </w:pPr>
      <w:r w:rsidRPr="000C3CB0">
        <w:t>на ещё не изученные правила;</w:t>
      </w:r>
    </w:p>
    <w:p w:rsidR="000C3CB0" w:rsidRPr="000C3CB0" w:rsidRDefault="000C3CB0" w:rsidP="000C3CB0">
      <w:r w:rsidRPr="000C3CB0">
        <w:t>3) в словах с непроверяемыми написаниями, над которыми не проводилась специальная работа;</w:t>
      </w:r>
    </w:p>
    <w:p w:rsidR="000C3CB0" w:rsidRPr="000C3CB0" w:rsidRDefault="000C3CB0" w:rsidP="000C3CB0">
      <w:r w:rsidRPr="000C3CB0">
        <w:t>4) в передаче так называемой авторской пунктуации.</w:t>
      </w:r>
    </w:p>
    <w:p w:rsidR="000C3CB0" w:rsidRPr="000C3CB0" w:rsidRDefault="000C3CB0" w:rsidP="000C3CB0">
      <w:r w:rsidRPr="000C3CB0">
        <w:t>Исправляются, но не учитываются ошибки, к которым следует отнести написания, искажающие звуковой облик слова, например: "рапотает" (вместо </w:t>
      </w:r>
      <w:r w:rsidRPr="000C3CB0">
        <w:rPr>
          <w:i/>
          <w:iCs/>
        </w:rPr>
        <w:t>работает),</w:t>
      </w:r>
      <w:r w:rsidRPr="000C3CB0">
        <w:t>"мемля" (вместо </w:t>
      </w:r>
      <w:r w:rsidRPr="000C3CB0">
        <w:rPr>
          <w:i/>
          <w:iCs/>
        </w:rPr>
        <w:t>земля).</w:t>
      </w:r>
    </w:p>
    <w:p w:rsidR="000C3CB0" w:rsidRPr="000C3CB0" w:rsidRDefault="000C3CB0" w:rsidP="000C3CB0">
      <w:r w:rsidRPr="000C3CB0">
        <w:t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</w:t>
      </w:r>
    </w:p>
    <w:p w:rsidR="000C3CB0" w:rsidRPr="000C3CB0" w:rsidRDefault="000C3CB0" w:rsidP="000C3CB0">
      <w:r w:rsidRPr="000C3CB0">
        <w:t>К негрубым относятся ошибки:</w:t>
      </w:r>
    </w:p>
    <w:p w:rsidR="000C3CB0" w:rsidRPr="000C3CB0" w:rsidRDefault="000C3CB0" w:rsidP="000C3CB0">
      <w:pPr>
        <w:numPr>
          <w:ilvl w:val="0"/>
          <w:numId w:val="9"/>
        </w:numPr>
      </w:pPr>
      <w:r w:rsidRPr="000C3CB0">
        <w:t>в исключениях из правил;</w:t>
      </w:r>
    </w:p>
    <w:p w:rsidR="000C3CB0" w:rsidRPr="000C3CB0" w:rsidRDefault="000C3CB0" w:rsidP="000C3CB0">
      <w:r w:rsidRPr="000C3CB0">
        <w:t>2) в написании большой буквы в составных собственных наименова</w:t>
      </w:r>
      <w:r w:rsidRPr="000C3CB0">
        <w:softHyphen/>
        <w:t>ниях;</w:t>
      </w:r>
    </w:p>
    <w:p w:rsidR="000C3CB0" w:rsidRPr="000C3CB0" w:rsidRDefault="000C3CB0" w:rsidP="000C3CB0">
      <w:r w:rsidRPr="000C3CB0">
        <w:t>3) в случаях слитного и раздельного написания приставок в наречи</w:t>
      </w:r>
      <w:r w:rsidRPr="000C3CB0">
        <w:softHyphen/>
        <w:t>ях, образованных от существительных с предлогами, правописание кото</w:t>
      </w:r>
      <w:r w:rsidRPr="000C3CB0">
        <w:softHyphen/>
        <w:t>рых не регулируется правилами;</w:t>
      </w:r>
    </w:p>
    <w:p w:rsidR="000C3CB0" w:rsidRPr="000C3CB0" w:rsidRDefault="000C3CB0" w:rsidP="000C3CB0">
      <w:r w:rsidRPr="000C3CB0">
        <w:t>4) в случаях слитного и раздельного написания не с прилагательны</w:t>
      </w:r>
      <w:r w:rsidRPr="000C3CB0">
        <w:softHyphen/>
        <w:t>ми и причастиями, выступающими в роли сказуемого;</w:t>
      </w:r>
    </w:p>
    <w:p w:rsidR="000C3CB0" w:rsidRPr="000C3CB0" w:rsidRDefault="000C3CB0" w:rsidP="000C3CB0">
      <w:r w:rsidRPr="000C3CB0">
        <w:t>5) в написании ы и и после приставок;</w:t>
      </w:r>
    </w:p>
    <w:p w:rsidR="000C3CB0" w:rsidRPr="000C3CB0" w:rsidRDefault="000C3CB0" w:rsidP="000C3CB0">
      <w:r w:rsidRPr="000C3CB0">
        <w:t>6) в случаях трудного различия не и ни (Куда он только не обращал</w:t>
      </w:r>
      <w:r w:rsidRPr="000C3CB0">
        <w:softHyphen/>
        <w:t>ся! Куда он ни обращался, никто не мог дать ему ответ. Никто иной не ...; не кто иной, как; ничто иное не, не что иное,  как и др.);</w:t>
      </w:r>
    </w:p>
    <w:p w:rsidR="000C3CB0" w:rsidRPr="000C3CB0" w:rsidRDefault="000C3CB0" w:rsidP="000C3CB0">
      <w:r w:rsidRPr="000C3CB0">
        <w:t>7) в собственных именах нерусского происхождения;</w:t>
      </w:r>
    </w:p>
    <w:p w:rsidR="000C3CB0" w:rsidRPr="000C3CB0" w:rsidRDefault="000C3CB0" w:rsidP="000C3CB0">
      <w:r w:rsidRPr="000C3CB0">
        <w:t>8) в случаях, когда вместо одного знака препинания поставлен дру</w:t>
      </w:r>
      <w:r w:rsidRPr="000C3CB0">
        <w:softHyphen/>
        <w:t>гой;</w:t>
      </w:r>
    </w:p>
    <w:p w:rsidR="000C3CB0" w:rsidRPr="000C3CB0" w:rsidRDefault="000C3CB0" w:rsidP="000C3CB0">
      <w:r w:rsidRPr="000C3CB0">
        <w:t>9) в пропуске одного из сочетающихся знаков препинания или в на</w:t>
      </w:r>
      <w:r w:rsidRPr="000C3CB0">
        <w:softHyphen/>
        <w:t>рушении их последовательности.</w:t>
      </w:r>
    </w:p>
    <w:p w:rsidR="000C3CB0" w:rsidRPr="000C3CB0" w:rsidRDefault="000C3CB0" w:rsidP="000C3CB0"/>
    <w:p w:rsidR="000C3CB0" w:rsidRPr="000C3CB0" w:rsidRDefault="000C3CB0" w:rsidP="000C3CB0">
      <w:r w:rsidRPr="000C3CB0">
        <w:t>Необходимо учитывать также повторяемость и однотипность ошибок.</w:t>
      </w:r>
    </w:p>
    <w:p w:rsidR="000C3CB0" w:rsidRPr="000C3CB0" w:rsidRDefault="000C3CB0" w:rsidP="000C3CB0">
      <w:r w:rsidRPr="000C3CB0"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ученика. Отличная оценка не выставляется при наличии 3 и более исправлении.</w:t>
      </w:r>
    </w:p>
    <w:p w:rsidR="000C3CB0" w:rsidRPr="000C3CB0" w:rsidRDefault="000C3CB0" w:rsidP="000C3CB0"/>
    <w:p w:rsidR="000C3CB0" w:rsidRPr="000C3CB0" w:rsidRDefault="000C3CB0" w:rsidP="000C3CB0">
      <w:r w:rsidRPr="000C3CB0">
        <w:lastRenderedPageBreak/>
        <w:t>Диктант оценивается одной отметкой.</w:t>
      </w:r>
    </w:p>
    <w:p w:rsidR="000C3CB0" w:rsidRPr="000C3CB0" w:rsidRDefault="000C3CB0" w:rsidP="000C3CB0">
      <w:r w:rsidRPr="000C3CB0">
        <w:t>Оценка "5" выставляется за безошибочную работу при наличии в ней 1 негрубой орфографической или 1 негрубой пунктуационной ошибки.</w:t>
      </w:r>
    </w:p>
    <w:p w:rsidR="000C3CB0" w:rsidRPr="000C3CB0" w:rsidRDefault="000C3CB0" w:rsidP="000C3CB0">
      <w:r w:rsidRPr="000C3CB0">
        <w:t>Оценка "4" выставляется при наличии в диктанте 2 орфографических и 2 пунктуационных ошибок, или 1 орфографической и 3  пунктуационных ошибок, или 4 пунктуационных при отсутствии орфографических ошибок. Оценка "4" может выставляться при 3 орфографических ошибках, если среди них есть однотипные.</w:t>
      </w:r>
    </w:p>
    <w:p w:rsidR="000C3CB0" w:rsidRPr="000C3CB0" w:rsidRDefault="000C3CB0" w:rsidP="000C3CB0">
      <w:r w:rsidRPr="000C3CB0">
        <w:t>Оценка "3"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"3" за диктант при 5 орфографических и 4 пунктуационных ошибках. Оценка "3" может быть выставлена также при наличии 6 орфографических и 6 пунктуационных ошибок, если среди тех и других имеются по 3 однотипные ошибки.</w:t>
      </w:r>
    </w:p>
    <w:p w:rsidR="000C3CB0" w:rsidRPr="000C3CB0" w:rsidRDefault="000C3CB0" w:rsidP="000C3CB0">
      <w:r w:rsidRPr="000C3CB0">
        <w:t>Оценка "2"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б пунктуационных ошибок.</w:t>
      </w:r>
    </w:p>
    <w:p w:rsidR="000C3CB0" w:rsidRPr="000C3CB0" w:rsidRDefault="000C3CB0" w:rsidP="000C3CB0">
      <w:r w:rsidRPr="000C3CB0">
        <w:t>При некоторой вариативности количества ошибок, учитываемых при выставлении оценки: за диктант, следует принимать во внимание предел, превышение которого не позволяет выставлять данную оценку. Таким пределом является для оценки "4" 2 орфографические ошибки, для оценки "3" - 4 орфографические ошибки (для 5 класса - 5 орфографических ошибок), для оценки «2» - 8 орфографических ошибок.</w:t>
      </w:r>
    </w:p>
    <w:p w:rsidR="000C3CB0" w:rsidRPr="000C3CB0" w:rsidRDefault="000C3CB0" w:rsidP="000C3CB0"/>
    <w:p w:rsidR="000C3CB0" w:rsidRPr="000C3CB0" w:rsidRDefault="000C3CB0" w:rsidP="000C3CB0">
      <w:r w:rsidRPr="000C3CB0">
        <w:t>В контрольной работе, состоящей из диктанта и дополнительного грамматического, орфографического, лексического задания, выставляются две оценки отдельно за каждый, вид работы.</w:t>
      </w:r>
    </w:p>
    <w:p w:rsidR="000C3CB0" w:rsidRPr="000C3CB0" w:rsidRDefault="000C3CB0" w:rsidP="000C3CB0">
      <w:pPr>
        <w:rPr>
          <w:b/>
          <w:bCs/>
        </w:rPr>
      </w:pPr>
      <w:r w:rsidRPr="000C3CB0">
        <w:t>При оценке выполнения грамматического задания рекомендуется руководствоваться следующим:</w:t>
      </w:r>
    </w:p>
    <w:p w:rsidR="000C3CB0" w:rsidRPr="000C3CB0" w:rsidRDefault="000C3CB0" w:rsidP="000C3CB0">
      <w:pPr>
        <w:rPr>
          <w:b/>
          <w:bCs/>
        </w:rPr>
      </w:pPr>
      <w:r w:rsidRPr="000C3CB0">
        <w:rPr>
          <w:b/>
          <w:bCs/>
        </w:rPr>
        <w:t>Оценка "5"</w:t>
      </w:r>
      <w:r w:rsidRPr="000C3CB0">
        <w:t> ставится, если обучающийся выполнил все задания.</w:t>
      </w:r>
    </w:p>
    <w:p w:rsidR="000C3CB0" w:rsidRPr="000C3CB0" w:rsidRDefault="000C3CB0" w:rsidP="000C3CB0">
      <w:pPr>
        <w:rPr>
          <w:b/>
          <w:bCs/>
        </w:rPr>
      </w:pPr>
      <w:r w:rsidRPr="000C3CB0">
        <w:rPr>
          <w:b/>
          <w:bCs/>
        </w:rPr>
        <w:t>Оценка "4"</w:t>
      </w:r>
      <w:r w:rsidRPr="000C3CB0">
        <w:t> ставится, если обучающийся правильно выполнил не менее 2-х заданий.</w:t>
      </w:r>
    </w:p>
    <w:p w:rsidR="000C3CB0" w:rsidRPr="000C3CB0" w:rsidRDefault="000C3CB0" w:rsidP="000C3CB0">
      <w:pPr>
        <w:rPr>
          <w:b/>
          <w:bCs/>
        </w:rPr>
      </w:pPr>
      <w:r w:rsidRPr="000C3CB0">
        <w:rPr>
          <w:b/>
          <w:bCs/>
        </w:rPr>
        <w:t>Оценка "3"</w:t>
      </w:r>
      <w:r w:rsidRPr="000C3CB0">
        <w:t> ставится за работу, в которой правильно выполнено не менее половины заданий.</w:t>
      </w:r>
    </w:p>
    <w:p w:rsidR="000C3CB0" w:rsidRPr="000C3CB0" w:rsidRDefault="000C3CB0" w:rsidP="000C3CB0">
      <w:pPr>
        <w:rPr>
          <w:b/>
          <w:bCs/>
        </w:rPr>
      </w:pPr>
      <w:r w:rsidRPr="000C3CB0">
        <w:rPr>
          <w:b/>
          <w:bCs/>
        </w:rPr>
        <w:t>Оценка "2"</w:t>
      </w:r>
      <w:r w:rsidRPr="000C3CB0">
        <w:t> ставится за работу, в которой не выполнено более половины задании.</w:t>
      </w:r>
    </w:p>
    <w:p w:rsidR="000C3CB0" w:rsidRPr="000C3CB0" w:rsidRDefault="000C3CB0" w:rsidP="000C3CB0">
      <w:pPr>
        <w:rPr>
          <w:b/>
          <w:bCs/>
        </w:rPr>
      </w:pPr>
    </w:p>
    <w:p w:rsidR="000C3CB0" w:rsidRPr="000C3CB0" w:rsidRDefault="000C3CB0" w:rsidP="000C3CB0">
      <w:r w:rsidRPr="000C3CB0">
        <w:rPr>
          <w:b/>
          <w:bCs/>
        </w:rPr>
        <w:t>Оценка сочинений и изложений</w:t>
      </w:r>
    </w:p>
    <w:p w:rsidR="000C3CB0" w:rsidRPr="000C3CB0" w:rsidRDefault="000C3CB0" w:rsidP="000C3CB0">
      <w:r w:rsidRPr="000C3CB0">
        <w:t>Сочинения и изложения в </w:t>
      </w:r>
      <w:r w:rsidRPr="000C3CB0">
        <w:rPr>
          <w:i/>
          <w:iCs/>
        </w:rPr>
        <w:t>5-9 </w:t>
      </w:r>
      <w:r w:rsidRPr="000C3CB0">
        <w:t>классах проводятся в соответствии с требованиями раздела программы "Развитие навыков связной речи".</w:t>
      </w:r>
    </w:p>
    <w:p w:rsidR="000C3CB0" w:rsidRPr="000C3CB0" w:rsidRDefault="000C3CB0" w:rsidP="000C3CB0">
      <w:r w:rsidRPr="000C3CB0">
        <w:t>Примерный объем текста для подробного изложения: в 5 классе - 100-150 слов, в 6 классе - 150-200, в 7 классе - 200-250, в 8 классе - 250-350, в 9 классе -350-450.</w:t>
      </w:r>
    </w:p>
    <w:p w:rsidR="000C3CB0" w:rsidRPr="000C3CB0" w:rsidRDefault="000C3CB0" w:rsidP="000C3CB0">
      <w:r w:rsidRPr="000C3CB0">
        <w:t>Текст итоговых контрольных изложений в 7 и 8 классах может быть несколько увеличен по сравнению с нормами.</w:t>
      </w:r>
    </w:p>
    <w:p w:rsidR="000C3CB0" w:rsidRPr="000C3CB0" w:rsidRDefault="000C3CB0" w:rsidP="000C3CB0">
      <w:r w:rsidRPr="000C3CB0">
        <w:t>Рекомендуется следящий примерный объем самостоятельных классных сочинений: в 5 классе - 0,5-1,0 страницы, в 6 классе - 1,0-1,5, в 7 классе - 1,5-2,0, в 8 классе - 2,0-2,5, в 9 классе - 2,5-3,5.</w:t>
      </w:r>
    </w:p>
    <w:p w:rsidR="000C3CB0" w:rsidRPr="000C3CB0" w:rsidRDefault="000C3CB0" w:rsidP="000C3CB0">
      <w:r w:rsidRPr="000C3CB0">
        <w:lastRenderedPageBreak/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обучающихся, их общего развития и т.п. Однако,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"5").</w:t>
      </w:r>
    </w:p>
    <w:p w:rsidR="000C3CB0" w:rsidRPr="000C3CB0" w:rsidRDefault="000C3CB0" w:rsidP="000C3CB0">
      <w:r w:rsidRPr="000C3CB0">
        <w:t>С помощью сочинений и изложений проверяются:</w:t>
      </w:r>
    </w:p>
    <w:p w:rsidR="000C3CB0" w:rsidRPr="000C3CB0" w:rsidRDefault="000C3CB0" w:rsidP="000C3CB0">
      <w:r w:rsidRPr="000C3CB0">
        <w:t>1) умение раскрывать тему и производить отбор языковых средств в соответствии с темой и задачей высказывания;</w:t>
      </w:r>
    </w:p>
    <w:p w:rsidR="000C3CB0" w:rsidRPr="000C3CB0" w:rsidRDefault="000C3CB0" w:rsidP="000C3CB0">
      <w:r w:rsidRPr="000C3CB0">
        <w:t>2) соблюдение грамматических норм и правил правописания.</w:t>
      </w:r>
    </w:p>
    <w:p w:rsidR="000C3CB0" w:rsidRPr="000C3CB0" w:rsidRDefault="000C3CB0" w:rsidP="000C3CB0">
      <w:r w:rsidRPr="000C3CB0">
        <w:t>Поэтому любое сочинение или изложение оценивается двумя оценками: первая ставится за его содержание и речевое оформление, вторая – за  грамотность.</w:t>
      </w:r>
    </w:p>
    <w:p w:rsidR="000C3CB0" w:rsidRPr="000C3CB0" w:rsidRDefault="000C3CB0" w:rsidP="000C3CB0">
      <w:r w:rsidRPr="000C3CB0">
        <w:t>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</w:t>
      </w:r>
    </w:p>
    <w:p w:rsidR="000C3CB0" w:rsidRPr="000C3CB0" w:rsidRDefault="000C3CB0" w:rsidP="000C3CB0">
      <w:r w:rsidRPr="000C3CB0">
        <w:t>При оценке содержания работы и его речевого оформления учитель руководствуется следующими критериями:</w:t>
      </w:r>
    </w:p>
    <w:p w:rsidR="000C3CB0" w:rsidRPr="000C3CB0" w:rsidRDefault="000C3CB0" w:rsidP="000C3CB0">
      <w:pPr>
        <w:rPr>
          <w:b/>
          <w:bCs/>
          <w:i/>
          <w:iCs/>
        </w:rPr>
      </w:pPr>
      <w:r w:rsidRPr="000C3CB0">
        <w:t> 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01"/>
        <w:gridCol w:w="4862"/>
        <w:gridCol w:w="3936"/>
      </w:tblGrid>
      <w:tr w:rsidR="000C3CB0" w:rsidRPr="000C3CB0" w:rsidTr="000C3CB0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pPr>
              <w:rPr>
                <w:b/>
                <w:bCs/>
              </w:rPr>
            </w:pPr>
            <w:r w:rsidRPr="000C3CB0">
              <w:rPr>
                <w:b/>
                <w:bCs/>
                <w:i/>
                <w:iCs/>
              </w:rPr>
              <w:t>Оценка</w:t>
            </w:r>
          </w:p>
        </w:tc>
        <w:tc>
          <w:tcPr>
            <w:tcW w:w="8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rPr>
                <w:b/>
                <w:bCs/>
              </w:rPr>
              <w:t>Основные критерии оценки </w:t>
            </w:r>
          </w:p>
        </w:tc>
      </w:tr>
      <w:tr w:rsidR="000C3CB0" w:rsidRPr="000C3CB0" w:rsidTr="000C3CB0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3CB0" w:rsidRPr="000C3CB0" w:rsidRDefault="000C3CB0" w:rsidP="000C3CB0">
            <w:pPr>
              <w:rPr>
                <w:b/>
                <w:bCs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pPr>
              <w:rPr>
                <w:b/>
                <w:bCs/>
                <w:i/>
                <w:iCs/>
              </w:rPr>
            </w:pPr>
            <w:r w:rsidRPr="000C3CB0">
              <w:rPr>
                <w:b/>
                <w:bCs/>
                <w:i/>
                <w:iCs/>
              </w:rPr>
              <w:t> Содержание и речь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rPr>
                <w:b/>
                <w:bCs/>
                <w:i/>
                <w:iCs/>
              </w:rPr>
              <w:t>Грамотность </w:t>
            </w:r>
          </w:p>
        </w:tc>
      </w:tr>
      <w:tr w:rsidR="000C3CB0" w:rsidRPr="000C3CB0" w:rsidTr="000C3CB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t> 1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t> 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 3</w:t>
            </w:r>
          </w:p>
        </w:tc>
      </w:tr>
      <w:tr w:rsidR="000C3CB0" w:rsidRPr="000C3CB0" w:rsidTr="000C3CB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br/>
              <w:t> "5"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t>1. Содержание работы полностью соответствует теме. </w:t>
            </w:r>
            <w:r w:rsidRPr="000C3CB0">
              <w:br/>
              <w:t>2. Фактические ошибки отсутствуют; в изложении сохранено не менее 70% исходного текста. </w:t>
            </w:r>
            <w:r w:rsidRPr="000C3CB0">
              <w:br/>
              <w:t>3. Содержание работы излагается последовательно. </w:t>
            </w:r>
            <w:r w:rsidRPr="000C3CB0">
              <w:br/>
              <w:t>4. Текст отличается богатством лексики, точностью употребле</w:t>
            </w:r>
            <w:r w:rsidRPr="000C3CB0">
              <w:softHyphen/>
              <w:t>ния слов, разнообразием синтаксических конструкций. </w:t>
            </w:r>
            <w:r w:rsidRPr="000C3CB0">
              <w:br/>
              <w:t>5. Достигнуты стилевое единство и выразительность текста. </w:t>
            </w:r>
            <w:r w:rsidRPr="000C3CB0">
              <w:br/>
              <w:t>6. Допускается 1 недочет в содержании и 1-2 речевых недочета.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 Допускается 1 негрубая орфографическая или 1 пунктуационная или 1 грамматическая ошибка</w:t>
            </w:r>
          </w:p>
        </w:tc>
      </w:tr>
      <w:tr w:rsidR="000C3CB0" w:rsidRPr="000C3CB0" w:rsidTr="000C3CB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br/>
              <w:t>  "4"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br/>
              <w:t>1. Содержание работы в основном соответствует теме, имеются незначительные отклонения от темы. </w:t>
            </w:r>
            <w:r w:rsidRPr="000C3CB0">
              <w:br/>
              <w:t>2. Содержание изложения в основном достоверно, но имеются единичные фактические неточности; при этом в работе сохранено не менее 70% исходного текста. </w:t>
            </w:r>
            <w:r w:rsidRPr="000C3CB0">
              <w:br/>
            </w:r>
            <w:r w:rsidRPr="000C3CB0">
              <w:lastRenderedPageBreak/>
              <w:t>3. Имеются незначительные нарушения последовательности в изложении мыслей. </w:t>
            </w:r>
            <w:r w:rsidRPr="000C3CB0">
              <w:br/>
              <w:t>4. Лексический и грамматический строй речи достаточно разнообразен. </w:t>
            </w:r>
            <w:r w:rsidRPr="000C3CB0">
              <w:br/>
              <w:t>5. Стиль работы отличается единством и достаточной выразительностью. </w:t>
            </w:r>
            <w:r w:rsidRPr="000C3CB0">
              <w:br/>
              <w:t>6. Допускается не более 2 недочетов в содержании и не более 3-4 речевых недочетов.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lastRenderedPageBreak/>
              <w:t> Допускаются:</w:t>
            </w:r>
            <w:r w:rsidRPr="000C3CB0">
              <w:br/>
              <w:t>• 2 орфографические + </w:t>
            </w:r>
            <w:r w:rsidRPr="000C3CB0">
              <w:br/>
              <w:t>2 пунктуационные +</w:t>
            </w:r>
            <w:r w:rsidRPr="000C3CB0">
              <w:br/>
              <w:t>3 грамматические ошибки;</w:t>
            </w:r>
            <w:r w:rsidRPr="000C3CB0">
              <w:br/>
              <w:t>• 1 орфографическая + </w:t>
            </w:r>
            <w:r w:rsidRPr="000C3CB0">
              <w:br/>
              <w:t>3 пунктуационные + </w:t>
            </w:r>
            <w:r w:rsidRPr="000C3CB0">
              <w:br/>
              <w:t>3 грамматические ошибки; </w:t>
            </w:r>
            <w:r w:rsidRPr="000C3CB0">
              <w:br/>
              <w:t>• 0 орфографических + </w:t>
            </w:r>
            <w:r w:rsidRPr="000C3CB0">
              <w:br/>
            </w:r>
            <w:r w:rsidRPr="000C3CB0">
              <w:lastRenderedPageBreak/>
              <w:t>4 пунктуационные + 3 грамматические ошибки. </w:t>
            </w:r>
            <w:r w:rsidRPr="000C3CB0">
              <w:br/>
              <w:t>В любом случае количество грамматических ошибок не должно превышать трех, а орфографических - двух, однако, если из трех орфографических ошибок одна является негрубой, то допускается выставление отметки «4»</w:t>
            </w:r>
          </w:p>
        </w:tc>
      </w:tr>
      <w:tr w:rsidR="000C3CB0" w:rsidRPr="000C3CB0" w:rsidTr="000C3CB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lastRenderedPageBreak/>
              <w:t> </w:t>
            </w:r>
            <w:r w:rsidRPr="000C3CB0">
              <w:br/>
              <w:t>"3"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br/>
              <w:t>1. Имеются существенные отклонения от заявленной темы. </w:t>
            </w:r>
            <w:r w:rsidRPr="000C3CB0">
              <w:br/>
              <w:t>2. Работа достоверна в основном своем содержании, но в ней допущены 3-4 фактические ошибки. Объем изложения составляет менее 70% исходного текста. </w:t>
            </w:r>
            <w:r w:rsidRPr="000C3CB0">
              <w:br/>
              <w:t>3. Допущено нарушение последовательности изложения. </w:t>
            </w:r>
            <w:r w:rsidRPr="000C3CB0">
              <w:br/>
              <w:t>4. Лексика бедна, употребляемые синтаксические конструкции однообразны. 5. Встречается неправильное употребление слов. </w:t>
            </w:r>
            <w:r w:rsidRPr="000C3CB0">
              <w:br/>
              <w:t>6. Стиль работы не отличается единством, речь недостаточно выразительна. </w:t>
            </w:r>
            <w:r w:rsidRPr="000C3CB0">
              <w:br/>
              <w:t>7. Допускается не более 4 недочетов в содержании и 5 речевых недочетов.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Допускаются: </w:t>
            </w:r>
            <w:r w:rsidRPr="000C3CB0">
              <w:br/>
              <w:t>• орфографических +</w:t>
            </w:r>
            <w:r w:rsidRPr="000C3CB0">
              <w:br/>
              <w:t>5-7 пунктуационных (с учетом повторяющихся и негрубых);</w:t>
            </w:r>
            <w:r w:rsidRPr="000C3CB0">
              <w:br/>
              <w:t>• 1 орфографическая + 4-7 пунктуационных +</w:t>
            </w:r>
            <w:r w:rsidRPr="000C3CB0">
              <w:br/>
              <w:t>4 грамматические ошибки; • 2 орфографические + 3-6 пунктуационных + 4 грамматические ошибки;</w:t>
            </w:r>
            <w:r w:rsidRPr="000C3CB0">
              <w:br/>
              <w:t>• 3 орфографические + 5 пунктуационных +</w:t>
            </w:r>
            <w:r w:rsidRPr="000C3CB0">
              <w:br/>
              <w:t>4 грамматические ошибки;</w:t>
            </w:r>
            <w:r w:rsidRPr="000C3CB0">
              <w:br/>
              <w:t>• 4 орфографические + 4 пунктуационные + 4 грамматические ошибки </w:t>
            </w:r>
          </w:p>
        </w:tc>
      </w:tr>
      <w:tr w:rsidR="000C3CB0" w:rsidRPr="000C3CB0" w:rsidTr="000C3CB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br/>
              <w:t>  "2"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CB0" w:rsidRPr="000C3CB0" w:rsidRDefault="000C3CB0" w:rsidP="000C3CB0"/>
          <w:p w:rsidR="000C3CB0" w:rsidRPr="000C3CB0" w:rsidRDefault="000C3CB0" w:rsidP="000C3CB0">
            <w:r w:rsidRPr="000C3CB0">
              <w:t>1. Работа не соответствует заявленной теме. </w:t>
            </w:r>
            <w:r w:rsidRPr="000C3CB0">
              <w:br/>
              <w:t>2. Допущено много фактических неточностей; объем изложения составляет менее 50% исходного текста. </w:t>
            </w:r>
            <w:r w:rsidRPr="000C3CB0">
              <w:br/>
              <w:t>3. Нарушена последовательность изложения мыслей во всех частях работы, отсутствует связь между ними. Текст сочинения (изложения) не соответствует заявленному плану. </w:t>
            </w:r>
            <w:r w:rsidRPr="000C3CB0">
              <w:br/>
              <w:t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 </w:t>
            </w:r>
            <w:r w:rsidRPr="000C3CB0">
              <w:br/>
              <w:t>5. Нарушено стилевое единство текста.</w:t>
            </w:r>
            <w:r w:rsidRPr="000C3CB0">
              <w:br/>
              <w:t>6. Допущено 6 недочетов в содержании и до 7 речевых недочетов. 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 Допускаются: - 5 и более грубых орфографических ошибок независимо от количества пунктуационных;</w:t>
            </w:r>
            <w:r w:rsidRPr="000C3CB0">
              <w:br/>
              <w:t>8 и более пунктуационных ошибок (с учетом повторяющихся и негрубых) независимо от количества орфографических. </w:t>
            </w:r>
            <w:r w:rsidRPr="000C3CB0">
              <w:br/>
              <w:t>Общее количество орфографических и пунктуационных ошибок более 8 при наличии более 5 грамматических.</w:t>
            </w:r>
          </w:p>
        </w:tc>
      </w:tr>
      <w:tr w:rsidR="000C3CB0" w:rsidRPr="000C3CB0" w:rsidTr="000C3CB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t>  "1"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CB0" w:rsidRPr="000C3CB0" w:rsidRDefault="000C3CB0" w:rsidP="000C3CB0">
            <w:r w:rsidRPr="000C3CB0">
              <w:t> Допущено более 6 недочетов в содержании и более 7 речевых недочетов. 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CB0" w:rsidRPr="000C3CB0" w:rsidRDefault="000C3CB0" w:rsidP="000C3CB0">
            <w:r w:rsidRPr="000C3CB0">
              <w:t> Имеется по 7 и более орфографических, пунктуационных и грамматических ошибок </w:t>
            </w:r>
          </w:p>
        </w:tc>
      </w:tr>
    </w:tbl>
    <w:p w:rsidR="000C3CB0" w:rsidRPr="000C3CB0" w:rsidRDefault="000C3CB0" w:rsidP="000C3CB0">
      <w:pPr>
        <w:rPr>
          <w:b/>
          <w:bCs/>
        </w:rPr>
      </w:pPr>
      <w:r w:rsidRPr="000C3CB0">
        <w:rPr>
          <w:b/>
          <w:bCs/>
        </w:rPr>
        <w:t>    </w:t>
      </w:r>
    </w:p>
    <w:p w:rsidR="000C3CB0" w:rsidRPr="000C3CB0" w:rsidRDefault="000C3CB0" w:rsidP="000C3CB0">
      <w:r w:rsidRPr="000C3CB0">
        <w:rPr>
          <w:b/>
          <w:bCs/>
        </w:rPr>
        <w:lastRenderedPageBreak/>
        <w:t>Ошибки и недочеты в сочинениях и изложениях</w:t>
      </w:r>
    </w:p>
    <w:p w:rsidR="000C3CB0" w:rsidRPr="000C3CB0" w:rsidRDefault="000C3CB0" w:rsidP="000C3CB0"/>
    <w:p w:rsidR="000C3CB0" w:rsidRPr="000C3CB0" w:rsidRDefault="000C3CB0" w:rsidP="000C3CB0">
      <w:r w:rsidRPr="000C3CB0"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0C3CB0" w:rsidRPr="000C3CB0" w:rsidRDefault="000C3CB0" w:rsidP="000C3CB0">
      <w:r w:rsidRPr="000C3CB0">
        <w:br/>
        <w:t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Речевыми недочетами можно считать:</w:t>
      </w:r>
    </w:p>
    <w:p w:rsidR="000C3CB0" w:rsidRPr="000C3CB0" w:rsidRDefault="000C3CB0" w:rsidP="000C3CB0">
      <w:r w:rsidRPr="000C3CB0">
        <w:t xml:space="preserve"> - повторение одного и того же слова;</w:t>
      </w:r>
    </w:p>
    <w:p w:rsidR="000C3CB0" w:rsidRPr="000C3CB0" w:rsidRDefault="000C3CB0" w:rsidP="000C3CB0">
      <w:r w:rsidRPr="000C3CB0">
        <w:t>- однообразие словарных конструкций;</w:t>
      </w:r>
    </w:p>
    <w:p w:rsidR="000C3CB0" w:rsidRPr="000C3CB0" w:rsidRDefault="000C3CB0" w:rsidP="000C3CB0">
      <w:r w:rsidRPr="000C3CB0">
        <w:t>- неудачный порядок слов;</w:t>
      </w:r>
    </w:p>
    <w:p w:rsidR="000C3CB0" w:rsidRPr="000C3CB0" w:rsidRDefault="000C3CB0" w:rsidP="000C3CB0">
      <w:r w:rsidRPr="000C3CB0">
        <w:t>- различного рода стилевые смешения.</w:t>
      </w:r>
    </w:p>
    <w:p w:rsidR="000C3CB0" w:rsidRPr="000C3CB0" w:rsidRDefault="000C3CB0" w:rsidP="000C3CB0">
      <w:r w:rsidRPr="000C3CB0">
        <w:br/>
      </w:r>
      <w:r w:rsidRPr="000C3CB0">
        <w:rPr>
          <w:b/>
          <w:bCs/>
        </w:rPr>
        <w:t>Ошибки в содержании сочинений и изложений</w:t>
      </w:r>
    </w:p>
    <w:p w:rsidR="000C3CB0" w:rsidRPr="000C3CB0" w:rsidRDefault="000C3CB0" w:rsidP="000C3CB0">
      <w:r w:rsidRPr="000C3CB0">
        <w:t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</w:t>
      </w:r>
    </w:p>
    <w:p w:rsidR="000C3CB0" w:rsidRPr="000C3CB0" w:rsidRDefault="000C3CB0" w:rsidP="000C3CB0">
      <w:pPr>
        <w:rPr>
          <w:b/>
          <w:i/>
          <w:iCs/>
        </w:rPr>
      </w:pPr>
      <w:r w:rsidRPr="000C3CB0">
        <w:t> </w:t>
      </w:r>
    </w:p>
    <w:p w:rsidR="000C3CB0" w:rsidRPr="000C3CB0" w:rsidRDefault="000C3CB0" w:rsidP="000C3CB0">
      <w:r w:rsidRPr="000C3CB0">
        <w:rPr>
          <w:b/>
          <w:i/>
          <w:iCs/>
        </w:rPr>
        <w:t>Фактические ошибки</w:t>
      </w:r>
    </w:p>
    <w:p w:rsidR="000C3CB0" w:rsidRPr="000C3CB0" w:rsidRDefault="000C3CB0" w:rsidP="000C3CB0">
      <w:r w:rsidRPr="000C3CB0">
        <w:br/>
      </w:r>
      <w:r w:rsidRPr="000C3CB0">
        <w:rPr>
          <w:b/>
          <w:bCs/>
        </w:rPr>
        <w:t>В изложении</w:t>
      </w:r>
      <w:r w:rsidRPr="000C3CB0">
        <w:t>:</w:t>
      </w:r>
    </w:p>
    <w:p w:rsidR="000C3CB0" w:rsidRPr="000C3CB0" w:rsidRDefault="000C3CB0" w:rsidP="000C3CB0">
      <w:r w:rsidRPr="000C3CB0">
        <w:t>неточности, искажения текста в обозначении времени, места событий, последовательности действий, причинно-следственных связей.</w:t>
      </w:r>
    </w:p>
    <w:p w:rsidR="000C3CB0" w:rsidRPr="000C3CB0" w:rsidRDefault="000C3CB0" w:rsidP="000C3CB0">
      <w:r w:rsidRPr="000C3CB0">
        <w:br/>
      </w:r>
      <w:r w:rsidRPr="000C3CB0">
        <w:rPr>
          <w:b/>
          <w:bCs/>
        </w:rPr>
        <w:t>В сочинении:</w:t>
      </w:r>
    </w:p>
    <w:p w:rsidR="000C3CB0" w:rsidRPr="000C3CB0" w:rsidRDefault="000C3CB0" w:rsidP="000C3CB0">
      <w:r w:rsidRPr="000C3CB0">
        <w:t>искажение имевших место событий, неточное воспроизведение источников, имен собственных, мест событий, дат.</w:t>
      </w:r>
    </w:p>
    <w:p w:rsidR="000C3CB0" w:rsidRPr="000C3CB0" w:rsidRDefault="000C3CB0" w:rsidP="000C3CB0">
      <w:pPr>
        <w:rPr>
          <w:b/>
          <w:bCs/>
          <w:i/>
          <w:iCs/>
        </w:rPr>
      </w:pPr>
      <w:r w:rsidRPr="000C3CB0">
        <w:t> </w:t>
      </w:r>
    </w:p>
    <w:p w:rsidR="000C3CB0" w:rsidRPr="000C3CB0" w:rsidRDefault="000C3CB0" w:rsidP="000C3CB0">
      <w:r w:rsidRPr="000C3CB0">
        <w:rPr>
          <w:b/>
          <w:bCs/>
          <w:i/>
          <w:iCs/>
        </w:rPr>
        <w:t>Логические ошибки</w:t>
      </w:r>
    </w:p>
    <w:p w:rsidR="000C3CB0" w:rsidRPr="000C3CB0" w:rsidRDefault="000C3CB0" w:rsidP="000C3CB0">
      <w:r w:rsidRPr="000C3CB0">
        <w:t>-нарушение последовательности в высказывании;</w:t>
      </w:r>
    </w:p>
    <w:p w:rsidR="000C3CB0" w:rsidRPr="000C3CB0" w:rsidRDefault="000C3CB0" w:rsidP="000C3CB0">
      <w:r w:rsidRPr="000C3CB0">
        <w:t>-отсутствие связи между частями сочинения (изложения) и между предложениями;</w:t>
      </w:r>
    </w:p>
    <w:p w:rsidR="000C3CB0" w:rsidRPr="000C3CB0" w:rsidRDefault="000C3CB0" w:rsidP="000C3CB0">
      <w:r w:rsidRPr="000C3CB0">
        <w:t>-неоправданное повторение высказанной ранее мысли;</w:t>
      </w:r>
    </w:p>
    <w:p w:rsidR="000C3CB0" w:rsidRPr="000C3CB0" w:rsidRDefault="000C3CB0" w:rsidP="000C3CB0">
      <w:r w:rsidRPr="000C3CB0">
        <w:lastRenderedPageBreak/>
        <w:t>-раздробление одной микротемы другой микротемой;</w:t>
      </w:r>
    </w:p>
    <w:p w:rsidR="000C3CB0" w:rsidRPr="000C3CB0" w:rsidRDefault="000C3CB0" w:rsidP="000C3CB0">
      <w:r w:rsidRPr="000C3CB0">
        <w:t>-несоразмерность частей высказывания или отсутствие необходимых частей;</w:t>
      </w:r>
    </w:p>
    <w:p w:rsidR="000C3CB0" w:rsidRPr="000C3CB0" w:rsidRDefault="000C3CB0" w:rsidP="000C3CB0">
      <w:r w:rsidRPr="000C3CB0">
        <w:t>-перестановка частей текста (если она не обусловлена заданием к изложению);</w:t>
      </w:r>
    </w:p>
    <w:p w:rsidR="000C3CB0" w:rsidRPr="000C3CB0" w:rsidRDefault="000C3CB0" w:rsidP="000C3CB0">
      <w:r w:rsidRPr="000C3CB0">
        <w:t>-неоправданная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</w:p>
    <w:p w:rsidR="000C3CB0" w:rsidRPr="000C3CB0" w:rsidRDefault="000C3CB0" w:rsidP="000C3CB0"/>
    <w:p w:rsidR="000C3CB0" w:rsidRPr="000C3CB0" w:rsidRDefault="000C3CB0" w:rsidP="000C3CB0">
      <w:r w:rsidRPr="000C3CB0">
        <w:rPr>
          <w:b/>
          <w:bCs/>
          <w:i/>
          <w:iCs/>
        </w:rPr>
        <w:t>Речевые ошибки</w:t>
      </w:r>
    </w:p>
    <w:p w:rsidR="000C3CB0" w:rsidRPr="000C3CB0" w:rsidRDefault="000C3CB0" w:rsidP="000C3CB0">
      <w:pPr>
        <w:rPr>
          <w:i/>
          <w:iCs/>
        </w:rPr>
      </w:pPr>
      <w:r w:rsidRPr="000C3CB0">
        <w:t>К речевым ошибкам относятся ошибки и недочеты в употреблении слов и построении текста. Первые, в свою очередь, делятся на семантические и стилистические.</w:t>
      </w:r>
      <w:r w:rsidRPr="000C3CB0">
        <w:br/>
      </w:r>
      <w:r w:rsidRPr="000C3CB0">
        <w:br/>
        <w:t>К речевым семантическим ошибкам можно отнести следующие нарушения:</w:t>
      </w:r>
    </w:p>
    <w:p w:rsidR="000C3CB0" w:rsidRPr="000C3CB0" w:rsidRDefault="000C3CB0" w:rsidP="000C3CB0">
      <w:r w:rsidRPr="000C3CB0">
        <w:rPr>
          <w:i/>
          <w:iCs/>
        </w:rPr>
        <w:t>употребление слова в несвойственном ему значении</w:t>
      </w:r>
      <w:r w:rsidRPr="000C3CB0">
        <w:t>, например:</w:t>
      </w:r>
    </w:p>
    <w:p w:rsidR="000C3CB0" w:rsidRPr="000C3CB0" w:rsidRDefault="000C3CB0" w:rsidP="000C3CB0">
      <w:pPr>
        <w:rPr>
          <w:i/>
        </w:rPr>
      </w:pPr>
      <w:r w:rsidRPr="000C3CB0"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:rsidR="000C3CB0" w:rsidRPr="000C3CB0" w:rsidRDefault="000C3CB0" w:rsidP="000C3CB0">
      <w:r w:rsidRPr="000C3CB0">
        <w:rPr>
          <w:i/>
        </w:rPr>
        <w:t>неразличение (смешение) паронимов или синонимов</w:t>
      </w:r>
      <w:r w:rsidRPr="000C3CB0">
        <w:t xml:space="preserve">, например: </w:t>
      </w:r>
    </w:p>
    <w:p w:rsidR="000C3CB0" w:rsidRPr="000C3CB0" w:rsidRDefault="000C3CB0" w:rsidP="000C3CB0">
      <w:r w:rsidRPr="000C3CB0">
        <w:t>рука болталась, как плетень; учитель не должен потакать прихотям ребенка и идти у него на поводке;</w:t>
      </w:r>
    </w:p>
    <w:p w:rsidR="000C3CB0" w:rsidRPr="000C3CB0" w:rsidRDefault="000C3CB0" w:rsidP="000C3CB0"/>
    <w:p w:rsidR="000C3CB0" w:rsidRPr="000C3CB0" w:rsidRDefault="000C3CB0" w:rsidP="000C3CB0">
      <w:r w:rsidRPr="000C3CB0">
        <w:rPr>
          <w:i/>
          <w:iCs/>
        </w:rPr>
        <w:t>нарушение лексической сочетаемости</w:t>
      </w:r>
      <w:r w:rsidRPr="000C3CB0">
        <w:t>, например:</w:t>
      </w:r>
    </w:p>
    <w:p w:rsidR="000C3CB0" w:rsidRPr="000C3CB0" w:rsidRDefault="000C3CB0" w:rsidP="000C3CB0">
      <w:pPr>
        <w:rPr>
          <w:i/>
          <w:iCs/>
        </w:rPr>
      </w:pPr>
      <w:r w:rsidRPr="000C3CB0">
        <w:t>Чичиков постепенно покидает город; пули не свистели над ушами;</w:t>
      </w:r>
    </w:p>
    <w:p w:rsidR="000C3CB0" w:rsidRPr="000C3CB0" w:rsidRDefault="000C3CB0" w:rsidP="000C3CB0">
      <w:r w:rsidRPr="000C3CB0">
        <w:rPr>
          <w:i/>
          <w:iCs/>
        </w:rPr>
        <w:t>употребление лишних слов</w:t>
      </w:r>
      <w:r w:rsidRPr="000C3CB0">
        <w:t>, например:</w:t>
      </w:r>
    </w:p>
    <w:p w:rsidR="000C3CB0" w:rsidRPr="000C3CB0" w:rsidRDefault="000C3CB0" w:rsidP="000C3CB0">
      <w:pPr>
        <w:rPr>
          <w:i/>
          <w:iCs/>
        </w:rPr>
      </w:pPr>
      <w:r w:rsidRPr="000C3CB0">
        <w:t>опустив голову вниз; он впервые познакомился с Таней случайно;</w:t>
      </w:r>
    </w:p>
    <w:p w:rsidR="000C3CB0" w:rsidRPr="000C3CB0" w:rsidRDefault="000C3CB0" w:rsidP="000C3CB0">
      <w:r w:rsidRPr="000C3CB0">
        <w:rPr>
          <w:i/>
          <w:iCs/>
        </w:rPr>
        <w:t>пропуск, недостаток нужного слова</w:t>
      </w:r>
      <w:r w:rsidRPr="000C3CB0">
        <w:t>, например:</w:t>
      </w:r>
    </w:p>
    <w:p w:rsidR="000C3CB0" w:rsidRPr="000C3CB0" w:rsidRDefault="000C3CB0" w:rsidP="000C3CB0">
      <w:pPr>
        <w:rPr>
          <w:i/>
          <w:iCs/>
        </w:rPr>
      </w:pPr>
      <w:r w:rsidRPr="000C3CB0">
        <w:t>Сережа смирно сидит в кресле, закутанный белой простыней, и терпеливо ждет конца (о стрижке);</w:t>
      </w:r>
    </w:p>
    <w:p w:rsidR="000C3CB0" w:rsidRPr="000C3CB0" w:rsidRDefault="000C3CB0" w:rsidP="000C3CB0">
      <w:r w:rsidRPr="000C3CB0">
        <w:rPr>
          <w:i/>
          <w:iCs/>
        </w:rPr>
        <w:t>стилистически неоправданное употребление ряда однокоренных слов</w:t>
      </w:r>
      <w:r w:rsidRPr="000C3CB0">
        <w:t>, например:</w:t>
      </w:r>
    </w:p>
    <w:p w:rsidR="000C3CB0" w:rsidRPr="000C3CB0" w:rsidRDefault="000C3CB0" w:rsidP="000C3CB0">
      <w:pPr>
        <w:rPr>
          <w:b/>
          <w:bCs/>
          <w:i/>
          <w:iCs/>
        </w:rPr>
      </w:pPr>
      <w:r w:rsidRPr="000C3CB0">
        <w:t>характерная черта характера; приближался все ближе и ближе;</w:t>
      </w:r>
    </w:p>
    <w:p w:rsidR="000C3CB0" w:rsidRPr="000C3CB0" w:rsidRDefault="000C3CB0" w:rsidP="000C3CB0">
      <w:r w:rsidRPr="000C3CB0">
        <w:rPr>
          <w:b/>
          <w:bCs/>
          <w:i/>
          <w:iCs/>
        </w:rPr>
        <w:t>Стилистические ошибки</w:t>
      </w:r>
      <w:r w:rsidRPr="000C3CB0">
        <w:t> представляют собой следующие нарушения, которые связаны с требованиями к выразительности речи:</w:t>
      </w:r>
    </w:p>
    <w:p w:rsidR="000C3CB0" w:rsidRPr="000C3CB0" w:rsidRDefault="000C3CB0" w:rsidP="000C3CB0">
      <w:r w:rsidRPr="000C3CB0">
        <w:t>- неоправданное употребление в авторской речи диалектных и просторечных слов, например: У Кити было два парня: Левин и Вронский;</w:t>
      </w:r>
    </w:p>
    <w:p w:rsidR="000C3CB0" w:rsidRPr="000C3CB0" w:rsidRDefault="000C3CB0" w:rsidP="000C3CB0">
      <w:r w:rsidRPr="000C3CB0">
        <w:t>- неуместное употребление эмоционально окрашенных слов и конструкций, особенно в авторской речи, например: Рядом сидит папа (вместо отец) одного из малышей;</w:t>
      </w:r>
    </w:p>
    <w:p w:rsidR="000C3CB0" w:rsidRPr="000C3CB0" w:rsidRDefault="000C3CB0" w:rsidP="000C3CB0">
      <w:r w:rsidRPr="000C3CB0">
        <w:t>- смешение лексики разных исторических эпох;</w:t>
      </w:r>
    </w:p>
    <w:p w:rsidR="000C3CB0" w:rsidRPr="000C3CB0" w:rsidRDefault="000C3CB0" w:rsidP="000C3CB0">
      <w:r w:rsidRPr="000C3CB0">
        <w:t>- употребление штампов.</w:t>
      </w:r>
    </w:p>
    <w:p w:rsidR="000C3CB0" w:rsidRPr="000C3CB0" w:rsidRDefault="000C3CB0" w:rsidP="000C3CB0">
      <w:r w:rsidRPr="000C3CB0">
        <w:lastRenderedPageBreak/>
        <w:br/>
      </w:r>
      <w:r w:rsidRPr="000C3CB0">
        <w:rPr>
          <w:b/>
          <w:bCs/>
          <w:i/>
          <w:iCs/>
        </w:rPr>
        <w:t>Речевые ошибки</w:t>
      </w:r>
      <w:r w:rsidRPr="000C3CB0">
        <w:t> в построении текста:</w:t>
      </w:r>
    </w:p>
    <w:p w:rsidR="000C3CB0" w:rsidRPr="000C3CB0" w:rsidRDefault="000C3CB0" w:rsidP="000C3CB0">
      <w:r w:rsidRPr="000C3CB0">
        <w:t>- бедность и однообразие синтаксических конструкций;</w:t>
      </w:r>
    </w:p>
    <w:p w:rsidR="000C3CB0" w:rsidRPr="000C3CB0" w:rsidRDefault="000C3CB0" w:rsidP="000C3CB0">
      <w:r w:rsidRPr="000C3CB0">
        <w:t>- нарушение видовременной соотнесенности глагольных форм, например: Когда Пугачев выходил из избы и сел в карету, Гринев долго смотрел ему вслед;</w:t>
      </w:r>
    </w:p>
    <w:p w:rsidR="000C3CB0" w:rsidRPr="000C3CB0" w:rsidRDefault="000C3CB0" w:rsidP="000C3CB0">
      <w:r w:rsidRPr="000C3CB0">
        <w:t>- стилистически неоправданное повторение слов;</w:t>
      </w:r>
    </w:p>
    <w:p w:rsidR="000C3CB0" w:rsidRPr="000C3CB0" w:rsidRDefault="000C3CB0" w:rsidP="000C3CB0">
      <w:pPr>
        <w:rPr>
          <w:i/>
        </w:rPr>
      </w:pPr>
      <w:r w:rsidRPr="000C3CB0">
        <w:t>- неудачное употребление местоимений для связи предложений или частей текста, приводящее к неясности, двусмысленности речи, например:</w:t>
      </w:r>
    </w:p>
    <w:p w:rsidR="000C3CB0" w:rsidRPr="000C3CB0" w:rsidRDefault="000C3CB0" w:rsidP="000C3CB0">
      <w:r w:rsidRPr="000C3CB0">
        <w:rPr>
          <w:i/>
        </w:rPr>
        <w:t>Иванов закинул удочку, и она клюнула;</w:t>
      </w:r>
    </w:p>
    <w:p w:rsidR="000C3CB0" w:rsidRPr="000C3CB0" w:rsidRDefault="000C3CB0" w:rsidP="000C3CB0">
      <w:r w:rsidRPr="000C3CB0">
        <w:t>- неудачный порядок слов.</w:t>
      </w:r>
    </w:p>
    <w:p w:rsidR="000C3CB0" w:rsidRPr="000C3CB0" w:rsidRDefault="000C3CB0" w:rsidP="000C3CB0"/>
    <w:p w:rsidR="000C3CB0" w:rsidRPr="000C3CB0" w:rsidRDefault="000C3CB0" w:rsidP="000C3CB0">
      <w:r w:rsidRPr="000C3CB0">
        <w:rPr>
          <w:b/>
          <w:bCs/>
        </w:rPr>
        <w:t>Грамматические ошибки</w:t>
      </w:r>
    </w:p>
    <w:p w:rsidR="000C3CB0" w:rsidRPr="000C3CB0" w:rsidRDefault="000C3CB0" w:rsidP="000C3CB0">
      <w:r w:rsidRPr="000C3CB0">
        <w:t> </w:t>
      </w:r>
      <w:r w:rsidRPr="000C3CB0">
        <w:rPr>
          <w:b/>
          <w:bCs/>
        </w:rPr>
        <w:t>Грамматические ошибки</w:t>
      </w:r>
      <w:r w:rsidRPr="000C3CB0">
        <w:t> - это нарушение грамматических норм образования языковых единиц и их структуры.</w:t>
      </w:r>
    </w:p>
    <w:p w:rsidR="000C3CB0" w:rsidRPr="000C3CB0" w:rsidRDefault="000C3CB0" w:rsidP="000C3CB0">
      <w:r w:rsidRPr="000C3CB0">
        <w:t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</w:t>
      </w:r>
    </w:p>
    <w:p w:rsidR="000C3CB0" w:rsidRPr="000C3CB0" w:rsidRDefault="000C3CB0" w:rsidP="000C3CB0">
      <w:r w:rsidRPr="000C3CB0">
        <w:br/>
      </w:r>
      <w:r w:rsidRPr="000C3CB0">
        <w:rPr>
          <w:b/>
          <w:bCs/>
          <w:i/>
          <w:iCs/>
        </w:rPr>
        <w:t>Разновидности грамматических ошибок</w:t>
      </w:r>
    </w:p>
    <w:p w:rsidR="000C3CB0" w:rsidRPr="000C3CB0" w:rsidRDefault="000C3CB0" w:rsidP="000C3CB0">
      <w:r w:rsidRPr="000C3CB0">
        <w:t>- </w:t>
      </w:r>
      <w:r w:rsidRPr="000C3CB0">
        <w:rPr>
          <w:i/>
          <w:iCs/>
        </w:rPr>
        <w:t>Словообразовательные</w:t>
      </w:r>
      <w:r w:rsidRPr="000C3CB0">
        <w:t>, состоящие в неоправданном словосочинительстве или видоизменении слов нормативного языка (например, надсмешка, подчерк, нагинаться, спинжак, беспощадство, публицизм и т.п.). Такие ошибки нельзя воспринимать как орфографические.</w:t>
      </w:r>
    </w:p>
    <w:p w:rsidR="000C3CB0" w:rsidRPr="000C3CB0" w:rsidRDefault="000C3CB0" w:rsidP="000C3CB0">
      <w:r w:rsidRPr="000C3CB0">
        <w:t>- </w:t>
      </w:r>
      <w:r w:rsidRPr="000C3CB0">
        <w:rPr>
          <w:i/>
          <w:iCs/>
        </w:rPr>
        <w:t>Морфологические</w:t>
      </w:r>
      <w:r w:rsidRPr="000C3CB0">
        <w:t>, связанные с ненормативным образованием форм слов и употреблением частей речи (писав свои произведения, не думал, что очутюсь в полной темноте; одни англичанины; спортсмены в каноях; ихний улыбающий ребенок; ложит и т.д.)</w:t>
      </w:r>
    </w:p>
    <w:p w:rsidR="000C3CB0" w:rsidRPr="000C3CB0" w:rsidRDefault="000C3CB0" w:rsidP="000C3CB0">
      <w:r w:rsidRPr="000C3CB0">
        <w:t xml:space="preserve">- </w:t>
      </w:r>
      <w:r w:rsidRPr="000C3CB0">
        <w:rPr>
          <w:i/>
          <w:iCs/>
        </w:rPr>
        <w:t>Синтаксические</w:t>
      </w:r>
    </w:p>
    <w:p w:rsidR="000C3CB0" w:rsidRPr="000C3CB0" w:rsidRDefault="000C3CB0" w:rsidP="000C3CB0">
      <w:r w:rsidRPr="000C3CB0">
        <w:t>а)    Ошибки в структуре словосочетаний, в согласовании и управлении, например: браконьерам, нарушающих закон; жажда к славе;</w:t>
      </w:r>
    </w:p>
    <w:p w:rsidR="000C3CB0" w:rsidRPr="000C3CB0" w:rsidRDefault="000C3CB0" w:rsidP="000C3CB0">
      <w:r w:rsidRPr="000C3CB0">
        <w:t>б)    ошибки в структуре простого предложения:</w:t>
      </w:r>
    </w:p>
    <w:p w:rsidR="000C3CB0" w:rsidRPr="000C3CB0" w:rsidRDefault="000C3CB0" w:rsidP="000C3CB0">
      <w:r w:rsidRPr="000C3CB0">
        <w:t>- нарушение связи между подлежащим и сказуемым, например: солнце села; но не вечно ни юность, ни лето; это было моей единственной книгой в дни войны;</w:t>
      </w:r>
    </w:p>
    <w:p w:rsidR="000C3CB0" w:rsidRPr="000C3CB0" w:rsidRDefault="000C3CB0" w:rsidP="000C3CB0">
      <w:r w:rsidRPr="000C3CB0">
        <w:t>- нарушение границы предложения, например: Собаки напали на след зайца. И стали гонять его по вырубке;</w:t>
      </w:r>
    </w:p>
    <w:p w:rsidR="000C3CB0" w:rsidRPr="000C3CB0" w:rsidRDefault="000C3CB0" w:rsidP="000C3CB0">
      <w:r w:rsidRPr="000C3CB0">
        <w:t>- разрушение ряда однородных членов, например: настоящий учитель верен своему делу и никогда не отступать от своих принципов. Почти все вещи в доме большие: шкафы, двери, а еще грузовик и комбайн;</w:t>
      </w:r>
    </w:p>
    <w:p w:rsidR="000C3CB0" w:rsidRPr="000C3CB0" w:rsidRDefault="000C3CB0" w:rsidP="000C3CB0">
      <w:r w:rsidRPr="000C3CB0">
        <w:t>- ошибки в предложениях с причастными и деепричастными оборотами, например; причалившая лодка к берегу; На картине «Вратарь» изображен мальчик, широко расставив ноги, упершись руками в колени;</w:t>
      </w:r>
    </w:p>
    <w:p w:rsidR="000C3CB0" w:rsidRPr="000C3CB0" w:rsidRDefault="000C3CB0" w:rsidP="000C3CB0">
      <w:r w:rsidRPr="000C3CB0">
        <w:lastRenderedPageBreak/>
        <w:t>- местоименное дублирование одного из членов предложения, чаще подлежащего, например: Кусты, они покрывали берег реки;</w:t>
      </w:r>
    </w:p>
    <w:p w:rsidR="000C3CB0" w:rsidRPr="000C3CB0" w:rsidRDefault="000C3CB0" w:rsidP="000C3CB0">
      <w:r w:rsidRPr="000C3CB0">
        <w:t>- пропуски необходимых слов, например: Владик прибил доску и побежал в волейбол.</w:t>
      </w:r>
    </w:p>
    <w:p w:rsidR="000C3CB0" w:rsidRPr="000C3CB0" w:rsidRDefault="000C3CB0" w:rsidP="000C3CB0">
      <w:r w:rsidRPr="000C3CB0">
        <w:t>в) ошибки в структуре сложного предложения:</w:t>
      </w:r>
    </w:p>
    <w:p w:rsidR="000C3CB0" w:rsidRPr="000C3CB0" w:rsidRDefault="000C3CB0" w:rsidP="000C3CB0">
      <w:r w:rsidRPr="000C3CB0">
        <w:t>- смешение сочинительной и подчинительной связи, например: Когда ветер усиливается, и кроны деревьев шумят под его порывами;</w:t>
      </w:r>
    </w:p>
    <w:p w:rsidR="000C3CB0" w:rsidRPr="000C3CB0" w:rsidRDefault="000C3CB0" w:rsidP="000C3CB0">
      <w:r w:rsidRPr="000C3CB0">
        <w:t>- отрыв придаточного от определяемого слова, например: Сыновья Тараса только что слезли с коней, которые учились в Киевской бурсе;</w:t>
      </w:r>
    </w:p>
    <w:p w:rsidR="000C3CB0" w:rsidRPr="000C3CB0" w:rsidRDefault="000C3CB0" w:rsidP="000C3CB0">
      <w:r w:rsidRPr="000C3CB0">
        <w:t>г) смешение прямой и косвенной речи;</w:t>
      </w:r>
    </w:p>
    <w:p w:rsidR="000C3CB0" w:rsidRPr="000C3CB0" w:rsidRDefault="000C3CB0" w:rsidP="000C3CB0">
      <w:r w:rsidRPr="000C3CB0">
        <w:t> д) разрушение фразеологического оборота без особой стилистической установки, например: терпеть не могу сидеть сложив руки; хохотала как резаная.</w:t>
      </w:r>
    </w:p>
    <w:p w:rsidR="000C3CB0" w:rsidRPr="000C3CB0" w:rsidRDefault="000C3CB0" w:rsidP="000C3CB0">
      <w:r w:rsidRPr="000C3CB0">
        <w:t xml:space="preserve">Грамматические ошибки следует отличать от орфографических.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</w:t>
      </w:r>
      <w:r w:rsidRPr="000C3CB0">
        <w:rPr>
          <w:i/>
        </w:rPr>
        <w:t>браконьерам, промышляющих в лесах</w:t>
      </w:r>
      <w:r w:rsidRPr="000C3CB0">
        <w:t xml:space="preserve"> не орфографическая, а грамматическая, так как нарушено согласование, что является грамматической нормой. И, наоборот, в окончании умчался в синею даль ошибка орфографическая, так как вместо </w:t>
      </w:r>
      <w:r w:rsidRPr="000C3CB0">
        <w:rPr>
          <w:i/>
        </w:rPr>
        <w:t>юю</w:t>
      </w:r>
      <w:r w:rsidRPr="000C3CB0">
        <w:t xml:space="preserve"> по правилу написано другое.</w:t>
      </w:r>
    </w:p>
    <w:p w:rsidR="000C3CB0" w:rsidRPr="000C3CB0" w:rsidRDefault="000C3CB0" w:rsidP="000C3CB0">
      <w:pPr>
        <w:rPr>
          <w:b/>
          <w:bCs/>
        </w:rPr>
      </w:pPr>
      <w:r w:rsidRPr="000C3CB0">
        <w:t> </w:t>
      </w:r>
    </w:p>
    <w:p w:rsidR="000C3CB0" w:rsidRPr="000C3CB0" w:rsidRDefault="000C3CB0" w:rsidP="000C3CB0">
      <w:r w:rsidRPr="000C3CB0">
        <w:rPr>
          <w:b/>
          <w:bCs/>
        </w:rPr>
        <w:t>4. Оценка обучающих работ</w:t>
      </w:r>
    </w:p>
    <w:p w:rsidR="000C3CB0" w:rsidRPr="000C3CB0" w:rsidRDefault="000C3CB0" w:rsidP="000C3CB0">
      <w:r w:rsidRPr="000C3CB0">
        <w:t> 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0C3CB0" w:rsidRPr="000C3CB0" w:rsidRDefault="000C3CB0" w:rsidP="000C3CB0">
      <w:r w:rsidRPr="000C3CB0">
        <w:br/>
        <w:t>При оценке обучающих работ учитывается:</w:t>
      </w:r>
    </w:p>
    <w:p w:rsidR="000C3CB0" w:rsidRPr="000C3CB0" w:rsidRDefault="000C3CB0" w:rsidP="000C3CB0">
      <w:r w:rsidRPr="000C3CB0">
        <w:t>1) степень самостоятельности учащегося;</w:t>
      </w:r>
    </w:p>
    <w:p w:rsidR="000C3CB0" w:rsidRPr="000C3CB0" w:rsidRDefault="000C3CB0" w:rsidP="000C3CB0">
      <w:r w:rsidRPr="000C3CB0">
        <w:t>2) этап обучения;</w:t>
      </w:r>
    </w:p>
    <w:p w:rsidR="000C3CB0" w:rsidRPr="000C3CB0" w:rsidRDefault="000C3CB0" w:rsidP="000C3CB0">
      <w:r w:rsidRPr="000C3CB0">
        <w:t>3) объем работы;</w:t>
      </w:r>
    </w:p>
    <w:p w:rsidR="000C3CB0" w:rsidRPr="000C3CB0" w:rsidRDefault="000C3CB0" w:rsidP="000C3CB0">
      <w:r w:rsidRPr="000C3CB0">
        <w:t>4) четкость, аккуратность, каллиграфическая правильность письма.</w:t>
      </w:r>
    </w:p>
    <w:p w:rsidR="000C3CB0" w:rsidRPr="000C3CB0" w:rsidRDefault="000C3CB0" w:rsidP="000C3CB0"/>
    <w:p w:rsidR="000C3CB0" w:rsidRPr="000C3CB0" w:rsidRDefault="000C3CB0" w:rsidP="000C3CB0">
      <w:r w:rsidRPr="000C3CB0">
        <w:t>Если  возможные ошибки были предупреждены в ходе работы, оценки «5» и  «4» ставится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содержания определяется степенью аккуратности записи, подчеркиваний и других особенностей оформления, а также наличием  или отсутствием описок. В работе, превышающей по количеству слов объем диктанта для данного класса, для оценки «4» допустимо и 2 исправления.</w:t>
      </w:r>
    </w:p>
    <w:p w:rsidR="000C3CB0" w:rsidRPr="000C3CB0" w:rsidRDefault="000C3CB0" w:rsidP="000C3CB0">
      <w:r w:rsidRPr="000C3CB0">
        <w:t>Первая и вторая работа, как классная , так и домашняя, при закреплении определенного умения или навыка проверяется, но по усмотрению учителя может не оцениваться.</w:t>
      </w:r>
    </w:p>
    <w:p w:rsidR="000C3CB0" w:rsidRPr="000C3CB0" w:rsidRDefault="000C3CB0" w:rsidP="000C3CB0">
      <w:r w:rsidRPr="000C3CB0">
        <w:t>Самостоятельные работы, выполненные без предшествовавшего анализа возможных ошибок, оцениваются по нормам для контрольных работ  соответствующего или близкого вида.</w:t>
      </w:r>
    </w:p>
    <w:p w:rsidR="000C3CB0" w:rsidRPr="000C3CB0" w:rsidRDefault="000C3CB0" w:rsidP="000C3CB0">
      <w:pPr>
        <w:rPr>
          <w:b/>
          <w:bCs/>
        </w:rPr>
      </w:pPr>
      <w:r w:rsidRPr="000C3CB0">
        <w:lastRenderedPageBreak/>
        <w:t>Выведение итоговых отметок</w:t>
      </w:r>
    </w:p>
    <w:p w:rsidR="000C3CB0" w:rsidRPr="000C3CB0" w:rsidRDefault="000C3CB0" w:rsidP="000C3CB0"/>
    <w:p w:rsidR="000C3CB0" w:rsidRPr="000C3CB0" w:rsidRDefault="000C3CB0" w:rsidP="000C3CB0">
      <w:r w:rsidRPr="000C3CB0">
        <w:t>За учебную четверть и учебный год ставится итоговая отметка. Она является единой и отражает в обобщенном виде все стороны подготовки ученика по русскому языку: усвоение теоретического материала, овладе</w:t>
      </w:r>
      <w:r w:rsidRPr="000C3CB0">
        <w:softHyphen/>
        <w:t>ние умениями, речевое развитие, уровень орфографической и пунктуаци</w:t>
      </w:r>
      <w:r w:rsidRPr="000C3CB0">
        <w:softHyphen/>
        <w:t>онной грамотности.</w:t>
      </w:r>
    </w:p>
    <w:p w:rsidR="000C3CB0" w:rsidRPr="000C3CB0" w:rsidRDefault="000C3CB0" w:rsidP="000C3CB0">
      <w:r w:rsidRPr="000C3CB0">
        <w:t>Итоговая отметка не должна выводиться механически, как среднее арифметическое предшествующих отметок. Решающим при ее определе</w:t>
      </w:r>
      <w:r w:rsidRPr="000C3CB0">
        <w:softHyphen/>
        <w:t>нии следует считать фактическую подготовку ученика по всем показате</w:t>
      </w:r>
      <w:r w:rsidRPr="000C3CB0">
        <w:softHyphen/>
        <w:t>лям ко времени выведения этой отметки. Однако для того, чтобы стиму</w:t>
      </w:r>
      <w:r w:rsidRPr="000C3CB0">
        <w:softHyphen/>
        <w:t>лировать серьезное отношение учащихся к занятиям на протяжении всего учебного года, при выведении итоговых отметок необходимо учитывать результаты их текущей успеваемости.</w:t>
      </w:r>
    </w:p>
    <w:p w:rsidR="000C3CB0" w:rsidRPr="000C3CB0" w:rsidRDefault="000C3CB0" w:rsidP="000C3CB0">
      <w:r w:rsidRPr="000C3CB0">
        <w:t>При выведении итоговой отметки преимущественное значение при</w:t>
      </w:r>
      <w:r w:rsidRPr="000C3CB0">
        <w:softHyphen/>
        <w:t>дается отметкам, отражающим степень владения навыками (орфографическими, пунктуационными, речевыми). Поэтому итоговая от</w:t>
      </w:r>
      <w:r w:rsidRPr="000C3CB0">
        <w:softHyphen/>
        <w:t>метка за грамотность не может быть положительной, если на протяжении четверти (года) большинство контрольных диктантов, сочинений, изложе</w:t>
      </w:r>
      <w:r w:rsidRPr="000C3CB0">
        <w:softHyphen/>
        <w:t>ний за орфографическую, пунктуационную, речевую грамотность оцени</w:t>
      </w:r>
      <w:r w:rsidRPr="000C3CB0">
        <w:softHyphen/>
        <w:t>вались баллом «2» и «1» с учетом работы над ошибками.</w:t>
      </w:r>
    </w:p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/>
    <w:p w:rsidR="000C3CB0" w:rsidRPr="000C3CB0" w:rsidRDefault="000C3CB0" w:rsidP="000C3CB0">
      <w:pPr>
        <w:rPr>
          <w:b/>
        </w:rPr>
      </w:pPr>
      <w:r w:rsidRPr="000C3CB0">
        <w:rPr>
          <w:b/>
        </w:rPr>
        <w:t xml:space="preserve"> </w:t>
      </w: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>
      <w:pPr>
        <w:rPr>
          <w:b/>
        </w:rPr>
      </w:pPr>
    </w:p>
    <w:p w:rsidR="000C3CB0" w:rsidRPr="000C3CB0" w:rsidRDefault="000C3CB0" w:rsidP="000C3CB0"/>
    <w:p w:rsidR="00924ABF" w:rsidRDefault="00924ABF"/>
    <w:sectPr w:rsidR="0092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</w:lvl>
  </w:abstractNum>
  <w:abstractNum w:abstractNumId="2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</w:lvl>
  </w:abstractNum>
  <w:abstractNum w:abstractNumId="3">
    <w:nsid w:val="0000000B"/>
    <w:multiLevelType w:val="multi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D"/>
    <w:multiLevelType w:val="multi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E"/>
    <w:multiLevelType w:val="multilevel"/>
    <w:tmpl w:val="0000000E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8CA2168"/>
    <w:multiLevelType w:val="hybridMultilevel"/>
    <w:tmpl w:val="2C74E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81C54"/>
    <w:multiLevelType w:val="hybridMultilevel"/>
    <w:tmpl w:val="DCFAF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0A8"/>
    <w:rsid w:val="000C3CB0"/>
    <w:rsid w:val="001950F6"/>
    <w:rsid w:val="00924ABF"/>
    <w:rsid w:val="00F1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4B4CD-479C-418A-9E34-2751500C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0C3CB0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C3CB0"/>
    <w:pPr>
      <w:keepNext/>
      <w:suppressAutoHyphens/>
      <w:spacing w:before="240" w:after="60" w:line="100" w:lineRule="atLeast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C3CB0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C3CB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a3">
    <w:name w:val="Hyperlink"/>
    <w:unhideWhenUsed/>
    <w:rsid w:val="000C3CB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0C3CB0"/>
    <w:rPr>
      <w:color w:val="954F72" w:themeColor="followedHyperlink"/>
      <w:u w:val="single"/>
    </w:rPr>
  </w:style>
  <w:style w:type="paragraph" w:styleId="a5">
    <w:name w:val="Normal (Web)"/>
    <w:basedOn w:val="a"/>
    <w:semiHidden/>
    <w:unhideWhenUsed/>
    <w:rsid w:val="000C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0C3CB0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0C3C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C3CB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3CB0"/>
    <w:rPr>
      <w:rFonts w:ascii="Tahoma" w:eastAsia="Calibri" w:hAnsi="Tahoma" w:cs="Tahoma"/>
      <w:sz w:val="16"/>
      <w:szCs w:val="16"/>
    </w:rPr>
  </w:style>
  <w:style w:type="paragraph" w:styleId="aa">
    <w:name w:val="No Spacing"/>
    <w:uiPriority w:val="1"/>
    <w:qFormat/>
    <w:rsid w:val="000C3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c"/>
    <w:uiPriority w:val="99"/>
    <w:locked/>
    <w:rsid w:val="000C3CB0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c">
    <w:name w:val="List Paragraph"/>
    <w:basedOn w:val="a"/>
    <w:link w:val="ab"/>
    <w:uiPriority w:val="99"/>
    <w:qFormat/>
    <w:rsid w:val="000C3C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8c26">
    <w:name w:val="c8 c26"/>
    <w:basedOn w:val="a"/>
    <w:rsid w:val="000C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0C3CB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Абзац списка1"/>
    <w:basedOn w:val="a"/>
    <w:uiPriority w:val="99"/>
    <w:rsid w:val="000C3CB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0C3C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">
    <w:name w:val="Обычный (веб)2"/>
    <w:basedOn w:val="a"/>
    <w:rsid w:val="000C3CB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11">
    <w:name w:val="c11"/>
    <w:basedOn w:val="a0"/>
    <w:rsid w:val="000C3CB0"/>
  </w:style>
  <w:style w:type="character" w:customStyle="1" w:styleId="apple-converted-space">
    <w:name w:val="apple-converted-space"/>
    <w:rsid w:val="000C3CB0"/>
  </w:style>
  <w:style w:type="table" w:styleId="ae">
    <w:name w:val="Table Grid"/>
    <w:basedOn w:val="a1"/>
    <w:uiPriority w:val="59"/>
    <w:rsid w:val="000C3C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sid w:val="000C3CB0"/>
    <w:rPr>
      <w:b/>
      <w:bCs/>
    </w:rPr>
  </w:style>
  <w:style w:type="character" w:styleId="af0">
    <w:name w:val="Emphasis"/>
    <w:basedOn w:val="a0"/>
    <w:qFormat/>
    <w:rsid w:val="000C3C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0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andart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8040</Words>
  <Characters>45832</Characters>
  <Application>Microsoft Office Word</Application>
  <DocSecurity>0</DocSecurity>
  <Lines>381</Lines>
  <Paragraphs>107</Paragraphs>
  <ScaleCrop>false</ScaleCrop>
  <Company/>
  <LinksUpToDate>false</LinksUpToDate>
  <CharactersWithSpaces>53765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2018-10-16T04:58:00Z</dcterms:created>
  <dcterms:modified xsi:type="dcterms:W3CDTF">2018-10-16T04:59:00Z</dcterms:modified>
</cp:coreProperties>
</file>